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6B0E5" w14:textId="2F73D007" w:rsidR="00BA37E5" w:rsidRPr="004278DC" w:rsidRDefault="00EA37B1" w:rsidP="004278DC">
      <w:pPr>
        <w:spacing w:after="0" w:line="240" w:lineRule="auto"/>
        <w:ind w:firstLine="3"/>
        <w:jc w:val="right"/>
        <w:rPr>
          <w:rFonts w:ascii="Times New Roman" w:hAnsi="Times New Roman" w:cs="Times New Roman"/>
          <w:b/>
          <w:lang w:bidi="en-US"/>
        </w:rPr>
      </w:pPr>
      <w:bookmarkStart w:id="0" w:name="_GoBack"/>
      <w:bookmarkEnd w:id="0"/>
      <w:r>
        <w:rPr>
          <w:rFonts w:ascii="Times New Roman" w:hAnsi="Times New Roman" w:cs="Times New Roman"/>
          <w:b/>
          <w:lang w:bidi="en-US"/>
        </w:rPr>
        <w:t>Załącznik nr 3</w:t>
      </w:r>
    </w:p>
    <w:p w14:paraId="0E3D0142" w14:textId="77777777" w:rsidR="004A16F8" w:rsidRPr="004278DC" w:rsidRDefault="004A16F8" w:rsidP="004278DC">
      <w:pPr>
        <w:spacing w:after="0" w:line="240" w:lineRule="auto"/>
        <w:ind w:firstLine="3"/>
        <w:jc w:val="center"/>
        <w:rPr>
          <w:rFonts w:ascii="Times New Roman" w:hAnsi="Times New Roman" w:cs="Times New Roman"/>
          <w:b/>
          <w:smallCaps/>
          <w:lang w:bidi="en-US"/>
        </w:rPr>
      </w:pPr>
      <w:r w:rsidRPr="004278DC">
        <w:rPr>
          <w:rFonts w:ascii="Times New Roman" w:hAnsi="Times New Roman" w:cs="Times New Roman"/>
          <w:b/>
          <w:smallCaps/>
          <w:lang w:bidi="en-US"/>
        </w:rPr>
        <w:t>UMOWA</w:t>
      </w:r>
    </w:p>
    <w:p w14:paraId="55660011" w14:textId="5DA3BDDD" w:rsidR="00BA37E5" w:rsidRPr="004278DC" w:rsidRDefault="00BA37E5" w:rsidP="004278DC">
      <w:pPr>
        <w:spacing w:after="0" w:line="240" w:lineRule="auto"/>
        <w:ind w:firstLine="3"/>
        <w:jc w:val="center"/>
        <w:rPr>
          <w:rFonts w:ascii="Times New Roman" w:hAnsi="Times New Roman" w:cs="Times New Roman"/>
          <w:b/>
          <w:lang w:bidi="en-US"/>
        </w:rPr>
      </w:pPr>
      <w:r w:rsidRPr="004278DC">
        <w:rPr>
          <w:rFonts w:ascii="Times New Roman" w:hAnsi="Times New Roman" w:cs="Times New Roman"/>
          <w:b/>
          <w:lang w:bidi="en-US"/>
        </w:rPr>
        <w:t>U</w:t>
      </w:r>
      <w:r w:rsidR="00F7637A">
        <w:rPr>
          <w:rFonts w:ascii="Times New Roman" w:hAnsi="Times New Roman" w:cs="Times New Roman"/>
          <w:b/>
          <w:lang w:bidi="en-US"/>
        </w:rPr>
        <w:t>S</w:t>
      </w:r>
      <w:r w:rsidRPr="004278DC">
        <w:rPr>
          <w:rFonts w:ascii="Times New Roman" w:hAnsi="Times New Roman" w:cs="Times New Roman"/>
          <w:b/>
          <w:lang w:bidi="en-US"/>
        </w:rPr>
        <w:t>/</w:t>
      </w:r>
      <w:r w:rsidR="006D0EF5">
        <w:rPr>
          <w:rFonts w:ascii="Times New Roman" w:hAnsi="Times New Roman" w:cs="Times New Roman"/>
          <w:b/>
          <w:lang w:bidi="en-US"/>
        </w:rPr>
        <w:t>20/</w:t>
      </w:r>
      <w:r w:rsidR="002C4E75" w:rsidRPr="004278DC">
        <w:rPr>
          <w:rFonts w:ascii="Times New Roman" w:hAnsi="Times New Roman" w:cs="Times New Roman"/>
          <w:b/>
          <w:lang w:bidi="en-US"/>
        </w:rPr>
        <w:t>20</w:t>
      </w:r>
      <w:r w:rsidR="00F7637A">
        <w:rPr>
          <w:rFonts w:ascii="Times New Roman" w:hAnsi="Times New Roman" w:cs="Times New Roman"/>
          <w:b/>
          <w:lang w:bidi="en-US"/>
        </w:rPr>
        <w:t>20</w:t>
      </w:r>
    </w:p>
    <w:p w14:paraId="0371DD4C" w14:textId="1D294E5B" w:rsidR="007B6360" w:rsidRDefault="00BA37E5" w:rsidP="004278DC">
      <w:pPr>
        <w:spacing w:after="0" w:line="240" w:lineRule="auto"/>
        <w:ind w:firstLine="3"/>
        <w:jc w:val="center"/>
        <w:rPr>
          <w:rFonts w:ascii="Times New Roman" w:hAnsi="Times New Roman" w:cs="Times New Roman"/>
          <w:i/>
          <w:lang w:bidi="en-US"/>
        </w:rPr>
      </w:pPr>
      <w:r w:rsidRPr="004278DC">
        <w:rPr>
          <w:rFonts w:ascii="Times New Roman" w:hAnsi="Times New Roman" w:cs="Times New Roman"/>
          <w:i/>
          <w:lang w:bidi="en-US"/>
        </w:rPr>
        <w:t xml:space="preserve">Projekt </w:t>
      </w:r>
    </w:p>
    <w:p w14:paraId="79025305" w14:textId="472D49C4" w:rsidR="00EA37B1" w:rsidRPr="00CC0D03" w:rsidRDefault="00EA37B1" w:rsidP="00EA37B1">
      <w:pPr>
        <w:spacing w:after="0" w:line="240" w:lineRule="auto"/>
        <w:ind w:firstLine="3"/>
        <w:jc w:val="center"/>
        <w:rPr>
          <w:rFonts w:ascii="Times New Roman" w:hAnsi="Times New Roman" w:cs="Times New Roman"/>
          <w:b/>
          <w:i/>
          <w:lang w:bidi="en-US"/>
        </w:rPr>
      </w:pPr>
      <w:r w:rsidRPr="00CC0D03">
        <w:rPr>
          <w:rFonts w:ascii="Times New Roman" w:hAnsi="Times New Roman" w:cs="Times New Roman"/>
          <w:b/>
          <w:i/>
          <w:lang w:bidi="en-US"/>
        </w:rPr>
        <w:t xml:space="preserve">dotyczy części nr </w:t>
      </w:r>
      <w:r w:rsidR="004B2798">
        <w:rPr>
          <w:rFonts w:ascii="Times New Roman" w:hAnsi="Times New Roman" w:cs="Times New Roman"/>
          <w:b/>
          <w:i/>
          <w:lang w:bidi="en-US"/>
        </w:rPr>
        <w:t xml:space="preserve">1, </w:t>
      </w:r>
      <w:r w:rsidR="006D0EF5">
        <w:rPr>
          <w:rFonts w:ascii="Times New Roman" w:hAnsi="Times New Roman" w:cs="Times New Roman"/>
          <w:b/>
          <w:i/>
          <w:lang w:bidi="en-US"/>
        </w:rPr>
        <w:t>2</w:t>
      </w:r>
      <w:r w:rsidR="004B2798">
        <w:rPr>
          <w:rFonts w:ascii="Times New Roman" w:hAnsi="Times New Roman" w:cs="Times New Roman"/>
          <w:b/>
          <w:i/>
          <w:lang w:bidi="en-US"/>
        </w:rPr>
        <w:t xml:space="preserve">, </w:t>
      </w:r>
      <w:r w:rsidR="006D0EF5">
        <w:rPr>
          <w:rFonts w:ascii="Times New Roman" w:hAnsi="Times New Roman" w:cs="Times New Roman"/>
          <w:b/>
          <w:i/>
          <w:lang w:bidi="en-US"/>
        </w:rPr>
        <w:t>3</w:t>
      </w:r>
    </w:p>
    <w:p w14:paraId="13893D02" w14:textId="0B374D2D" w:rsidR="00BA37E5" w:rsidRPr="004278DC" w:rsidRDefault="00BA37E5" w:rsidP="0010586C">
      <w:pPr>
        <w:pStyle w:val="Tytu"/>
        <w:jc w:val="left"/>
        <w:rPr>
          <w:sz w:val="22"/>
          <w:szCs w:val="22"/>
        </w:rPr>
      </w:pPr>
    </w:p>
    <w:p w14:paraId="12F6314C" w14:textId="199CB192" w:rsidR="00BA37E5" w:rsidRPr="004278DC" w:rsidRDefault="00BA37E5" w:rsidP="004278DC">
      <w:pPr>
        <w:spacing w:after="0" w:line="240" w:lineRule="auto"/>
        <w:jc w:val="both"/>
        <w:rPr>
          <w:rFonts w:ascii="Times New Roman" w:hAnsi="Times New Roman" w:cs="Times New Roman"/>
        </w:rPr>
      </w:pPr>
      <w:r w:rsidRPr="004278DC">
        <w:rPr>
          <w:rFonts w:ascii="Times New Roman" w:hAnsi="Times New Roman" w:cs="Times New Roman"/>
        </w:rPr>
        <w:t xml:space="preserve">Zawarta w dniu __________________ roku pomiędzy </w:t>
      </w:r>
      <w:r w:rsidRPr="004278DC">
        <w:rPr>
          <w:rFonts w:ascii="Times New Roman" w:hAnsi="Times New Roman" w:cs="Times New Roman"/>
          <w:b/>
        </w:rPr>
        <w:t>Uniwersytetem Opolskim</w:t>
      </w:r>
      <w:r w:rsidRPr="004278DC">
        <w:rPr>
          <w:rFonts w:ascii="Times New Roman" w:hAnsi="Times New Roman" w:cs="Times New Roman"/>
        </w:rPr>
        <w:t xml:space="preserve"> z siedzibą</w:t>
      </w:r>
      <w:r w:rsidR="007C362B" w:rsidRPr="004278DC">
        <w:rPr>
          <w:rFonts w:ascii="Times New Roman" w:hAnsi="Times New Roman" w:cs="Times New Roman"/>
        </w:rPr>
        <w:t>:</w:t>
      </w:r>
      <w:r w:rsidRPr="004278DC">
        <w:rPr>
          <w:rFonts w:ascii="Times New Roman" w:hAnsi="Times New Roman" w:cs="Times New Roman"/>
        </w:rPr>
        <w:t xml:space="preserve"> </w:t>
      </w:r>
      <w:r w:rsidR="007C362B" w:rsidRPr="004278DC">
        <w:rPr>
          <w:rFonts w:ascii="Times New Roman" w:hAnsi="Times New Roman" w:cs="Times New Roman"/>
        </w:rPr>
        <w:t>Pl. </w:t>
      </w:r>
      <w:r w:rsidRPr="004278DC">
        <w:rPr>
          <w:rFonts w:ascii="Times New Roman" w:hAnsi="Times New Roman" w:cs="Times New Roman"/>
        </w:rPr>
        <w:t xml:space="preserve">Kopernika 11A, </w:t>
      </w:r>
      <w:r w:rsidR="007C362B" w:rsidRPr="004278DC">
        <w:rPr>
          <w:rFonts w:ascii="Times New Roman" w:hAnsi="Times New Roman" w:cs="Times New Roman"/>
        </w:rPr>
        <w:t>45–040 Opole,</w:t>
      </w:r>
      <w:r w:rsidR="007C362B" w:rsidRPr="004278DC">
        <w:rPr>
          <w:rFonts w:ascii="Times New Roman" w:eastAsia="SimSun" w:hAnsi="Times New Roman" w:cs="Times New Roman"/>
        </w:rPr>
        <w:t xml:space="preserve"> </w:t>
      </w:r>
      <w:r w:rsidRPr="004278DC">
        <w:rPr>
          <w:rFonts w:ascii="Times New Roman" w:eastAsia="SimSun" w:hAnsi="Times New Roman" w:cs="Times New Roman"/>
        </w:rPr>
        <w:t>NIP: 754-000-71-79,  Regon: 000001382</w:t>
      </w:r>
      <w:r w:rsidRPr="004278DC">
        <w:rPr>
          <w:rFonts w:ascii="Times New Roman" w:hAnsi="Times New Roman" w:cs="Times New Roman"/>
        </w:rPr>
        <w:t xml:space="preserve">, zwanym dalej </w:t>
      </w:r>
      <w:r w:rsidRPr="004278DC">
        <w:rPr>
          <w:rFonts w:ascii="Times New Roman" w:hAnsi="Times New Roman" w:cs="Times New Roman"/>
          <w:b/>
        </w:rPr>
        <w:t>Zamawiającym</w:t>
      </w:r>
      <w:r w:rsidRPr="004278DC">
        <w:rPr>
          <w:rFonts w:ascii="Times New Roman" w:hAnsi="Times New Roman" w:cs="Times New Roman"/>
        </w:rPr>
        <w:t xml:space="preserve"> którego reprezentuje: Kanclerz </w:t>
      </w:r>
      <w:r w:rsidR="00120701" w:rsidRPr="00F46743">
        <w:rPr>
          <w:rFonts w:ascii="Times New Roman" w:hAnsi="Times New Roman" w:cs="Times New Roman"/>
        </w:rPr>
        <w:t>Uniwersytetu Opolskiego</w:t>
      </w:r>
      <w:r w:rsidRPr="004278DC">
        <w:rPr>
          <w:rFonts w:ascii="Times New Roman" w:hAnsi="Times New Roman" w:cs="Times New Roman"/>
        </w:rPr>
        <w:t xml:space="preserve"> –</w:t>
      </w:r>
      <w:r w:rsidR="007B6360" w:rsidRPr="004278DC">
        <w:rPr>
          <w:rFonts w:ascii="Times New Roman" w:hAnsi="Times New Roman" w:cs="Times New Roman"/>
        </w:rPr>
        <w:t xml:space="preserve"> </w:t>
      </w:r>
      <w:r w:rsidRPr="004278DC">
        <w:rPr>
          <w:rFonts w:ascii="Times New Roman" w:hAnsi="Times New Roman" w:cs="Times New Roman"/>
          <w:b/>
          <w:bCs/>
        </w:rPr>
        <w:t xml:space="preserve">Zbigniew Budziszewski </w:t>
      </w:r>
      <w:r w:rsidR="007C362B" w:rsidRPr="004278DC">
        <w:rPr>
          <w:rFonts w:ascii="Times New Roman" w:hAnsi="Times New Roman" w:cs="Times New Roman"/>
        </w:rPr>
        <w:t>przy </w:t>
      </w:r>
      <w:r w:rsidRPr="004278DC">
        <w:rPr>
          <w:rFonts w:ascii="Times New Roman" w:hAnsi="Times New Roman" w:cs="Times New Roman"/>
        </w:rPr>
        <w:t xml:space="preserve">kontrasygnacie finansowej </w:t>
      </w:r>
      <w:r w:rsidR="00F72220">
        <w:rPr>
          <w:rFonts w:ascii="Times New Roman" w:hAnsi="Times New Roman" w:cs="Times New Roman"/>
        </w:rPr>
        <w:t>Głównego Księgowego</w:t>
      </w:r>
      <w:r w:rsidRPr="004278DC">
        <w:rPr>
          <w:rFonts w:ascii="Times New Roman" w:hAnsi="Times New Roman" w:cs="Times New Roman"/>
        </w:rPr>
        <w:t xml:space="preserve"> </w:t>
      </w:r>
      <w:r w:rsidR="00120701" w:rsidRPr="00F46743">
        <w:rPr>
          <w:rFonts w:ascii="Times New Roman" w:hAnsi="Times New Roman" w:cs="Times New Roman"/>
        </w:rPr>
        <w:t>Uniwersytetu Opolskiego</w:t>
      </w:r>
      <w:r w:rsidRPr="004278DC">
        <w:rPr>
          <w:rFonts w:ascii="Times New Roman" w:hAnsi="Times New Roman" w:cs="Times New Roman"/>
        </w:rPr>
        <w:t xml:space="preserve"> –</w:t>
      </w:r>
      <w:r w:rsidR="007B6360" w:rsidRPr="004278DC">
        <w:rPr>
          <w:rFonts w:ascii="Times New Roman" w:hAnsi="Times New Roman" w:cs="Times New Roman"/>
        </w:rPr>
        <w:t xml:space="preserve"> </w:t>
      </w:r>
      <w:r w:rsidR="00F72220">
        <w:rPr>
          <w:rFonts w:ascii="Times New Roman" w:hAnsi="Times New Roman" w:cs="Times New Roman"/>
          <w:b/>
        </w:rPr>
        <w:t xml:space="preserve">Roberta </w:t>
      </w:r>
      <w:proofErr w:type="spellStart"/>
      <w:r w:rsidR="00F72220">
        <w:rPr>
          <w:rFonts w:ascii="Times New Roman" w:hAnsi="Times New Roman" w:cs="Times New Roman"/>
          <w:b/>
        </w:rPr>
        <w:t>Wojtyry</w:t>
      </w:r>
      <w:proofErr w:type="spellEnd"/>
    </w:p>
    <w:p w14:paraId="09CDF399" w14:textId="77777777" w:rsidR="00BA37E5" w:rsidRPr="004278DC" w:rsidRDefault="00BA37E5" w:rsidP="004278DC">
      <w:pPr>
        <w:spacing w:after="0" w:line="240" w:lineRule="auto"/>
        <w:rPr>
          <w:rFonts w:ascii="Times New Roman" w:hAnsi="Times New Roman" w:cs="Times New Roman"/>
        </w:rPr>
      </w:pPr>
      <w:r w:rsidRPr="004278DC">
        <w:rPr>
          <w:rFonts w:ascii="Times New Roman" w:hAnsi="Times New Roman" w:cs="Times New Roman"/>
        </w:rPr>
        <w:t>a</w:t>
      </w:r>
    </w:p>
    <w:p w14:paraId="3D06F6E5" w14:textId="77777777" w:rsidR="00BA37E5" w:rsidRPr="004278DC" w:rsidRDefault="00BA37E5" w:rsidP="004278DC">
      <w:pPr>
        <w:spacing w:after="0" w:line="240" w:lineRule="auto"/>
        <w:rPr>
          <w:rFonts w:ascii="Times New Roman" w:hAnsi="Times New Roman" w:cs="Times New Roman"/>
        </w:rPr>
      </w:pPr>
      <w:r w:rsidRPr="004278DC">
        <w:rPr>
          <w:rFonts w:ascii="Times New Roman" w:hAnsi="Times New Roman" w:cs="Times New Roman"/>
          <w:b/>
        </w:rPr>
        <w:t>_____________</w:t>
      </w:r>
      <w:r w:rsidRPr="004278DC">
        <w:rPr>
          <w:rFonts w:ascii="Times New Roman" w:hAnsi="Times New Roman" w:cs="Times New Roman"/>
        </w:rPr>
        <w:t xml:space="preserve">, zwanym dalej </w:t>
      </w:r>
      <w:r w:rsidRPr="004278DC">
        <w:rPr>
          <w:rFonts w:ascii="Times New Roman" w:hAnsi="Times New Roman" w:cs="Times New Roman"/>
          <w:b/>
        </w:rPr>
        <w:t xml:space="preserve">Wykonawcą, </w:t>
      </w:r>
      <w:r w:rsidRPr="004278DC">
        <w:rPr>
          <w:rFonts w:ascii="Times New Roman" w:hAnsi="Times New Roman" w:cs="Times New Roman"/>
        </w:rPr>
        <w:t>którego reprezentuje: ________________ .</w:t>
      </w:r>
    </w:p>
    <w:p w14:paraId="4F3A7F84" w14:textId="77777777" w:rsidR="000068A4" w:rsidRPr="004278DC" w:rsidRDefault="000068A4" w:rsidP="004278DC">
      <w:pPr>
        <w:autoSpaceDE w:val="0"/>
        <w:spacing w:after="0" w:line="240" w:lineRule="auto"/>
        <w:rPr>
          <w:rFonts w:ascii="Times New Roman" w:hAnsi="Times New Roman" w:cs="Times New Roman"/>
        </w:rPr>
      </w:pPr>
    </w:p>
    <w:p w14:paraId="123ABA01" w14:textId="77777777" w:rsidR="00BA37E5" w:rsidRPr="004278DC" w:rsidRDefault="00BA37E5" w:rsidP="004278DC">
      <w:pPr>
        <w:spacing w:after="0" w:line="240" w:lineRule="auto"/>
        <w:jc w:val="center"/>
        <w:rPr>
          <w:rFonts w:ascii="Times New Roman" w:hAnsi="Times New Roman" w:cs="Times New Roman"/>
          <w:b/>
        </w:rPr>
      </w:pPr>
      <w:r w:rsidRPr="004278DC">
        <w:rPr>
          <w:rFonts w:ascii="Times New Roman" w:hAnsi="Times New Roman" w:cs="Times New Roman"/>
          <w:b/>
        </w:rPr>
        <w:t>§ 1</w:t>
      </w:r>
    </w:p>
    <w:p w14:paraId="500926F5" w14:textId="34F417FF" w:rsidR="005D4446" w:rsidRPr="002D4CA7" w:rsidRDefault="00BA37E5" w:rsidP="00441F27">
      <w:pPr>
        <w:pStyle w:val="Akapitzlist"/>
        <w:numPr>
          <w:ilvl w:val="0"/>
          <w:numId w:val="2"/>
        </w:numPr>
        <w:autoSpaceDE w:val="0"/>
        <w:autoSpaceDN w:val="0"/>
        <w:adjustRightInd w:val="0"/>
        <w:spacing w:after="0" w:line="240" w:lineRule="auto"/>
        <w:ind w:left="426" w:hanging="426"/>
        <w:jc w:val="both"/>
        <w:rPr>
          <w:rFonts w:ascii="Times New Roman" w:eastAsia="Times New Roman" w:hAnsi="Times New Roman"/>
          <w:b/>
          <w:lang w:val="pl-PL" w:eastAsia="pl-PL"/>
        </w:rPr>
      </w:pPr>
      <w:r w:rsidRPr="004278DC">
        <w:rPr>
          <w:rFonts w:ascii="Times New Roman" w:hAnsi="Times New Roman"/>
          <w:lang w:val="pl-PL"/>
        </w:rPr>
        <w:t>Przedmiotem</w:t>
      </w:r>
      <w:r w:rsidRPr="004278DC">
        <w:rPr>
          <w:rFonts w:ascii="Times New Roman" w:hAnsi="Times New Roman"/>
          <w:lang w:eastAsia="pl-PL"/>
        </w:rPr>
        <w:t xml:space="preserve"> </w:t>
      </w:r>
      <w:r w:rsidR="00D62745" w:rsidRPr="004278DC">
        <w:rPr>
          <w:rFonts w:ascii="Times New Roman" w:hAnsi="Times New Roman"/>
          <w:lang w:val="pl-PL" w:eastAsia="pl-PL"/>
        </w:rPr>
        <w:t>umowy jest</w:t>
      </w:r>
      <w:r w:rsidR="00E22ED8" w:rsidRPr="004278DC">
        <w:rPr>
          <w:rFonts w:ascii="Times New Roman" w:hAnsi="Times New Roman"/>
          <w:lang w:val="pl-PL" w:eastAsia="pl-PL"/>
        </w:rPr>
        <w:t>:</w:t>
      </w:r>
      <w:r w:rsidRPr="004278DC">
        <w:rPr>
          <w:rFonts w:ascii="Times New Roman" w:hAnsi="Times New Roman"/>
          <w:lang w:eastAsia="pl-PL"/>
        </w:rPr>
        <w:t xml:space="preserve"> </w:t>
      </w:r>
      <w:r w:rsidR="007B73A2">
        <w:rPr>
          <w:rFonts w:ascii="Times New Roman" w:eastAsia="Times New Roman" w:hAnsi="Times New Roman"/>
          <w:b/>
          <w:lang w:val="pl-PL" w:eastAsia="pl-PL"/>
        </w:rPr>
        <w:t>Usługa</w:t>
      </w:r>
      <w:r w:rsidR="007B73A2" w:rsidRPr="007B73A2">
        <w:rPr>
          <w:rFonts w:ascii="Times New Roman" w:eastAsia="Times New Roman" w:hAnsi="Times New Roman"/>
          <w:b/>
          <w:lang w:val="pl-PL" w:eastAsia="pl-PL"/>
        </w:rPr>
        <w:t xml:space="preserve"> szkoleniow</w:t>
      </w:r>
      <w:r w:rsidR="007B73A2">
        <w:rPr>
          <w:rFonts w:ascii="Times New Roman" w:eastAsia="Times New Roman" w:hAnsi="Times New Roman"/>
          <w:b/>
          <w:lang w:val="pl-PL" w:eastAsia="pl-PL"/>
        </w:rPr>
        <w:t>a</w:t>
      </w:r>
      <w:r w:rsidR="007B73A2" w:rsidRPr="007B73A2">
        <w:rPr>
          <w:rFonts w:ascii="Times New Roman" w:eastAsia="Times New Roman" w:hAnsi="Times New Roman"/>
          <w:b/>
          <w:lang w:val="pl-PL" w:eastAsia="pl-PL"/>
        </w:rPr>
        <w:t xml:space="preserve"> – szkolenie EUSIM dla kadry zarządzającej Centrów Symulacji, s</w:t>
      </w:r>
      <w:r w:rsidR="007B73A2" w:rsidRPr="007B73A2">
        <w:rPr>
          <w:rFonts w:ascii="Times New Roman" w:eastAsia="Times New Roman" w:hAnsi="Times New Roman"/>
          <w:b/>
          <w:iCs/>
          <w:lang w:val="pl-PL" w:eastAsia="pl-PL"/>
        </w:rPr>
        <w:t xml:space="preserve">zkolenie dla techników pracujących w ICSM UO ze sprzętu będącego na wyposażeniu WCSM UO (sprzęt symulacyjny wysokiej wierności firmy </w:t>
      </w:r>
      <w:proofErr w:type="spellStart"/>
      <w:r w:rsidR="007B73A2" w:rsidRPr="007B73A2">
        <w:rPr>
          <w:rFonts w:ascii="Times New Roman" w:eastAsia="Times New Roman" w:hAnsi="Times New Roman"/>
          <w:b/>
          <w:iCs/>
          <w:lang w:val="pl-PL" w:eastAsia="pl-PL"/>
        </w:rPr>
        <w:t>Gaumard</w:t>
      </w:r>
      <w:proofErr w:type="spellEnd"/>
      <w:r w:rsidR="007B73A2" w:rsidRPr="007B73A2">
        <w:rPr>
          <w:rFonts w:ascii="Times New Roman" w:eastAsia="Times New Roman" w:hAnsi="Times New Roman"/>
          <w:b/>
          <w:iCs/>
          <w:lang w:val="pl-PL" w:eastAsia="pl-PL"/>
        </w:rPr>
        <w:t>) oraz</w:t>
      </w:r>
      <w:r w:rsidR="007B73A2" w:rsidRPr="007B73A2">
        <w:rPr>
          <w:rFonts w:ascii="Times New Roman" w:eastAsia="Times New Roman" w:hAnsi="Times New Roman"/>
          <w:b/>
          <w:lang w:val="pl-PL" w:eastAsia="pl-PL"/>
        </w:rPr>
        <w:t xml:space="preserve"> </w:t>
      </w:r>
      <w:r w:rsidR="007B73A2" w:rsidRPr="007B73A2">
        <w:rPr>
          <w:rFonts w:ascii="Times New Roman" w:eastAsia="Times New Roman" w:hAnsi="Times New Roman"/>
          <w:b/>
          <w:iCs/>
          <w:lang w:val="pl-PL" w:eastAsia="pl-PL"/>
        </w:rPr>
        <w:t xml:space="preserve">szkolenie dla techników pracujących w WCSM UO ze sprzętu będącego na wyposażeniu ICSM UO (sprzęt symulacyjny wysokiej wierności firmy </w:t>
      </w:r>
      <w:proofErr w:type="spellStart"/>
      <w:r w:rsidR="007B73A2" w:rsidRPr="007B73A2">
        <w:rPr>
          <w:rFonts w:ascii="Times New Roman" w:eastAsia="Times New Roman" w:hAnsi="Times New Roman"/>
          <w:b/>
          <w:iCs/>
          <w:lang w:val="pl-PL" w:eastAsia="pl-PL"/>
        </w:rPr>
        <w:t>Laerdal</w:t>
      </w:r>
      <w:proofErr w:type="spellEnd"/>
      <w:r w:rsidR="007B73A2" w:rsidRPr="007B73A2">
        <w:rPr>
          <w:rFonts w:ascii="Times New Roman" w:eastAsia="Times New Roman" w:hAnsi="Times New Roman"/>
          <w:b/>
          <w:iCs/>
          <w:lang w:val="pl-PL" w:eastAsia="pl-PL"/>
        </w:rPr>
        <w:t>)</w:t>
      </w:r>
      <w:r w:rsidR="007B73A2" w:rsidRPr="007B73A2">
        <w:rPr>
          <w:rFonts w:ascii="Times New Roman" w:eastAsia="Times New Roman" w:hAnsi="Times New Roman"/>
          <w:b/>
          <w:lang w:val="pl-PL" w:eastAsia="pl-PL"/>
        </w:rPr>
        <w:t xml:space="preserve">, w ramach projektu </w:t>
      </w:r>
      <w:r w:rsidR="007B73A2" w:rsidRPr="007B73A2">
        <w:rPr>
          <w:rFonts w:ascii="Times New Roman" w:eastAsia="Times New Roman" w:hAnsi="Times New Roman"/>
          <w:b/>
          <w:i/>
          <w:lang w:val="pl-PL" w:eastAsia="pl-PL"/>
        </w:rPr>
        <w:t>„Włączenie Państwowej Wyższej Szkoły Zawodowej w Opolu do Uniwersytetu Opolskiego” dla obszaru 11-Centra Symulacji Medycznej w celu podnoszenia jakości kształcenia na kierunkach medycznych</w:t>
      </w:r>
      <w:r w:rsidR="00F7637A" w:rsidRPr="002D4CA7">
        <w:rPr>
          <w:rFonts w:ascii="Times New Roman" w:eastAsia="Times New Roman" w:hAnsi="Times New Roman"/>
          <w:b/>
          <w:lang w:eastAsia="pl-PL"/>
        </w:rPr>
        <w:t>”</w:t>
      </w:r>
      <w:r w:rsidR="00BB7903" w:rsidRPr="002D4CA7">
        <w:rPr>
          <w:rFonts w:ascii="Times New Roman" w:eastAsia="Times New Roman" w:hAnsi="Times New Roman"/>
          <w:lang w:val="pl-PL" w:eastAsia="pl-PL"/>
        </w:rPr>
        <w:t xml:space="preserve"> w części nr _, pn.: ____________ </w:t>
      </w:r>
    </w:p>
    <w:p w14:paraId="605FCF6D" w14:textId="03535CF6" w:rsidR="00A91B2F" w:rsidRPr="00F46743" w:rsidRDefault="00A91B2F" w:rsidP="00441F27">
      <w:pPr>
        <w:pStyle w:val="Akapitzlist"/>
        <w:numPr>
          <w:ilvl w:val="0"/>
          <w:numId w:val="2"/>
        </w:numPr>
        <w:autoSpaceDE w:val="0"/>
        <w:autoSpaceDN w:val="0"/>
        <w:adjustRightInd w:val="0"/>
        <w:spacing w:after="0" w:line="240" w:lineRule="auto"/>
        <w:ind w:left="426" w:hanging="426"/>
        <w:jc w:val="both"/>
        <w:rPr>
          <w:rFonts w:ascii="Times New Roman" w:hAnsi="Times New Roman"/>
          <w:lang w:eastAsia="pl-PL"/>
        </w:rPr>
      </w:pPr>
      <w:r w:rsidRPr="00F46743">
        <w:rPr>
          <w:rFonts w:ascii="Times New Roman" w:hAnsi="Times New Roman"/>
          <w:lang w:val="pl-PL"/>
        </w:rPr>
        <w:t xml:space="preserve">Przedmiot umowy należy wykonać zgodnie z opisem </w:t>
      </w:r>
      <w:r w:rsidRPr="00F46743">
        <w:rPr>
          <w:rFonts w:ascii="Times New Roman" w:hAnsi="Times New Roman"/>
        </w:rPr>
        <w:t>stanowiącym załącznik</w:t>
      </w:r>
      <w:r w:rsidRPr="00F46743">
        <w:rPr>
          <w:rFonts w:ascii="Times New Roman" w:hAnsi="Times New Roman"/>
          <w:lang w:val="pl-PL"/>
        </w:rPr>
        <w:t xml:space="preserve"> nr </w:t>
      </w:r>
      <w:r w:rsidR="00EA37B1">
        <w:rPr>
          <w:rFonts w:ascii="Times New Roman" w:hAnsi="Times New Roman"/>
          <w:lang w:val="pl-PL"/>
        </w:rPr>
        <w:t>1_</w:t>
      </w:r>
      <w:r w:rsidRPr="00F46743">
        <w:rPr>
          <w:rFonts w:ascii="Times New Roman" w:hAnsi="Times New Roman"/>
        </w:rPr>
        <w:t xml:space="preserve"> do umowy</w:t>
      </w:r>
      <w:r>
        <w:rPr>
          <w:rFonts w:ascii="Times New Roman" w:hAnsi="Times New Roman"/>
          <w:lang w:val="pl-PL"/>
        </w:rPr>
        <w:t xml:space="preserve"> oraz oświadczeniem własnym Wykonawcy stanowiącym załącznik nr 2</w:t>
      </w:r>
      <w:r w:rsidR="00EA37B1">
        <w:rPr>
          <w:rFonts w:ascii="Times New Roman" w:hAnsi="Times New Roman"/>
          <w:lang w:val="pl-PL"/>
        </w:rPr>
        <w:t>_</w:t>
      </w:r>
      <w:r>
        <w:rPr>
          <w:rFonts w:ascii="Times New Roman" w:hAnsi="Times New Roman"/>
          <w:lang w:val="pl-PL"/>
        </w:rPr>
        <w:t xml:space="preserve"> do umowy</w:t>
      </w:r>
      <w:r w:rsidRPr="00F46743">
        <w:rPr>
          <w:rFonts w:ascii="Times New Roman" w:hAnsi="Times New Roman"/>
          <w:lang w:val="pl-PL"/>
        </w:rPr>
        <w:t>, zwanym</w:t>
      </w:r>
      <w:r>
        <w:rPr>
          <w:rFonts w:ascii="Times New Roman" w:hAnsi="Times New Roman"/>
          <w:lang w:val="pl-PL"/>
        </w:rPr>
        <w:t>i dalej łącznie</w:t>
      </w:r>
      <w:r w:rsidRPr="00F46743">
        <w:rPr>
          <w:rFonts w:ascii="Times New Roman" w:hAnsi="Times New Roman"/>
          <w:lang w:val="pl-PL"/>
        </w:rPr>
        <w:t xml:space="preserve"> „opisem przedmiotu umowy”.</w:t>
      </w:r>
    </w:p>
    <w:p w14:paraId="77758E70" w14:textId="7400EAD9" w:rsidR="00095496" w:rsidRPr="004278DC" w:rsidRDefault="00095496" w:rsidP="00441F27">
      <w:pPr>
        <w:pStyle w:val="Akapitzlist"/>
        <w:numPr>
          <w:ilvl w:val="0"/>
          <w:numId w:val="2"/>
        </w:numPr>
        <w:autoSpaceDE w:val="0"/>
        <w:autoSpaceDN w:val="0"/>
        <w:adjustRightInd w:val="0"/>
        <w:spacing w:after="0" w:line="240" w:lineRule="auto"/>
        <w:ind w:left="426" w:hanging="426"/>
        <w:jc w:val="both"/>
        <w:rPr>
          <w:rFonts w:ascii="Times New Roman" w:hAnsi="Times New Roman"/>
          <w:b/>
          <w:i/>
          <w:lang w:eastAsia="pl-PL"/>
        </w:rPr>
      </w:pPr>
      <w:r w:rsidRPr="004278DC">
        <w:rPr>
          <w:rFonts w:ascii="Times New Roman" w:hAnsi="Times New Roman"/>
        </w:rPr>
        <w:t xml:space="preserve">Wykonawca zobowiązuje się wykonywać </w:t>
      </w:r>
      <w:r w:rsidRPr="004278DC">
        <w:rPr>
          <w:rFonts w:ascii="Times New Roman" w:hAnsi="Times New Roman"/>
          <w:lang w:val="pl-PL"/>
        </w:rPr>
        <w:t>przedmiot umowy</w:t>
      </w:r>
      <w:r w:rsidRPr="004278DC">
        <w:rPr>
          <w:rFonts w:ascii="Times New Roman" w:hAnsi="Times New Roman"/>
        </w:rPr>
        <w:t xml:space="preserve"> przy dołożeniu</w:t>
      </w:r>
      <w:r w:rsidR="00131286" w:rsidRPr="004278DC">
        <w:rPr>
          <w:rFonts w:ascii="Times New Roman" w:hAnsi="Times New Roman"/>
        </w:rPr>
        <w:t xml:space="preserve"> należytej staranności</w:t>
      </w:r>
      <w:r w:rsidRPr="004278DC">
        <w:rPr>
          <w:rFonts w:ascii="Times New Roman" w:hAnsi="Times New Roman"/>
        </w:rPr>
        <w:t xml:space="preserve">, zgodnie </w:t>
      </w:r>
      <w:r w:rsidR="007B6360" w:rsidRPr="004278DC">
        <w:rPr>
          <w:rFonts w:ascii="Times New Roman" w:hAnsi="Times New Roman"/>
        </w:rPr>
        <w:br/>
      </w:r>
      <w:r w:rsidRPr="004278DC">
        <w:rPr>
          <w:rFonts w:ascii="Times New Roman" w:hAnsi="Times New Roman"/>
        </w:rPr>
        <w:t>z najlepszą wiedzą i doświadczeniem.</w:t>
      </w:r>
    </w:p>
    <w:p w14:paraId="73E66029" w14:textId="204408ED" w:rsidR="00074B3E" w:rsidRPr="004278DC" w:rsidRDefault="00B94552" w:rsidP="00441F27">
      <w:pPr>
        <w:pStyle w:val="Tekstpodstawowy"/>
        <w:numPr>
          <w:ilvl w:val="0"/>
          <w:numId w:val="2"/>
        </w:numPr>
        <w:ind w:left="426" w:hanging="426"/>
        <w:jc w:val="both"/>
        <w:rPr>
          <w:sz w:val="22"/>
          <w:szCs w:val="22"/>
        </w:rPr>
      </w:pPr>
      <w:r w:rsidRPr="004278DC">
        <w:rPr>
          <w:sz w:val="22"/>
          <w:szCs w:val="22"/>
        </w:rPr>
        <w:t xml:space="preserve">Zamawiający powierza, a Wykonawca zobowiązuje się przetwarzać powierzone mu dane osobowe uczestników projektu wyłącznie w zakresie oraz wyłącznie w celu związanym z realizacją umowy - </w:t>
      </w:r>
      <w:r w:rsidR="007B6360" w:rsidRPr="004278DC">
        <w:rPr>
          <w:sz w:val="22"/>
          <w:szCs w:val="22"/>
        </w:rPr>
        <w:br/>
      </w:r>
      <w:r w:rsidRPr="004278DC">
        <w:rPr>
          <w:sz w:val="22"/>
          <w:szCs w:val="22"/>
        </w:rPr>
        <w:t xml:space="preserve">z poszanowaniem przepisów powszechnie obowiązujących,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4278DC">
        <w:rPr>
          <w:sz w:val="22"/>
          <w:szCs w:val="22"/>
        </w:rPr>
        <w:t>późn</w:t>
      </w:r>
      <w:proofErr w:type="spellEnd"/>
      <w:r w:rsidRPr="004278DC">
        <w:rPr>
          <w:sz w:val="22"/>
          <w:szCs w:val="22"/>
        </w:rPr>
        <w:t xml:space="preserve">. zm.) oraz ustawy z dnia 10 maja 2018 r. </w:t>
      </w:r>
      <w:r w:rsidRPr="004278DC">
        <w:rPr>
          <w:i/>
          <w:sz w:val="22"/>
          <w:szCs w:val="22"/>
        </w:rPr>
        <w:t xml:space="preserve">o ochronie danych osobowych </w:t>
      </w:r>
      <w:r w:rsidRPr="004278DC">
        <w:rPr>
          <w:sz w:val="22"/>
          <w:szCs w:val="22"/>
        </w:rPr>
        <w:t>(Dz.U.2018.1000)</w:t>
      </w:r>
      <w:r w:rsidR="00074B3E" w:rsidRPr="004278DC">
        <w:rPr>
          <w:sz w:val="22"/>
          <w:szCs w:val="22"/>
        </w:rPr>
        <w:t>.</w:t>
      </w:r>
    </w:p>
    <w:p w14:paraId="089B5EBE" w14:textId="6D173DFE" w:rsidR="008B3792" w:rsidRPr="004278DC" w:rsidRDefault="00756577" w:rsidP="00441F27">
      <w:pPr>
        <w:pStyle w:val="Akapitzlist"/>
        <w:numPr>
          <w:ilvl w:val="0"/>
          <w:numId w:val="2"/>
        </w:numPr>
        <w:autoSpaceDE w:val="0"/>
        <w:autoSpaceDN w:val="0"/>
        <w:adjustRightInd w:val="0"/>
        <w:spacing w:after="0" w:line="240" w:lineRule="auto"/>
        <w:ind w:left="426" w:hanging="426"/>
        <w:jc w:val="both"/>
        <w:rPr>
          <w:rFonts w:ascii="Times New Roman" w:hAnsi="Times New Roman"/>
        </w:rPr>
      </w:pPr>
      <w:r w:rsidRPr="004278DC">
        <w:rPr>
          <w:rFonts w:ascii="Times New Roman" w:hAnsi="Times New Roman"/>
        </w:rPr>
        <w:t>Dane i informacje uzyskane przez Wykonawcę od Zamawiającego w związku z wykonaniem przedmiotu umowy, nie będące danymi z zakresu informacji pu</w:t>
      </w:r>
      <w:r w:rsidR="00131286" w:rsidRPr="004278DC">
        <w:rPr>
          <w:rFonts w:ascii="Times New Roman" w:hAnsi="Times New Roman"/>
        </w:rPr>
        <w:t>blicznej  w rozumieniu ustawy z </w:t>
      </w:r>
      <w:r w:rsidRPr="004278DC">
        <w:rPr>
          <w:rFonts w:ascii="Times New Roman" w:hAnsi="Times New Roman"/>
        </w:rPr>
        <w:t xml:space="preserve">dnia 6 września 2001 r. </w:t>
      </w:r>
      <w:r w:rsidR="007B6360" w:rsidRPr="004278DC">
        <w:rPr>
          <w:rFonts w:ascii="Times New Roman" w:hAnsi="Times New Roman"/>
        </w:rPr>
        <w:br/>
      </w:r>
      <w:r w:rsidRPr="004278DC">
        <w:rPr>
          <w:rFonts w:ascii="Times New Roman" w:hAnsi="Times New Roman"/>
        </w:rPr>
        <w:t>o dostępie do informacji publicznej (Dz. U. z 201</w:t>
      </w:r>
      <w:r w:rsidR="008B3792" w:rsidRPr="004278DC">
        <w:rPr>
          <w:rFonts w:ascii="Times New Roman" w:hAnsi="Times New Roman"/>
          <w:lang w:val="pl-PL"/>
        </w:rPr>
        <w:t>8</w:t>
      </w:r>
      <w:r w:rsidRPr="004278DC">
        <w:rPr>
          <w:rFonts w:ascii="Times New Roman" w:hAnsi="Times New Roman"/>
        </w:rPr>
        <w:t xml:space="preserve"> r. poz. </w:t>
      </w:r>
      <w:r w:rsidR="008B3792" w:rsidRPr="004278DC">
        <w:rPr>
          <w:rFonts w:ascii="Times New Roman" w:hAnsi="Times New Roman"/>
          <w:lang w:val="pl-PL"/>
        </w:rPr>
        <w:t>1330</w:t>
      </w:r>
      <w:r w:rsidRPr="004278DC">
        <w:rPr>
          <w:rFonts w:ascii="Times New Roman" w:hAnsi="Times New Roman"/>
        </w:rPr>
        <w:t xml:space="preserve"> ze zm.), są poufne i nie mogą być przez Wykonawcę upublicznione lub udostępnione osobom trzecim bez zgody Zamawiającego.</w:t>
      </w:r>
    </w:p>
    <w:p w14:paraId="65448623" w14:textId="4989AB8E" w:rsidR="00EA37B1" w:rsidRPr="00D65724" w:rsidRDefault="00020143" w:rsidP="00441F27">
      <w:pPr>
        <w:pStyle w:val="Akapitzlist"/>
        <w:numPr>
          <w:ilvl w:val="0"/>
          <w:numId w:val="2"/>
        </w:numPr>
        <w:autoSpaceDE w:val="0"/>
        <w:autoSpaceDN w:val="0"/>
        <w:adjustRightInd w:val="0"/>
        <w:spacing w:after="0" w:line="240" w:lineRule="auto"/>
        <w:ind w:left="426" w:hanging="426"/>
        <w:jc w:val="both"/>
        <w:rPr>
          <w:rFonts w:ascii="Times New Roman" w:hAnsi="Times New Roman"/>
          <w:b/>
          <w:color w:val="FF0000"/>
        </w:rPr>
      </w:pPr>
      <w:r w:rsidRPr="004278DC">
        <w:rPr>
          <w:rFonts w:ascii="Times New Roman" w:hAnsi="Times New Roman"/>
        </w:rPr>
        <w:t>Termin wykonania przedmiotu umowy</w:t>
      </w:r>
      <w:r w:rsidR="00DF6435" w:rsidRPr="004278DC">
        <w:rPr>
          <w:rFonts w:ascii="Times New Roman" w:hAnsi="Times New Roman"/>
          <w:lang w:val="pl-PL"/>
        </w:rPr>
        <w:t>:</w:t>
      </w:r>
      <w:r w:rsidR="002C4E75" w:rsidRPr="004278DC">
        <w:rPr>
          <w:rFonts w:ascii="Times New Roman" w:hAnsi="Times New Roman"/>
          <w:lang w:val="pl-PL"/>
        </w:rPr>
        <w:t xml:space="preserve"> </w:t>
      </w:r>
      <w:r w:rsidR="00DF6435" w:rsidRPr="00D65724">
        <w:rPr>
          <w:rFonts w:ascii="Times New Roman" w:hAnsi="Times New Roman"/>
          <w:b/>
          <w:color w:val="FF0000"/>
          <w:lang w:val="pl-PL"/>
        </w:rPr>
        <w:t>od dnia zawarcia umowy do</w:t>
      </w:r>
      <w:r w:rsidR="003E1851" w:rsidRPr="00D65724">
        <w:rPr>
          <w:rFonts w:ascii="Times New Roman" w:hAnsi="Times New Roman"/>
          <w:b/>
          <w:color w:val="FF0000"/>
          <w:lang w:val="pl-PL"/>
        </w:rPr>
        <w:t xml:space="preserve"> dnia</w:t>
      </w:r>
      <w:r w:rsidR="00191C49" w:rsidRPr="00D65724">
        <w:rPr>
          <w:rFonts w:ascii="Times New Roman" w:hAnsi="Times New Roman"/>
          <w:b/>
          <w:color w:val="FF0000"/>
          <w:lang w:val="pl-PL"/>
        </w:rPr>
        <w:t xml:space="preserve"> 3</w:t>
      </w:r>
      <w:r w:rsidR="0094569D" w:rsidRPr="00D65724">
        <w:rPr>
          <w:rFonts w:ascii="Times New Roman" w:hAnsi="Times New Roman"/>
          <w:b/>
          <w:color w:val="FF0000"/>
          <w:lang w:val="pl-PL"/>
        </w:rPr>
        <w:t>0</w:t>
      </w:r>
      <w:r w:rsidR="00191C49" w:rsidRPr="00D65724">
        <w:rPr>
          <w:rFonts w:ascii="Times New Roman" w:hAnsi="Times New Roman"/>
          <w:b/>
          <w:color w:val="FF0000"/>
          <w:lang w:val="pl-PL"/>
        </w:rPr>
        <w:t>.</w:t>
      </w:r>
      <w:r w:rsidR="0094569D" w:rsidRPr="00D65724">
        <w:rPr>
          <w:rFonts w:ascii="Times New Roman" w:hAnsi="Times New Roman"/>
          <w:b/>
          <w:color w:val="FF0000"/>
          <w:lang w:val="pl-PL"/>
        </w:rPr>
        <w:t>09</w:t>
      </w:r>
      <w:r w:rsidR="00DF6435" w:rsidRPr="00D65724">
        <w:rPr>
          <w:rFonts w:ascii="Times New Roman" w:hAnsi="Times New Roman"/>
          <w:b/>
          <w:color w:val="FF0000"/>
          <w:lang w:val="pl-PL"/>
        </w:rPr>
        <w:t>.202</w:t>
      </w:r>
      <w:r w:rsidR="002D4CA7" w:rsidRPr="00D65724">
        <w:rPr>
          <w:rFonts w:ascii="Times New Roman" w:hAnsi="Times New Roman"/>
          <w:b/>
          <w:color w:val="FF0000"/>
          <w:lang w:val="pl-PL"/>
        </w:rPr>
        <w:t>1</w:t>
      </w:r>
      <w:r w:rsidR="00DF6435" w:rsidRPr="00D65724">
        <w:rPr>
          <w:rFonts w:ascii="Times New Roman" w:hAnsi="Times New Roman"/>
          <w:b/>
          <w:color w:val="FF0000"/>
          <w:lang w:val="pl-PL"/>
        </w:rPr>
        <w:t>r</w:t>
      </w:r>
      <w:r w:rsidR="00F7637A" w:rsidRPr="00D65724">
        <w:rPr>
          <w:rFonts w:ascii="Times New Roman" w:hAnsi="Times New Roman"/>
          <w:color w:val="FF0000"/>
          <w:lang w:val="pl-PL"/>
        </w:rPr>
        <w:t>.</w:t>
      </w:r>
      <w:r w:rsidR="00A505D4" w:rsidRPr="00D65724">
        <w:rPr>
          <w:rFonts w:ascii="Times New Roman" w:hAnsi="Times New Roman"/>
          <w:b/>
          <w:color w:val="FF0000"/>
          <w:lang w:val="pl-PL"/>
        </w:rPr>
        <w:t xml:space="preserve"> (dla części 1) oraz od dnia zawarcia umowy do dnia 3</w:t>
      </w:r>
      <w:r w:rsidR="0094569D" w:rsidRPr="00D65724">
        <w:rPr>
          <w:rFonts w:ascii="Times New Roman" w:hAnsi="Times New Roman"/>
          <w:b/>
          <w:color w:val="FF0000"/>
          <w:lang w:val="pl-PL"/>
        </w:rPr>
        <w:t>1</w:t>
      </w:r>
      <w:r w:rsidR="00A505D4" w:rsidRPr="00D65724">
        <w:rPr>
          <w:rFonts w:ascii="Times New Roman" w:hAnsi="Times New Roman"/>
          <w:b/>
          <w:color w:val="FF0000"/>
          <w:lang w:val="pl-PL"/>
        </w:rPr>
        <w:t>.0</w:t>
      </w:r>
      <w:r w:rsidR="0094569D" w:rsidRPr="00D65724">
        <w:rPr>
          <w:rFonts w:ascii="Times New Roman" w:hAnsi="Times New Roman"/>
          <w:b/>
          <w:color w:val="FF0000"/>
          <w:lang w:val="pl-PL"/>
        </w:rPr>
        <w:t>8</w:t>
      </w:r>
      <w:r w:rsidR="00A505D4" w:rsidRPr="00D65724">
        <w:rPr>
          <w:rFonts w:ascii="Times New Roman" w:hAnsi="Times New Roman"/>
          <w:b/>
          <w:color w:val="FF0000"/>
          <w:lang w:val="pl-PL"/>
        </w:rPr>
        <w:t xml:space="preserve">.2021r. (dla części </w:t>
      </w:r>
      <w:r w:rsidR="0094569D" w:rsidRPr="00D65724">
        <w:rPr>
          <w:rFonts w:ascii="Times New Roman" w:hAnsi="Times New Roman"/>
          <w:b/>
          <w:color w:val="FF0000"/>
          <w:lang w:val="pl-PL"/>
        </w:rPr>
        <w:t>2 i 3</w:t>
      </w:r>
      <w:r w:rsidR="00A505D4" w:rsidRPr="00D65724">
        <w:rPr>
          <w:rFonts w:ascii="Times New Roman" w:hAnsi="Times New Roman"/>
          <w:b/>
          <w:color w:val="FF0000"/>
          <w:lang w:val="pl-PL"/>
        </w:rPr>
        <w:t>)</w:t>
      </w:r>
      <w:r w:rsidR="00D65724" w:rsidRPr="00D65724">
        <w:rPr>
          <w:rFonts w:ascii="Times New Roman" w:hAnsi="Times New Roman"/>
          <w:b/>
          <w:color w:val="FF0000"/>
          <w:lang w:val="pl-PL"/>
        </w:rPr>
        <w:t>.</w:t>
      </w:r>
    </w:p>
    <w:p w14:paraId="0C65BF71" w14:textId="77777777" w:rsidR="007167A2" w:rsidRPr="004278DC" w:rsidRDefault="007167A2" w:rsidP="00441F27">
      <w:pPr>
        <w:numPr>
          <w:ilvl w:val="0"/>
          <w:numId w:val="2"/>
        </w:numPr>
        <w:suppressAutoHyphens/>
        <w:spacing w:after="0" w:line="240" w:lineRule="auto"/>
        <w:ind w:left="426" w:hanging="426"/>
        <w:jc w:val="both"/>
        <w:rPr>
          <w:rFonts w:ascii="Times New Roman" w:hAnsi="Times New Roman" w:cs="Times New Roman"/>
        </w:rPr>
      </w:pPr>
      <w:r w:rsidRPr="004278DC">
        <w:rPr>
          <w:rFonts w:ascii="Times New Roman" w:hAnsi="Times New Roman" w:cs="Times New Roman"/>
        </w:rPr>
        <w:t>Dniem roboczym w rozumieniu umowy są dni od poniedziałku do piątku z wyłączeniem dni ustawowo wolnych od pracy oraz dni ustanowionych przez władze Zamawiającego jako dni wolne od pracy.</w:t>
      </w:r>
    </w:p>
    <w:p w14:paraId="366DFA70" w14:textId="214B89B3" w:rsidR="00020143" w:rsidRPr="004278DC" w:rsidRDefault="00020143" w:rsidP="00441F27">
      <w:pPr>
        <w:numPr>
          <w:ilvl w:val="0"/>
          <w:numId w:val="2"/>
        </w:numPr>
        <w:suppressAutoHyphens/>
        <w:spacing w:after="0" w:line="240" w:lineRule="auto"/>
        <w:ind w:left="426" w:hanging="426"/>
        <w:jc w:val="both"/>
        <w:rPr>
          <w:rFonts w:ascii="Times New Roman" w:hAnsi="Times New Roman" w:cs="Times New Roman"/>
          <w:b/>
        </w:rPr>
      </w:pPr>
      <w:r w:rsidRPr="004278DC">
        <w:rPr>
          <w:rFonts w:ascii="Times New Roman" w:hAnsi="Times New Roman" w:cs="Times New Roman"/>
        </w:rPr>
        <w:t>Strony ustalają za dzień zawarcia umowy, o którym</w:t>
      </w:r>
      <w:r w:rsidR="00411153" w:rsidRPr="004278DC">
        <w:rPr>
          <w:rFonts w:ascii="Times New Roman" w:hAnsi="Times New Roman" w:cs="Times New Roman"/>
        </w:rPr>
        <w:t xml:space="preserve"> mowa w postanowieniach umowy, </w:t>
      </w:r>
      <w:r w:rsidRPr="004278DC">
        <w:rPr>
          <w:rFonts w:ascii="Times New Roman" w:hAnsi="Times New Roman" w:cs="Times New Roman"/>
        </w:rPr>
        <w:t xml:space="preserve">dzień wskazany </w:t>
      </w:r>
      <w:r w:rsidR="00411153" w:rsidRPr="004278DC">
        <w:rPr>
          <w:rFonts w:ascii="Times New Roman" w:hAnsi="Times New Roman" w:cs="Times New Roman"/>
        </w:rPr>
        <w:br/>
      </w:r>
      <w:r w:rsidRPr="004278DC">
        <w:rPr>
          <w:rFonts w:ascii="Times New Roman" w:hAnsi="Times New Roman" w:cs="Times New Roman"/>
        </w:rPr>
        <w:t xml:space="preserve">w komparycji umowy. </w:t>
      </w:r>
    </w:p>
    <w:p w14:paraId="342D70DB" w14:textId="77777777" w:rsidR="00020143" w:rsidRPr="004278DC" w:rsidRDefault="00020143" w:rsidP="00441F27">
      <w:pPr>
        <w:numPr>
          <w:ilvl w:val="0"/>
          <w:numId w:val="2"/>
        </w:numPr>
        <w:suppressAutoHyphens/>
        <w:spacing w:after="0" w:line="240" w:lineRule="auto"/>
        <w:ind w:left="426" w:hanging="426"/>
        <w:jc w:val="both"/>
        <w:rPr>
          <w:rFonts w:ascii="Times New Roman" w:hAnsi="Times New Roman" w:cs="Times New Roman"/>
          <w:b/>
        </w:rPr>
      </w:pPr>
      <w:r w:rsidRPr="004278DC">
        <w:rPr>
          <w:rFonts w:ascii="Times New Roman" w:hAnsi="Times New Roman" w:cs="Times New Roman"/>
          <w:i/>
        </w:rPr>
        <w:t>Dniem zawarcia umowy</w:t>
      </w:r>
      <w:r w:rsidRPr="004278DC">
        <w:rPr>
          <w:rFonts w:ascii="Times New Roman" w:hAnsi="Times New Roman" w:cs="Times New Roman"/>
        </w:rPr>
        <w:t>, w rozumieniu niniejszej umowy jest dniem od którego rozpoczyna się bieg terminu wykonania przedmiotu umowy.</w:t>
      </w:r>
    </w:p>
    <w:p w14:paraId="6ECFC174" w14:textId="29EC9917" w:rsidR="00161CC7" w:rsidRPr="004278DC" w:rsidRDefault="00161CC7" w:rsidP="004278DC">
      <w:pPr>
        <w:pStyle w:val="Stopka"/>
        <w:tabs>
          <w:tab w:val="left" w:pos="708"/>
        </w:tabs>
        <w:rPr>
          <w:b/>
          <w:sz w:val="22"/>
          <w:szCs w:val="22"/>
        </w:rPr>
      </w:pPr>
    </w:p>
    <w:p w14:paraId="54CB713A" w14:textId="77777777" w:rsidR="00BA37E5" w:rsidRPr="004278DC" w:rsidRDefault="00BA37E5" w:rsidP="004278DC">
      <w:pPr>
        <w:pStyle w:val="Stopka"/>
        <w:tabs>
          <w:tab w:val="left" w:pos="708"/>
        </w:tabs>
        <w:jc w:val="center"/>
        <w:rPr>
          <w:b/>
          <w:sz w:val="22"/>
          <w:szCs w:val="22"/>
        </w:rPr>
      </w:pPr>
      <w:r w:rsidRPr="004278DC">
        <w:rPr>
          <w:b/>
          <w:sz w:val="22"/>
          <w:szCs w:val="22"/>
        </w:rPr>
        <w:t>§ 2</w:t>
      </w:r>
    </w:p>
    <w:p w14:paraId="1E6CA5DD" w14:textId="1D932E2D"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color w:val="000000" w:themeColor="text1"/>
          <w:lang w:eastAsia="pl-PL"/>
        </w:rPr>
      </w:pPr>
      <w:r w:rsidRPr="004278DC">
        <w:rPr>
          <w:rFonts w:ascii="Times New Roman" w:hAnsi="Times New Roman"/>
          <w:color w:val="000000" w:themeColor="text1"/>
          <w:lang w:eastAsia="pl-PL"/>
        </w:rPr>
        <w:t xml:space="preserve">Wykonawca otrzyma wynagrodzenie </w:t>
      </w:r>
      <w:r w:rsidRPr="004278DC">
        <w:rPr>
          <w:rFonts w:ascii="Times New Roman" w:hAnsi="Times New Roman"/>
          <w:color w:val="000000" w:themeColor="text1"/>
          <w:lang w:val="pl-PL" w:eastAsia="pl-PL"/>
        </w:rPr>
        <w:t>ryczałtowe</w:t>
      </w:r>
      <w:r w:rsidRPr="004278DC">
        <w:rPr>
          <w:rFonts w:ascii="Times New Roman" w:hAnsi="Times New Roman"/>
          <w:color w:val="000000" w:themeColor="text1"/>
          <w:lang w:eastAsia="pl-PL"/>
        </w:rPr>
        <w:t xml:space="preserve"> za </w:t>
      </w:r>
      <w:r w:rsidRPr="004278DC">
        <w:rPr>
          <w:rFonts w:ascii="Times New Roman" w:hAnsi="Times New Roman"/>
          <w:color w:val="000000" w:themeColor="text1"/>
          <w:lang w:val="pl-PL" w:eastAsia="pl-PL"/>
        </w:rPr>
        <w:t xml:space="preserve">należyte </w:t>
      </w:r>
      <w:r w:rsidRPr="004278DC">
        <w:rPr>
          <w:rFonts w:ascii="Times New Roman" w:hAnsi="Times New Roman"/>
          <w:color w:val="000000" w:themeColor="text1"/>
          <w:lang w:eastAsia="pl-PL"/>
        </w:rPr>
        <w:t>wykonanie usługi w</w:t>
      </w:r>
      <w:r w:rsidRPr="004278DC">
        <w:rPr>
          <w:rFonts w:ascii="Times New Roman" w:hAnsi="Times New Roman"/>
          <w:color w:val="000000" w:themeColor="text1"/>
          <w:lang w:val="pl-PL" w:eastAsia="pl-PL"/>
        </w:rPr>
        <w:t xml:space="preserve"> </w:t>
      </w:r>
      <w:r w:rsidRPr="004278DC">
        <w:rPr>
          <w:rFonts w:ascii="Times New Roman" w:hAnsi="Times New Roman"/>
          <w:color w:val="000000" w:themeColor="text1"/>
          <w:lang w:eastAsia="pl-PL"/>
        </w:rPr>
        <w:t>wysokości</w:t>
      </w:r>
      <w:r w:rsidRPr="004278DC">
        <w:rPr>
          <w:rFonts w:ascii="Times New Roman" w:hAnsi="Times New Roman"/>
          <w:color w:val="000000" w:themeColor="text1"/>
          <w:lang w:val="pl-PL" w:eastAsia="pl-PL"/>
        </w:rPr>
        <w:t xml:space="preserve">: </w:t>
      </w:r>
      <w:r w:rsidRPr="004278DC">
        <w:rPr>
          <w:rFonts w:ascii="Times New Roman" w:hAnsi="Times New Roman"/>
          <w:color w:val="000000" w:themeColor="text1"/>
          <w:lang w:val="pl-PL" w:eastAsia="pl-PL"/>
        </w:rPr>
        <w:br/>
      </w:r>
      <w:r w:rsidRPr="004278DC">
        <w:rPr>
          <w:rFonts w:ascii="Times New Roman" w:hAnsi="Times New Roman"/>
          <w:b/>
          <w:i/>
          <w:color w:val="FF0000"/>
          <w:lang w:val="pl-PL" w:eastAsia="pl-PL"/>
        </w:rPr>
        <w:t>___ i ___/</w:t>
      </w:r>
      <w:r w:rsidRPr="004278DC">
        <w:rPr>
          <w:rFonts w:ascii="Times New Roman" w:hAnsi="Times New Roman"/>
          <w:b/>
          <w:i/>
          <w:color w:val="FF0000"/>
          <w:lang w:eastAsia="pl-PL"/>
        </w:rPr>
        <w:t>100</w:t>
      </w:r>
      <w:r w:rsidRPr="004278DC">
        <w:rPr>
          <w:rFonts w:ascii="Times New Roman" w:hAnsi="Times New Roman"/>
          <w:b/>
          <w:color w:val="FF0000"/>
          <w:lang w:eastAsia="pl-PL"/>
        </w:rPr>
        <w:t xml:space="preserve"> [ </w:t>
      </w:r>
      <w:r w:rsidRPr="004278DC">
        <w:rPr>
          <w:rFonts w:ascii="Times New Roman" w:hAnsi="Times New Roman"/>
          <w:b/>
          <w:color w:val="FF0000"/>
          <w:lang w:val="pl-PL" w:eastAsia="pl-PL"/>
        </w:rPr>
        <w:t>___,___</w:t>
      </w:r>
      <w:r w:rsidRPr="004278DC">
        <w:rPr>
          <w:rFonts w:ascii="Times New Roman" w:hAnsi="Times New Roman"/>
          <w:b/>
          <w:color w:val="FF0000"/>
          <w:lang w:eastAsia="pl-PL"/>
        </w:rPr>
        <w:t xml:space="preserve"> ] złotych brutto</w:t>
      </w:r>
      <w:r w:rsidRPr="004278DC">
        <w:rPr>
          <w:rFonts w:ascii="Times New Roman" w:hAnsi="Times New Roman"/>
          <w:color w:val="FF0000"/>
          <w:lang w:val="pl-PL" w:eastAsia="pl-PL"/>
        </w:rPr>
        <w:t xml:space="preserve"> </w:t>
      </w:r>
      <w:r w:rsidRPr="004278DC">
        <w:rPr>
          <w:rFonts w:ascii="Times New Roman" w:hAnsi="Times New Roman"/>
          <w:color w:val="000000" w:themeColor="text1"/>
        </w:rPr>
        <w:t>(to jest z podatkiem VAT i innymi należnościami publicznoprawnymi zgodnie z obowiązującymi przepisami)</w:t>
      </w:r>
      <w:r w:rsidR="00D97C49">
        <w:rPr>
          <w:rFonts w:ascii="Times New Roman" w:hAnsi="Times New Roman"/>
          <w:color w:val="000000" w:themeColor="text1"/>
          <w:lang w:val="pl-PL"/>
        </w:rPr>
        <w:t>.</w:t>
      </w:r>
    </w:p>
    <w:p w14:paraId="4923C9C4" w14:textId="690E60C0"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4278DC">
        <w:rPr>
          <w:rFonts w:ascii="Times New Roman" w:hAnsi="Times New Roman"/>
        </w:rPr>
        <w:t>W przypadku, gdy Wykonawc</w:t>
      </w:r>
      <w:r w:rsidRPr="004278DC">
        <w:rPr>
          <w:rFonts w:ascii="Times New Roman" w:hAnsi="Times New Roman"/>
          <w:lang w:val="pl-PL"/>
        </w:rPr>
        <w:t>a</w:t>
      </w:r>
      <w:r w:rsidRPr="004278DC">
        <w:rPr>
          <w:rFonts w:ascii="Times New Roman" w:hAnsi="Times New Roman"/>
        </w:rPr>
        <w:t xml:space="preserve"> </w:t>
      </w:r>
      <w:r w:rsidRPr="004278DC">
        <w:rPr>
          <w:rFonts w:ascii="Times New Roman" w:hAnsi="Times New Roman"/>
          <w:lang w:val="pl-PL"/>
        </w:rPr>
        <w:t>jest</w:t>
      </w:r>
      <w:r w:rsidRPr="004278DC">
        <w:rPr>
          <w:rFonts w:ascii="Times New Roman" w:hAnsi="Times New Roman"/>
        </w:rPr>
        <w:t xml:space="preserve"> </w:t>
      </w:r>
      <w:r w:rsidRPr="004278DC">
        <w:rPr>
          <w:rFonts w:ascii="Times New Roman" w:hAnsi="Times New Roman"/>
          <w:b/>
        </w:rPr>
        <w:t>osob</w:t>
      </w:r>
      <w:r w:rsidRPr="004278DC">
        <w:rPr>
          <w:rFonts w:ascii="Times New Roman" w:hAnsi="Times New Roman"/>
          <w:b/>
          <w:lang w:val="pl-PL"/>
        </w:rPr>
        <w:t xml:space="preserve">ą </w:t>
      </w:r>
      <w:r w:rsidRPr="004278DC">
        <w:rPr>
          <w:rFonts w:ascii="Times New Roman" w:hAnsi="Times New Roman"/>
          <w:b/>
        </w:rPr>
        <w:t>fizyczn</w:t>
      </w:r>
      <w:r w:rsidRPr="004278DC">
        <w:rPr>
          <w:rFonts w:ascii="Times New Roman" w:hAnsi="Times New Roman"/>
          <w:b/>
          <w:lang w:val="pl-PL"/>
        </w:rPr>
        <w:t>ą</w:t>
      </w:r>
      <w:r w:rsidRPr="004278DC">
        <w:rPr>
          <w:rFonts w:ascii="Times New Roman" w:hAnsi="Times New Roman"/>
        </w:rPr>
        <w:t xml:space="preserve">, wobec której Zamawiający jako płatnik, będzie miał obowiązek odprowadzenia obowiązkowych składek, wynagrodzenie należne Wykonawcy zostanie </w:t>
      </w:r>
      <w:r w:rsidRPr="004278DC">
        <w:rPr>
          <w:rFonts w:ascii="Times New Roman" w:hAnsi="Times New Roman"/>
        </w:rPr>
        <w:lastRenderedPageBreak/>
        <w:t>pomniejszone o kwotę tych składek, w oparciu o stosowne oświadczenie dostarczone Zamawiającemu</w:t>
      </w:r>
      <w:r w:rsidRPr="004278DC">
        <w:rPr>
          <w:rFonts w:ascii="Times New Roman" w:hAnsi="Times New Roman"/>
          <w:lang w:val="pl-PL"/>
        </w:rPr>
        <w:t xml:space="preserve"> przez Wykonawcę.</w:t>
      </w:r>
    </w:p>
    <w:p w14:paraId="285068A9" w14:textId="77777777"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4278DC">
        <w:rPr>
          <w:rFonts w:ascii="Times New Roman" w:hAnsi="Times New Roman"/>
          <w:lang w:val="pl-PL"/>
        </w:rPr>
        <w:t xml:space="preserve">Płatność </w:t>
      </w:r>
      <w:r w:rsidRPr="004278DC">
        <w:rPr>
          <w:rFonts w:ascii="Times New Roman" w:hAnsi="Times New Roman"/>
          <w:lang w:val="pl-PL" w:eastAsia="pl-PL"/>
        </w:rPr>
        <w:t xml:space="preserve">następować będzie </w:t>
      </w:r>
      <w:r w:rsidRPr="004278DC">
        <w:rPr>
          <w:rFonts w:ascii="Times New Roman" w:hAnsi="Times New Roman"/>
        </w:rPr>
        <w:t>na podstawie</w:t>
      </w:r>
      <w:r w:rsidRPr="004278DC">
        <w:rPr>
          <w:rFonts w:ascii="Times New Roman" w:hAnsi="Times New Roman"/>
          <w:lang w:val="pl-PL"/>
        </w:rPr>
        <w:t xml:space="preserve"> </w:t>
      </w:r>
      <w:r w:rsidRPr="004278DC">
        <w:rPr>
          <w:rFonts w:ascii="Times New Roman" w:hAnsi="Times New Roman"/>
          <w:lang w:eastAsia="pl-PL"/>
        </w:rPr>
        <w:t xml:space="preserve">odbioru przedmiotu umowy bez zastrzeżeń, z którego sporządzony zostanie </w:t>
      </w:r>
      <w:r w:rsidRPr="004278DC">
        <w:rPr>
          <w:rFonts w:ascii="Times New Roman" w:hAnsi="Times New Roman"/>
          <w:i/>
          <w:lang w:eastAsia="pl-PL"/>
        </w:rPr>
        <w:t>protokół bezusterkowego odbioru</w:t>
      </w:r>
      <w:r w:rsidRPr="004278DC">
        <w:rPr>
          <w:rFonts w:ascii="Times New Roman" w:hAnsi="Times New Roman"/>
          <w:lang w:val="pl-PL"/>
        </w:rPr>
        <w:t xml:space="preserve"> lub </w:t>
      </w:r>
      <w:r w:rsidRPr="004278DC">
        <w:rPr>
          <w:rFonts w:ascii="Times New Roman" w:hAnsi="Times New Roman"/>
          <w:i/>
          <w:lang w:val="pl-PL"/>
        </w:rPr>
        <w:t>inny</w:t>
      </w:r>
      <w:r w:rsidRPr="004278DC">
        <w:rPr>
          <w:rFonts w:ascii="Times New Roman" w:hAnsi="Times New Roman"/>
          <w:lang w:val="pl-PL"/>
        </w:rPr>
        <w:t xml:space="preserve"> dokument potwierdzający należyte wykonanie przedmiotu umowy.</w:t>
      </w:r>
    </w:p>
    <w:p w14:paraId="2FCBD2B1" w14:textId="77777777"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4278DC">
        <w:rPr>
          <w:rFonts w:ascii="Times New Roman" w:hAnsi="Times New Roman"/>
          <w:lang w:val="pl-PL" w:eastAsia="pl-PL"/>
        </w:rPr>
        <w:t>Rachunek lub f</w:t>
      </w:r>
      <w:proofErr w:type="spellStart"/>
      <w:r w:rsidRPr="004278DC">
        <w:rPr>
          <w:rFonts w:ascii="Times New Roman" w:hAnsi="Times New Roman"/>
          <w:lang w:eastAsia="pl-PL"/>
        </w:rPr>
        <w:t>aktura</w:t>
      </w:r>
      <w:proofErr w:type="spellEnd"/>
      <w:r w:rsidRPr="004278DC">
        <w:rPr>
          <w:rFonts w:ascii="Times New Roman" w:hAnsi="Times New Roman"/>
          <w:lang w:eastAsia="pl-PL"/>
        </w:rPr>
        <w:t xml:space="preserve"> VAT zostanie wystawion</w:t>
      </w:r>
      <w:r w:rsidRPr="004278DC">
        <w:rPr>
          <w:rFonts w:ascii="Times New Roman" w:hAnsi="Times New Roman"/>
          <w:lang w:val="pl-PL" w:eastAsia="pl-PL"/>
        </w:rPr>
        <w:t>y/</w:t>
      </w:r>
      <w:r w:rsidRPr="004278DC">
        <w:rPr>
          <w:rFonts w:ascii="Times New Roman" w:hAnsi="Times New Roman"/>
          <w:lang w:eastAsia="pl-PL"/>
        </w:rPr>
        <w:t>a na Zamawiającego</w:t>
      </w:r>
      <w:r w:rsidRPr="004278DC">
        <w:rPr>
          <w:rFonts w:ascii="Times New Roman" w:hAnsi="Times New Roman"/>
          <w:bCs/>
          <w:lang w:eastAsia="pl-PL"/>
        </w:rPr>
        <w:t xml:space="preserve">: </w:t>
      </w:r>
      <w:r w:rsidRPr="004278DC">
        <w:rPr>
          <w:rFonts w:ascii="Times New Roman" w:hAnsi="Times New Roman"/>
          <w:lang w:eastAsia="pl-PL"/>
        </w:rPr>
        <w:t xml:space="preserve">Uniwersytet Opolski, </w:t>
      </w:r>
      <w:r w:rsidRPr="004278DC">
        <w:rPr>
          <w:rFonts w:ascii="Times New Roman" w:hAnsi="Times New Roman"/>
          <w:lang w:eastAsia="pl-PL"/>
        </w:rPr>
        <w:br/>
        <w:t>45-040 Opole, Pl. Kopernika 11A, NIP: 754-000-71-79.</w:t>
      </w:r>
    </w:p>
    <w:p w14:paraId="395EAC17" w14:textId="77777777"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lang w:eastAsia="pl-PL"/>
        </w:rPr>
      </w:pPr>
      <w:r w:rsidRPr="004278DC">
        <w:rPr>
          <w:rFonts w:ascii="Times New Roman" w:hAnsi="Times New Roman"/>
          <w:lang w:eastAsia="pl-PL"/>
        </w:rPr>
        <w:t xml:space="preserve">Płatność </w:t>
      </w:r>
      <w:r w:rsidRPr="004278DC">
        <w:rPr>
          <w:rFonts w:ascii="Times New Roman" w:hAnsi="Times New Roman"/>
          <w:lang w:val="pl-PL" w:eastAsia="pl-PL"/>
        </w:rPr>
        <w:t xml:space="preserve">rachunku lub faktury </w:t>
      </w:r>
      <w:r w:rsidRPr="004278DC">
        <w:rPr>
          <w:rFonts w:ascii="Times New Roman" w:hAnsi="Times New Roman"/>
          <w:lang w:eastAsia="pl-PL"/>
        </w:rPr>
        <w:t>zostanie dokonana, przelewem z rachunku</w:t>
      </w:r>
      <w:r w:rsidRPr="004278DC">
        <w:rPr>
          <w:rFonts w:ascii="Times New Roman" w:hAnsi="Times New Roman"/>
          <w:lang w:val="pl-PL" w:eastAsia="pl-PL"/>
        </w:rPr>
        <w:t xml:space="preserve"> bankowego</w:t>
      </w:r>
      <w:r w:rsidRPr="004278DC">
        <w:rPr>
          <w:rFonts w:ascii="Times New Roman" w:hAnsi="Times New Roman"/>
          <w:lang w:eastAsia="pl-PL"/>
        </w:rPr>
        <w:t xml:space="preserve"> Zamawiającego na rachunek </w:t>
      </w:r>
      <w:r w:rsidRPr="004278DC">
        <w:rPr>
          <w:rFonts w:ascii="Times New Roman" w:hAnsi="Times New Roman"/>
          <w:lang w:val="pl-PL" w:eastAsia="pl-PL"/>
        </w:rPr>
        <w:t xml:space="preserve">bankowy </w:t>
      </w:r>
      <w:r w:rsidRPr="004278DC">
        <w:rPr>
          <w:rFonts w:ascii="Times New Roman" w:hAnsi="Times New Roman"/>
          <w:lang w:eastAsia="pl-PL"/>
        </w:rPr>
        <w:t xml:space="preserve">Wykonawcy, </w:t>
      </w:r>
      <w:r w:rsidRPr="004278DC">
        <w:rPr>
          <w:rFonts w:ascii="Times New Roman" w:hAnsi="Times New Roman"/>
          <w:lang w:val="pl-PL" w:eastAsia="pl-PL"/>
        </w:rPr>
        <w:t>w </w:t>
      </w:r>
      <w:r w:rsidRPr="004278DC">
        <w:rPr>
          <w:rFonts w:ascii="Times New Roman" w:hAnsi="Times New Roman"/>
          <w:lang w:eastAsia="pl-PL"/>
        </w:rPr>
        <w:t xml:space="preserve">ciągu </w:t>
      </w:r>
      <w:r w:rsidRPr="004278DC">
        <w:rPr>
          <w:rFonts w:ascii="Times New Roman" w:hAnsi="Times New Roman"/>
          <w:i/>
          <w:lang w:eastAsia="pl-PL"/>
        </w:rPr>
        <w:t>trzydziestu</w:t>
      </w:r>
      <w:r w:rsidRPr="004278DC">
        <w:rPr>
          <w:rFonts w:ascii="Times New Roman" w:hAnsi="Times New Roman"/>
          <w:lang w:eastAsia="pl-PL"/>
        </w:rPr>
        <w:t xml:space="preserve"> [ 30 ] dni od dnia otrzymania prawidłowo wystawionego/-ej </w:t>
      </w:r>
      <w:r w:rsidRPr="004278DC">
        <w:rPr>
          <w:rFonts w:ascii="Times New Roman" w:hAnsi="Times New Roman"/>
          <w:lang w:val="pl-PL" w:eastAsia="pl-PL"/>
        </w:rPr>
        <w:t xml:space="preserve">rachunku lub </w:t>
      </w:r>
      <w:r w:rsidRPr="004278DC">
        <w:rPr>
          <w:rFonts w:ascii="Times New Roman" w:hAnsi="Times New Roman"/>
          <w:lang w:eastAsia="pl-PL"/>
        </w:rPr>
        <w:t xml:space="preserve">faktury (wraz z dołączonym </w:t>
      </w:r>
      <w:r w:rsidRPr="004278DC">
        <w:rPr>
          <w:rFonts w:ascii="Times New Roman" w:hAnsi="Times New Roman"/>
          <w:i/>
          <w:lang w:eastAsia="pl-PL"/>
        </w:rPr>
        <w:t xml:space="preserve">protokołem </w:t>
      </w:r>
      <w:r w:rsidRPr="004278DC">
        <w:rPr>
          <w:rFonts w:ascii="Times New Roman" w:hAnsi="Times New Roman"/>
          <w:i/>
          <w:lang w:val="pl-PL" w:eastAsia="pl-PL"/>
        </w:rPr>
        <w:t xml:space="preserve">bezusterkowego </w:t>
      </w:r>
      <w:r w:rsidRPr="004278DC">
        <w:rPr>
          <w:rFonts w:ascii="Times New Roman" w:hAnsi="Times New Roman"/>
          <w:i/>
          <w:lang w:eastAsia="pl-PL"/>
        </w:rPr>
        <w:t>odbioru</w:t>
      </w:r>
      <w:r w:rsidRPr="004278DC">
        <w:rPr>
          <w:rFonts w:ascii="Times New Roman" w:hAnsi="Times New Roman"/>
          <w:i/>
          <w:lang w:val="pl-PL" w:eastAsia="pl-PL"/>
        </w:rPr>
        <w:t xml:space="preserve"> </w:t>
      </w:r>
      <w:r w:rsidRPr="004278DC">
        <w:rPr>
          <w:rFonts w:ascii="Times New Roman" w:hAnsi="Times New Roman"/>
          <w:lang w:val="pl-PL" w:eastAsia="pl-PL"/>
        </w:rPr>
        <w:t xml:space="preserve">lub </w:t>
      </w:r>
      <w:r w:rsidRPr="004278DC">
        <w:rPr>
          <w:rFonts w:ascii="Times New Roman" w:hAnsi="Times New Roman"/>
          <w:i/>
          <w:lang w:val="pl-PL" w:eastAsia="pl-PL"/>
        </w:rPr>
        <w:t>innym</w:t>
      </w:r>
      <w:r w:rsidRPr="004278DC">
        <w:rPr>
          <w:rFonts w:ascii="Times New Roman" w:hAnsi="Times New Roman"/>
          <w:lang w:val="pl-PL" w:eastAsia="pl-PL"/>
        </w:rPr>
        <w:t xml:space="preserve"> dokumentem</w:t>
      </w:r>
      <w:r w:rsidRPr="004278DC">
        <w:rPr>
          <w:rFonts w:ascii="Times New Roman" w:hAnsi="Times New Roman"/>
          <w:lang w:eastAsia="pl-PL"/>
        </w:rPr>
        <w:t>)</w:t>
      </w:r>
      <w:r w:rsidRPr="004278DC">
        <w:rPr>
          <w:rFonts w:ascii="Times New Roman" w:hAnsi="Times New Roman"/>
          <w:lang w:val="pl-PL" w:eastAsia="pl-PL"/>
        </w:rPr>
        <w:t>.</w:t>
      </w:r>
    </w:p>
    <w:p w14:paraId="7FFCB562" w14:textId="77777777" w:rsidR="00782426" w:rsidRPr="004278DC" w:rsidRDefault="00782426" w:rsidP="00441F27">
      <w:pPr>
        <w:pStyle w:val="Akapitzlist"/>
        <w:numPr>
          <w:ilvl w:val="0"/>
          <w:numId w:val="3"/>
        </w:numPr>
        <w:autoSpaceDE w:val="0"/>
        <w:autoSpaceDN w:val="0"/>
        <w:adjustRightInd w:val="0"/>
        <w:spacing w:after="0" w:line="240" w:lineRule="auto"/>
        <w:ind w:left="426" w:hanging="426"/>
        <w:jc w:val="both"/>
        <w:rPr>
          <w:rFonts w:ascii="Times New Roman" w:hAnsi="Times New Roman"/>
        </w:rPr>
      </w:pPr>
      <w:r w:rsidRPr="004278DC">
        <w:rPr>
          <w:rFonts w:ascii="Times New Roman" w:hAnsi="Times New Roman"/>
        </w:rPr>
        <w:t>W razie zaistnienia istotnej zmiany okoliczności powodującej, że wykonanie umowy nie leży w interesie publicznym, czego nie można było przewidzieć w chwili zawarcia umowy, Zamawiający może odstąpić od umowy. W takim przypadku Wykonawca może żądać wyłącznie wynagrodzenia należnego z tytułu wykonania części umowy.</w:t>
      </w:r>
    </w:p>
    <w:p w14:paraId="1CC7784D" w14:textId="60B877D8" w:rsidR="00782426" w:rsidRPr="004278DC" w:rsidRDefault="00782426" w:rsidP="00441F27">
      <w:pPr>
        <w:numPr>
          <w:ilvl w:val="0"/>
          <w:numId w:val="3"/>
        </w:numPr>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Wykonawca zobowiązuje się do zachowania w tajemnicy wszelkich informacji uzyskanych w związku </w:t>
      </w:r>
      <w:r w:rsidRPr="004278DC">
        <w:rPr>
          <w:rFonts w:ascii="Times New Roman" w:hAnsi="Times New Roman" w:cs="Times New Roman"/>
        </w:rPr>
        <w:br/>
        <w:t>ze świadczeniem usług, także po rozwiązaniu umowy.</w:t>
      </w:r>
    </w:p>
    <w:p w14:paraId="2B5ED3A7" w14:textId="77777777" w:rsidR="00782426" w:rsidRPr="004278DC" w:rsidRDefault="00782426" w:rsidP="00441F27">
      <w:pPr>
        <w:numPr>
          <w:ilvl w:val="0"/>
          <w:numId w:val="3"/>
        </w:numPr>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W przypadku niewykonania przez Wykonawcę przedmiotu umowy, o którym mowa w </w:t>
      </w:r>
      <w:r w:rsidRPr="004278DC">
        <w:rPr>
          <w:rFonts w:ascii="Times New Roman" w:hAnsi="Times New Roman" w:cs="Times New Roman"/>
          <w:b/>
        </w:rPr>
        <w:t>§ 1 ust. 1 umowy</w:t>
      </w:r>
      <w:r w:rsidRPr="004278DC">
        <w:rPr>
          <w:rFonts w:ascii="Times New Roman" w:hAnsi="Times New Roman" w:cs="Times New Roman"/>
        </w:rPr>
        <w:t xml:space="preserve">, Wykonawca nie otrzyma wynagrodzenia, o którym mowa w </w:t>
      </w:r>
      <w:r w:rsidRPr="004278DC">
        <w:rPr>
          <w:rFonts w:ascii="Times New Roman" w:hAnsi="Times New Roman" w:cs="Times New Roman"/>
          <w:b/>
        </w:rPr>
        <w:t>§ 2 ust. 1 umowy</w:t>
      </w:r>
      <w:r w:rsidRPr="004278DC">
        <w:rPr>
          <w:rFonts w:ascii="Times New Roman" w:hAnsi="Times New Roman" w:cs="Times New Roman"/>
        </w:rPr>
        <w:t>.</w:t>
      </w:r>
    </w:p>
    <w:p w14:paraId="6FEA718D" w14:textId="55AE98B9" w:rsidR="00782426" w:rsidRPr="004278DC" w:rsidRDefault="00782426" w:rsidP="00441F27">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Wartość wynagrodzenia ryczałtowego określonego w </w:t>
      </w:r>
      <w:r w:rsidRPr="004278DC">
        <w:rPr>
          <w:rFonts w:ascii="Times New Roman" w:hAnsi="Times New Roman" w:cs="Times New Roman"/>
          <w:b/>
        </w:rPr>
        <w:t>§ 2 ust. 1</w:t>
      </w:r>
      <w:r w:rsidRPr="004278DC">
        <w:rPr>
          <w:rFonts w:ascii="Times New Roman" w:hAnsi="Times New Roman" w:cs="Times New Roman"/>
        </w:rPr>
        <w:t xml:space="preserve">. umowy jest niezmienna do końca realizacji przedmiotu niniejszej umowy. Wykonawca zobowiązany jest uwzględnić wszelkie koszty związane </w:t>
      </w:r>
      <w:r w:rsidRPr="004278DC">
        <w:rPr>
          <w:rFonts w:ascii="Times New Roman" w:hAnsi="Times New Roman" w:cs="Times New Roman"/>
        </w:rPr>
        <w:br/>
        <w:t>z realizacją przedmiotu umowy w celu jej prawidłowej realizacji.</w:t>
      </w:r>
    </w:p>
    <w:p w14:paraId="10131DCB" w14:textId="77777777" w:rsidR="00782426" w:rsidRPr="004278DC" w:rsidRDefault="00782426" w:rsidP="00441F27">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Za dzień zapłaty uznaje się dzień obciążenia rachunku bankowego Zamawiającego. </w:t>
      </w:r>
    </w:p>
    <w:p w14:paraId="486ABA0E" w14:textId="08728A45" w:rsidR="00782426" w:rsidRPr="004278DC" w:rsidRDefault="00782426" w:rsidP="00441F27">
      <w:pPr>
        <w:widowControl w:val="0"/>
        <w:numPr>
          <w:ilvl w:val="0"/>
          <w:numId w:val="3"/>
        </w:numPr>
        <w:suppressAutoHyphen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Jeżeli wartości na fakturze lub rachunku będą niezgodne, Zamawiający zwróci się do Wykonawcy </w:t>
      </w:r>
      <w:r w:rsidRPr="004278DC">
        <w:rPr>
          <w:rFonts w:ascii="Times New Roman" w:hAnsi="Times New Roman" w:cs="Times New Roman"/>
        </w:rPr>
        <w:br/>
        <w:t xml:space="preserve">o wystawienie faktury korygującej lub skorygowanego rachunku, a termin zapłaty liczony będzie od dnia doręczenia Zamawiającemu faktury korygującej lub skorygowanego rachunku. </w:t>
      </w:r>
    </w:p>
    <w:p w14:paraId="3E7B3F4D" w14:textId="77777777" w:rsidR="00BE1787" w:rsidRPr="004278DC" w:rsidRDefault="00BE1787" w:rsidP="004278DC">
      <w:pPr>
        <w:pStyle w:val="Tekstpodstawowy"/>
        <w:jc w:val="center"/>
        <w:rPr>
          <w:b/>
          <w:sz w:val="22"/>
          <w:szCs w:val="22"/>
        </w:rPr>
      </w:pPr>
    </w:p>
    <w:p w14:paraId="1DF5B628" w14:textId="77777777" w:rsidR="00FD746C" w:rsidRPr="004278DC" w:rsidRDefault="00FD746C" w:rsidP="004278DC">
      <w:pPr>
        <w:pStyle w:val="Tekstpodstawowy"/>
        <w:jc w:val="center"/>
        <w:rPr>
          <w:b/>
          <w:sz w:val="22"/>
          <w:szCs w:val="22"/>
        </w:rPr>
      </w:pPr>
      <w:r w:rsidRPr="004278DC">
        <w:rPr>
          <w:b/>
          <w:sz w:val="22"/>
          <w:szCs w:val="22"/>
        </w:rPr>
        <w:t>§ 3</w:t>
      </w:r>
    </w:p>
    <w:p w14:paraId="7659D194" w14:textId="2BE43001" w:rsidR="00FD746C" w:rsidRPr="004278DC" w:rsidRDefault="00FD746C" w:rsidP="004278DC">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4278DC">
        <w:rPr>
          <w:rFonts w:ascii="Times New Roman" w:hAnsi="Times New Roman" w:cs="Times New Roman"/>
          <w:bCs/>
          <w:lang w:val="x-none" w:eastAsia="x-none"/>
        </w:rPr>
        <w:t>Wykonawca</w:t>
      </w:r>
      <w:r w:rsidRPr="004278DC">
        <w:rPr>
          <w:rFonts w:ascii="Times New Roman" w:hAnsi="Times New Roman" w:cs="Times New Roman"/>
          <w:lang w:val="x-none" w:eastAsia="x-none"/>
        </w:rPr>
        <w:t xml:space="preserve"> zobowiązuje się, że</w:t>
      </w:r>
      <w:r w:rsidRPr="004278DC">
        <w:rPr>
          <w:rFonts w:ascii="Times New Roman" w:hAnsi="Times New Roman" w:cs="Times New Roman"/>
          <w:lang w:eastAsia="x-none"/>
        </w:rPr>
        <w:t xml:space="preserve"> przedmiot umowy świadczony będzie </w:t>
      </w:r>
      <w:r w:rsidR="008B3792" w:rsidRPr="004278DC">
        <w:rPr>
          <w:rFonts w:ascii="Times New Roman" w:hAnsi="Times New Roman" w:cs="Times New Roman"/>
          <w:lang w:eastAsia="x-none"/>
        </w:rPr>
        <w:t>przez personel posiadający wykształcenie, kwalifikacje zawodow</w:t>
      </w:r>
      <w:r w:rsidR="00366759" w:rsidRPr="004278DC">
        <w:rPr>
          <w:rFonts w:ascii="Times New Roman" w:hAnsi="Times New Roman" w:cs="Times New Roman"/>
          <w:lang w:eastAsia="x-none"/>
        </w:rPr>
        <w:t>e</w:t>
      </w:r>
      <w:r w:rsidR="008B3792" w:rsidRPr="004278DC">
        <w:rPr>
          <w:rFonts w:ascii="Times New Roman" w:hAnsi="Times New Roman" w:cs="Times New Roman"/>
          <w:lang w:eastAsia="x-none"/>
        </w:rPr>
        <w:t xml:space="preserve"> i doświadczenie niezbędne do wykonania przedmiotu umowy </w:t>
      </w:r>
      <w:r w:rsidR="008B3792" w:rsidRPr="004278DC">
        <w:rPr>
          <w:rFonts w:ascii="Times New Roman" w:hAnsi="Times New Roman" w:cs="Times New Roman"/>
        </w:rPr>
        <w:t xml:space="preserve">zgodnie </w:t>
      </w:r>
      <w:r w:rsidR="00F652B5" w:rsidRPr="004278DC">
        <w:rPr>
          <w:rFonts w:ascii="Times New Roman" w:hAnsi="Times New Roman" w:cs="Times New Roman"/>
        </w:rPr>
        <w:br/>
      </w:r>
      <w:r w:rsidR="008B3792" w:rsidRPr="004278DC">
        <w:rPr>
          <w:rFonts w:ascii="Times New Roman" w:hAnsi="Times New Roman" w:cs="Times New Roman"/>
        </w:rPr>
        <w:t>z wymogami określonymi w ogłoszeniu o zamówieniu na usługi społeczne</w:t>
      </w:r>
      <w:r w:rsidR="00F556E6" w:rsidRPr="004278DC">
        <w:rPr>
          <w:rFonts w:ascii="Times New Roman" w:hAnsi="Times New Roman" w:cs="Times New Roman"/>
        </w:rPr>
        <w:t xml:space="preserve"> na przedmiot niniejszej umowy</w:t>
      </w:r>
      <w:r w:rsidR="008B3792" w:rsidRPr="004278DC">
        <w:rPr>
          <w:rFonts w:ascii="Times New Roman" w:hAnsi="Times New Roman" w:cs="Times New Roman"/>
          <w:lang w:eastAsia="x-none"/>
        </w:rPr>
        <w:t>.</w:t>
      </w:r>
    </w:p>
    <w:p w14:paraId="23904AF2" w14:textId="77E649BF" w:rsidR="00F556E6" w:rsidRPr="004278DC" w:rsidRDefault="00FD746C" w:rsidP="004278DC">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4278DC">
        <w:rPr>
          <w:rFonts w:ascii="Times New Roman" w:hAnsi="Times New Roman" w:cs="Times New Roman"/>
          <w:bCs/>
          <w:lang w:val="x-none" w:eastAsia="x-none"/>
        </w:rPr>
        <w:t xml:space="preserve">Każdorazowo na żądanie Zamawiającego, w terminie wskazanym przez Zamawiającego nie krótszym niż </w:t>
      </w:r>
      <w:r w:rsidRPr="004278DC">
        <w:rPr>
          <w:rFonts w:ascii="Times New Roman" w:hAnsi="Times New Roman" w:cs="Times New Roman"/>
          <w:bCs/>
          <w:i/>
          <w:lang w:val="x-none" w:eastAsia="x-none"/>
        </w:rPr>
        <w:t>trzy</w:t>
      </w:r>
      <w:r w:rsidRPr="004278DC">
        <w:rPr>
          <w:rFonts w:ascii="Times New Roman" w:hAnsi="Times New Roman" w:cs="Times New Roman"/>
          <w:bCs/>
          <w:lang w:val="x-none" w:eastAsia="x-none"/>
        </w:rPr>
        <w:t xml:space="preserve"> </w:t>
      </w:r>
      <w:r w:rsidR="00411153" w:rsidRPr="004278DC">
        <w:rPr>
          <w:rFonts w:ascii="Times New Roman" w:hAnsi="Times New Roman" w:cs="Times New Roman"/>
          <w:bCs/>
          <w:lang w:val="x-none" w:eastAsia="x-none"/>
        </w:rPr>
        <w:br/>
      </w:r>
      <w:r w:rsidRPr="004278DC">
        <w:rPr>
          <w:rFonts w:ascii="Times New Roman" w:hAnsi="Times New Roman" w:cs="Times New Roman"/>
          <w:bCs/>
          <w:lang w:val="x-none" w:eastAsia="x-none"/>
        </w:rPr>
        <w:t>[ 3 ] dni robocze, Wykonawca zobowiązuje się przedłożyć</w:t>
      </w:r>
      <w:r w:rsidRPr="004278DC">
        <w:rPr>
          <w:rFonts w:ascii="Times New Roman" w:hAnsi="Times New Roman" w:cs="Times New Roman"/>
          <w:bCs/>
          <w:lang w:eastAsia="x-none"/>
        </w:rPr>
        <w:t xml:space="preserve"> Zamawiającemu dokumenty potwierdzające spełnianie przez </w:t>
      </w:r>
      <w:r w:rsidR="00F556E6" w:rsidRPr="004278DC">
        <w:rPr>
          <w:rFonts w:ascii="Times New Roman" w:hAnsi="Times New Roman" w:cs="Times New Roman"/>
          <w:bCs/>
          <w:lang w:eastAsia="x-none"/>
        </w:rPr>
        <w:t xml:space="preserve">personel, o którym mowa w </w:t>
      </w:r>
      <w:r w:rsidR="00F556E6" w:rsidRPr="004278DC">
        <w:rPr>
          <w:rFonts w:ascii="Times New Roman" w:hAnsi="Times New Roman" w:cs="Times New Roman"/>
          <w:b/>
          <w:bCs/>
          <w:lang w:eastAsia="x-none"/>
        </w:rPr>
        <w:t>§ 3 ust 1 umowy</w:t>
      </w:r>
      <w:r w:rsidR="002C4E75" w:rsidRPr="004278DC">
        <w:rPr>
          <w:rFonts w:ascii="Times New Roman" w:hAnsi="Times New Roman" w:cs="Times New Roman"/>
          <w:bCs/>
          <w:lang w:eastAsia="x-none"/>
        </w:rPr>
        <w:t>,</w:t>
      </w:r>
      <w:r w:rsidR="00F556E6" w:rsidRPr="004278DC">
        <w:rPr>
          <w:rFonts w:ascii="Times New Roman" w:hAnsi="Times New Roman" w:cs="Times New Roman"/>
          <w:bCs/>
          <w:lang w:eastAsia="x-none"/>
        </w:rPr>
        <w:t xml:space="preserve"> </w:t>
      </w:r>
      <w:r w:rsidRPr="004278DC">
        <w:rPr>
          <w:rFonts w:ascii="Times New Roman" w:hAnsi="Times New Roman" w:cs="Times New Roman"/>
          <w:bCs/>
          <w:lang w:eastAsia="x-none"/>
        </w:rPr>
        <w:t xml:space="preserve"> wymagań określonych </w:t>
      </w:r>
      <w:r w:rsidR="00F556E6" w:rsidRPr="004278DC">
        <w:rPr>
          <w:rFonts w:ascii="Times New Roman" w:hAnsi="Times New Roman" w:cs="Times New Roman"/>
        </w:rPr>
        <w:t xml:space="preserve">w ogłoszeniu </w:t>
      </w:r>
      <w:r w:rsidR="00411153" w:rsidRPr="004278DC">
        <w:rPr>
          <w:rFonts w:ascii="Times New Roman" w:hAnsi="Times New Roman" w:cs="Times New Roman"/>
        </w:rPr>
        <w:br/>
      </w:r>
      <w:r w:rsidR="00F556E6" w:rsidRPr="004278DC">
        <w:rPr>
          <w:rFonts w:ascii="Times New Roman" w:hAnsi="Times New Roman" w:cs="Times New Roman"/>
        </w:rPr>
        <w:t>o zamówieniu na usługi społeczne na przedmiot niniejszej umowy</w:t>
      </w:r>
      <w:r w:rsidR="00F556E6" w:rsidRPr="004278DC">
        <w:rPr>
          <w:rFonts w:ascii="Times New Roman" w:hAnsi="Times New Roman" w:cs="Times New Roman"/>
          <w:lang w:eastAsia="x-none"/>
        </w:rPr>
        <w:t>.</w:t>
      </w:r>
    </w:p>
    <w:p w14:paraId="582F0839" w14:textId="5241A835" w:rsidR="00FD746C" w:rsidRPr="004278DC" w:rsidRDefault="00FD746C" w:rsidP="004278DC">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lang w:val="x-none" w:eastAsia="x-none"/>
        </w:rPr>
      </w:pPr>
      <w:r w:rsidRPr="004278DC">
        <w:rPr>
          <w:rFonts w:ascii="Times New Roman" w:hAnsi="Times New Roman" w:cs="Times New Roman"/>
          <w:lang w:val="x-none" w:eastAsia="x-none"/>
        </w:rPr>
        <w:t xml:space="preserve">Nieprzedłożenie przez Wykonawcę </w:t>
      </w:r>
      <w:r w:rsidRPr="004278DC">
        <w:rPr>
          <w:rFonts w:ascii="Times New Roman" w:hAnsi="Times New Roman" w:cs="Times New Roman"/>
          <w:lang w:eastAsia="x-none"/>
        </w:rPr>
        <w:t xml:space="preserve">dokumentów, o których mowa w </w:t>
      </w:r>
      <w:r w:rsidRPr="004278DC">
        <w:rPr>
          <w:rFonts w:ascii="Times New Roman" w:hAnsi="Times New Roman" w:cs="Times New Roman"/>
          <w:b/>
          <w:lang w:eastAsia="x-none"/>
        </w:rPr>
        <w:t>§ 3 ust. 2</w:t>
      </w:r>
      <w:r w:rsidRPr="004278DC">
        <w:rPr>
          <w:rFonts w:ascii="Times New Roman" w:hAnsi="Times New Roman" w:cs="Times New Roman"/>
          <w:lang w:eastAsia="x-none"/>
        </w:rPr>
        <w:t xml:space="preserve"> umowy,</w:t>
      </w:r>
      <w:r w:rsidRPr="004278DC">
        <w:rPr>
          <w:rFonts w:ascii="Times New Roman" w:hAnsi="Times New Roman" w:cs="Times New Roman"/>
          <w:i/>
          <w:lang w:val="x-none" w:eastAsia="x-none"/>
        </w:rPr>
        <w:t xml:space="preserve"> </w:t>
      </w:r>
      <w:r w:rsidRPr="004278DC">
        <w:rPr>
          <w:rFonts w:ascii="Times New Roman" w:hAnsi="Times New Roman" w:cs="Times New Roman"/>
          <w:lang w:val="x-none" w:eastAsia="x-none"/>
        </w:rPr>
        <w:t xml:space="preserve">w terminie wskazanym przez Zamawiającego zgodnie z </w:t>
      </w:r>
      <w:r w:rsidRPr="004278DC">
        <w:rPr>
          <w:rFonts w:ascii="Times New Roman" w:hAnsi="Times New Roman" w:cs="Times New Roman"/>
          <w:b/>
          <w:lang w:val="x-none" w:eastAsia="x-none"/>
        </w:rPr>
        <w:t xml:space="preserve">§ </w:t>
      </w:r>
      <w:r w:rsidRPr="004278DC">
        <w:rPr>
          <w:rFonts w:ascii="Times New Roman" w:hAnsi="Times New Roman" w:cs="Times New Roman"/>
          <w:b/>
          <w:lang w:eastAsia="x-none"/>
        </w:rPr>
        <w:t>3</w:t>
      </w:r>
      <w:r w:rsidRPr="004278DC">
        <w:rPr>
          <w:rFonts w:ascii="Times New Roman" w:hAnsi="Times New Roman" w:cs="Times New Roman"/>
          <w:b/>
          <w:lang w:val="x-none" w:eastAsia="x-none"/>
        </w:rPr>
        <w:t xml:space="preserve"> ust. </w:t>
      </w:r>
      <w:r w:rsidRPr="004278DC">
        <w:rPr>
          <w:rFonts w:ascii="Times New Roman" w:hAnsi="Times New Roman" w:cs="Times New Roman"/>
          <w:b/>
          <w:lang w:eastAsia="x-none"/>
        </w:rPr>
        <w:t>2</w:t>
      </w:r>
      <w:r w:rsidRPr="004278DC">
        <w:rPr>
          <w:rFonts w:ascii="Times New Roman" w:hAnsi="Times New Roman" w:cs="Times New Roman"/>
          <w:lang w:val="x-none" w:eastAsia="x-none"/>
        </w:rPr>
        <w:t xml:space="preserve"> umowy</w:t>
      </w:r>
      <w:r w:rsidRPr="004278DC">
        <w:rPr>
          <w:rFonts w:ascii="Times New Roman" w:hAnsi="Times New Roman" w:cs="Times New Roman"/>
          <w:lang w:eastAsia="x-none"/>
        </w:rPr>
        <w:t>,</w:t>
      </w:r>
      <w:r w:rsidRPr="004278DC">
        <w:rPr>
          <w:rFonts w:ascii="Times New Roman" w:hAnsi="Times New Roman" w:cs="Times New Roman"/>
          <w:lang w:val="x-none" w:eastAsia="x-none"/>
        </w:rPr>
        <w:t xml:space="preserve"> będzie traktowane jako niewypełnienie obowiązku </w:t>
      </w:r>
      <w:r w:rsidRPr="004278DC">
        <w:rPr>
          <w:rFonts w:ascii="Times New Roman" w:hAnsi="Times New Roman" w:cs="Times New Roman"/>
          <w:lang w:eastAsia="x-none"/>
        </w:rPr>
        <w:t>posiadania przez Wykonawcę</w:t>
      </w:r>
      <w:r w:rsidRPr="004278DC">
        <w:rPr>
          <w:rFonts w:ascii="Times New Roman" w:hAnsi="Times New Roman" w:cs="Times New Roman"/>
          <w:lang w:val="x-none" w:eastAsia="x-none"/>
        </w:rPr>
        <w:t xml:space="preserve"> </w:t>
      </w:r>
      <w:r w:rsidR="00F556E6" w:rsidRPr="004278DC">
        <w:rPr>
          <w:rFonts w:ascii="Times New Roman" w:hAnsi="Times New Roman" w:cs="Times New Roman"/>
          <w:i/>
          <w:lang w:eastAsia="x-none"/>
        </w:rPr>
        <w:t>personelu</w:t>
      </w:r>
      <w:r w:rsidRPr="004278DC">
        <w:rPr>
          <w:rFonts w:ascii="Times New Roman" w:hAnsi="Times New Roman" w:cs="Times New Roman"/>
          <w:i/>
          <w:lang w:val="x-none" w:eastAsia="x-none"/>
        </w:rPr>
        <w:t xml:space="preserve"> </w:t>
      </w:r>
      <w:r w:rsidRPr="004278DC">
        <w:rPr>
          <w:rFonts w:ascii="Times New Roman" w:hAnsi="Times New Roman" w:cs="Times New Roman"/>
          <w:lang w:eastAsia="x-none"/>
        </w:rPr>
        <w:t>o odpowiednim wykształceniu, doświadczeniu i kwalifikacjach</w:t>
      </w:r>
      <w:r w:rsidR="00F556E6" w:rsidRPr="004278DC">
        <w:rPr>
          <w:rFonts w:ascii="Times New Roman" w:hAnsi="Times New Roman" w:cs="Times New Roman"/>
          <w:lang w:eastAsia="x-none"/>
        </w:rPr>
        <w:t xml:space="preserve"> (zgodnie z </w:t>
      </w:r>
      <w:r w:rsidR="00411153" w:rsidRPr="004278DC">
        <w:rPr>
          <w:rFonts w:ascii="Times New Roman" w:hAnsi="Times New Roman" w:cs="Times New Roman"/>
          <w:bCs/>
          <w:lang w:eastAsia="x-none"/>
        </w:rPr>
        <w:t xml:space="preserve">wymaganiami określonymi </w:t>
      </w:r>
      <w:r w:rsidR="00F556E6" w:rsidRPr="004278DC">
        <w:rPr>
          <w:rFonts w:ascii="Times New Roman" w:hAnsi="Times New Roman" w:cs="Times New Roman"/>
        </w:rPr>
        <w:t>w ogłoszeniu o zamówieniu na usługi społeczne na przedmiot niniejszej umowy)</w:t>
      </w:r>
      <w:r w:rsidRPr="004278DC">
        <w:rPr>
          <w:rFonts w:ascii="Times New Roman" w:hAnsi="Times New Roman" w:cs="Times New Roman"/>
          <w:lang w:val="x-none" w:eastAsia="x-none"/>
        </w:rPr>
        <w:t xml:space="preserve">, </w:t>
      </w:r>
      <w:r w:rsidRPr="004278DC">
        <w:rPr>
          <w:rFonts w:ascii="Times New Roman" w:hAnsi="Times New Roman" w:cs="Times New Roman"/>
          <w:lang w:eastAsia="x-none"/>
        </w:rPr>
        <w:t>co</w:t>
      </w:r>
      <w:r w:rsidRPr="004278DC">
        <w:rPr>
          <w:rFonts w:ascii="Times New Roman" w:hAnsi="Times New Roman" w:cs="Times New Roman"/>
          <w:lang w:val="x-none" w:eastAsia="x-none"/>
        </w:rPr>
        <w:t xml:space="preserve"> tym samym</w:t>
      </w:r>
      <w:r w:rsidRPr="004278DC">
        <w:rPr>
          <w:rFonts w:ascii="Times New Roman" w:hAnsi="Times New Roman" w:cs="Times New Roman"/>
          <w:lang w:eastAsia="x-none"/>
        </w:rPr>
        <w:t xml:space="preserve"> skutkuje</w:t>
      </w:r>
      <w:r w:rsidRPr="004278DC">
        <w:rPr>
          <w:rFonts w:ascii="Times New Roman" w:hAnsi="Times New Roman" w:cs="Times New Roman"/>
          <w:lang w:val="x-none" w:eastAsia="x-none"/>
        </w:rPr>
        <w:t xml:space="preserve"> możliwością </w:t>
      </w:r>
      <w:r w:rsidR="00E273BB" w:rsidRPr="004278DC">
        <w:rPr>
          <w:rFonts w:ascii="Times New Roman" w:hAnsi="Times New Roman" w:cs="Times New Roman"/>
          <w:lang w:eastAsia="x-none"/>
        </w:rPr>
        <w:t>odstąpienia od</w:t>
      </w:r>
      <w:r w:rsidRPr="004278DC">
        <w:rPr>
          <w:rFonts w:ascii="Times New Roman" w:hAnsi="Times New Roman" w:cs="Times New Roman"/>
          <w:lang w:val="x-none" w:eastAsia="x-none"/>
        </w:rPr>
        <w:t xml:space="preserve"> umowy</w:t>
      </w:r>
      <w:r w:rsidRPr="004278DC">
        <w:rPr>
          <w:rFonts w:ascii="Times New Roman" w:hAnsi="Times New Roman" w:cs="Times New Roman"/>
          <w:lang w:eastAsia="x-none"/>
        </w:rPr>
        <w:t xml:space="preserve"> </w:t>
      </w:r>
      <w:r w:rsidRPr="004278DC">
        <w:rPr>
          <w:rFonts w:ascii="Times New Roman" w:hAnsi="Times New Roman" w:cs="Times New Roman"/>
          <w:lang w:val="x-none" w:eastAsia="x-none"/>
        </w:rPr>
        <w:t>przez Zamawiającego z winy Wykonawcy</w:t>
      </w:r>
      <w:r w:rsidR="00E273BB" w:rsidRPr="004278DC">
        <w:rPr>
          <w:rFonts w:ascii="Times New Roman" w:hAnsi="Times New Roman" w:cs="Times New Roman"/>
          <w:lang w:eastAsia="x-none"/>
        </w:rPr>
        <w:t xml:space="preserve"> i naliczenia kary umownej określonej w </w:t>
      </w:r>
      <w:r w:rsidR="00E273BB" w:rsidRPr="004278DC">
        <w:rPr>
          <w:rFonts w:ascii="Times New Roman" w:hAnsi="Times New Roman" w:cs="Times New Roman"/>
          <w:b/>
          <w:lang w:eastAsia="x-none"/>
        </w:rPr>
        <w:t>§ 4 ust. 3</w:t>
      </w:r>
      <w:r w:rsidR="00E273BB" w:rsidRPr="004278DC">
        <w:rPr>
          <w:rFonts w:ascii="Times New Roman" w:hAnsi="Times New Roman" w:cs="Times New Roman"/>
          <w:lang w:eastAsia="x-none"/>
        </w:rPr>
        <w:t xml:space="preserve"> umowy</w:t>
      </w:r>
      <w:r w:rsidRPr="004278DC">
        <w:rPr>
          <w:rFonts w:ascii="Times New Roman" w:hAnsi="Times New Roman" w:cs="Times New Roman"/>
          <w:lang w:eastAsia="x-none"/>
        </w:rPr>
        <w:t>.</w:t>
      </w:r>
    </w:p>
    <w:p w14:paraId="6479168F" w14:textId="77777777" w:rsidR="00D64458" w:rsidRPr="004278DC" w:rsidRDefault="00D64458" w:rsidP="004278DC">
      <w:pPr>
        <w:pStyle w:val="Akapitzlist"/>
        <w:spacing w:after="0" w:line="240" w:lineRule="auto"/>
        <w:ind w:left="0"/>
        <w:rPr>
          <w:rFonts w:ascii="Times New Roman" w:hAnsi="Times New Roman"/>
          <w:b/>
        </w:rPr>
      </w:pPr>
    </w:p>
    <w:p w14:paraId="4DA9A283" w14:textId="77777777" w:rsidR="00FD746C" w:rsidRPr="004278DC" w:rsidRDefault="00FD746C" w:rsidP="004278DC">
      <w:pPr>
        <w:pStyle w:val="Akapitzlist"/>
        <w:spacing w:after="0" w:line="240" w:lineRule="auto"/>
        <w:ind w:left="0"/>
        <w:jc w:val="center"/>
        <w:rPr>
          <w:rFonts w:ascii="Times New Roman" w:hAnsi="Times New Roman"/>
          <w:b/>
          <w:lang w:val="pl-PL"/>
        </w:rPr>
      </w:pPr>
      <w:r w:rsidRPr="004278DC">
        <w:rPr>
          <w:rFonts w:ascii="Times New Roman" w:hAnsi="Times New Roman"/>
          <w:b/>
        </w:rPr>
        <w:t xml:space="preserve">§ </w:t>
      </w:r>
      <w:r w:rsidRPr="004278DC">
        <w:rPr>
          <w:rFonts w:ascii="Times New Roman" w:hAnsi="Times New Roman"/>
          <w:b/>
          <w:lang w:val="pl-PL"/>
        </w:rPr>
        <w:t>4</w:t>
      </w:r>
    </w:p>
    <w:p w14:paraId="7FCC52BA" w14:textId="718D028A"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odstąpienia od umowy przez Wykonawcę z przyczyn za które odpowiada Zamawiający, Zamawiający zapłaci Wykonawcy karę umowną w wysokości </w:t>
      </w:r>
      <w:r w:rsidRPr="004278DC">
        <w:rPr>
          <w:i/>
          <w:sz w:val="22"/>
          <w:szCs w:val="22"/>
        </w:rPr>
        <w:t>dziesięciu</w:t>
      </w:r>
      <w:r w:rsidRPr="004278DC">
        <w:rPr>
          <w:sz w:val="22"/>
          <w:szCs w:val="22"/>
        </w:rPr>
        <w:t xml:space="preserve"> [ 10 ] </w:t>
      </w:r>
      <w:r w:rsidRPr="004278DC">
        <w:rPr>
          <w:i/>
          <w:sz w:val="22"/>
          <w:szCs w:val="22"/>
        </w:rPr>
        <w:t>procent</w:t>
      </w:r>
      <w:r w:rsidRPr="004278DC">
        <w:rPr>
          <w:sz w:val="22"/>
          <w:szCs w:val="22"/>
        </w:rPr>
        <w:t xml:space="preserve"> [ % ]  wynagrodzenia, określonego w </w:t>
      </w:r>
      <w:r w:rsidRPr="004278DC">
        <w:rPr>
          <w:b/>
          <w:sz w:val="22"/>
          <w:szCs w:val="22"/>
        </w:rPr>
        <w:t>§ 2 ust. 1 umowy</w:t>
      </w:r>
      <w:r w:rsidR="002C4E75" w:rsidRPr="004278DC">
        <w:rPr>
          <w:i/>
          <w:sz w:val="22"/>
          <w:szCs w:val="22"/>
        </w:rPr>
        <w:t>.</w:t>
      </w:r>
    </w:p>
    <w:p w14:paraId="5C8EB349" w14:textId="405219A5"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odstąpienia od umowy przez Wykonawcę z przyczyn, za które odpowiada Wykonawca, Wykonawca zapłaci Zamawiającemu karę umowną w wysokości </w:t>
      </w:r>
      <w:r w:rsidRPr="004278DC">
        <w:rPr>
          <w:i/>
          <w:sz w:val="22"/>
          <w:szCs w:val="22"/>
        </w:rPr>
        <w:t>dziesięciu</w:t>
      </w:r>
      <w:r w:rsidRPr="004278DC">
        <w:rPr>
          <w:sz w:val="22"/>
          <w:szCs w:val="22"/>
        </w:rPr>
        <w:t xml:space="preserve"> [ 10 ] </w:t>
      </w:r>
      <w:r w:rsidRPr="004278DC">
        <w:rPr>
          <w:i/>
          <w:sz w:val="22"/>
          <w:szCs w:val="22"/>
        </w:rPr>
        <w:t>procent</w:t>
      </w:r>
      <w:r w:rsidRPr="004278DC">
        <w:rPr>
          <w:sz w:val="22"/>
          <w:szCs w:val="22"/>
        </w:rPr>
        <w:t xml:space="preserve"> [ % ] wynagrodzenia, określonego w </w:t>
      </w:r>
      <w:r w:rsidRPr="004278DC">
        <w:rPr>
          <w:b/>
          <w:sz w:val="22"/>
          <w:szCs w:val="22"/>
        </w:rPr>
        <w:t>§ 2 ust. 1 umowy</w:t>
      </w:r>
      <w:r w:rsidR="002C4E75" w:rsidRPr="004278DC">
        <w:rPr>
          <w:i/>
          <w:sz w:val="22"/>
          <w:szCs w:val="22"/>
        </w:rPr>
        <w:t>.</w:t>
      </w:r>
    </w:p>
    <w:p w14:paraId="6980F253" w14:textId="3D40F294"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odstąpienia od umowy przez Zamawiającego z przyczyn, za które odpowiada Wykonawca, Wykonawca zapłaci Zamawiającemu karę umowną w wysokości </w:t>
      </w:r>
      <w:r w:rsidRPr="004278DC">
        <w:rPr>
          <w:i/>
          <w:sz w:val="22"/>
          <w:szCs w:val="22"/>
        </w:rPr>
        <w:t>dziesięciu</w:t>
      </w:r>
      <w:r w:rsidRPr="004278DC">
        <w:rPr>
          <w:sz w:val="22"/>
          <w:szCs w:val="22"/>
        </w:rPr>
        <w:t xml:space="preserve"> [ 10 ] </w:t>
      </w:r>
      <w:r w:rsidRPr="004278DC">
        <w:rPr>
          <w:i/>
          <w:sz w:val="22"/>
          <w:szCs w:val="22"/>
        </w:rPr>
        <w:t>procent</w:t>
      </w:r>
      <w:r w:rsidRPr="004278DC">
        <w:rPr>
          <w:sz w:val="22"/>
          <w:szCs w:val="22"/>
        </w:rPr>
        <w:t xml:space="preserve"> [ % ] wynagrodzenia, określonego w </w:t>
      </w:r>
      <w:r w:rsidRPr="004278DC">
        <w:rPr>
          <w:b/>
          <w:sz w:val="22"/>
          <w:szCs w:val="22"/>
        </w:rPr>
        <w:t>§ 2 ust. 1 umowy</w:t>
      </w:r>
      <w:r w:rsidR="002C4E75" w:rsidRPr="004278DC">
        <w:rPr>
          <w:i/>
          <w:sz w:val="22"/>
          <w:szCs w:val="22"/>
        </w:rPr>
        <w:t>.</w:t>
      </w:r>
    </w:p>
    <w:p w14:paraId="12DD4F32" w14:textId="6C60E56D"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odstąpienia od umowy przez Zamawiającego z przyczyn, za które odpowiada Zamawiający, Zamawiający zapłaci Wykonawcy karę umowną w wysokości </w:t>
      </w:r>
      <w:r w:rsidRPr="004278DC">
        <w:rPr>
          <w:i/>
          <w:sz w:val="22"/>
          <w:szCs w:val="22"/>
        </w:rPr>
        <w:t>dziesięciu</w:t>
      </w:r>
      <w:r w:rsidRPr="004278DC">
        <w:rPr>
          <w:sz w:val="22"/>
          <w:szCs w:val="22"/>
        </w:rPr>
        <w:t xml:space="preserve"> [ 10 ] </w:t>
      </w:r>
      <w:r w:rsidRPr="004278DC">
        <w:rPr>
          <w:i/>
          <w:sz w:val="22"/>
          <w:szCs w:val="22"/>
        </w:rPr>
        <w:t>procent</w:t>
      </w:r>
      <w:r w:rsidRPr="004278DC">
        <w:rPr>
          <w:sz w:val="22"/>
          <w:szCs w:val="22"/>
        </w:rPr>
        <w:t xml:space="preserve"> [ % ] wynagrodzenia, określonego w </w:t>
      </w:r>
      <w:r w:rsidR="002C4E75" w:rsidRPr="004278DC">
        <w:rPr>
          <w:b/>
          <w:sz w:val="22"/>
          <w:szCs w:val="22"/>
        </w:rPr>
        <w:t>§ 2 ust. 1 umowy</w:t>
      </w:r>
      <w:r w:rsidR="002C4E75" w:rsidRPr="004278DC">
        <w:rPr>
          <w:sz w:val="22"/>
          <w:szCs w:val="22"/>
        </w:rPr>
        <w:t>.</w:t>
      </w:r>
    </w:p>
    <w:p w14:paraId="4F33DA00" w14:textId="22F64245"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wykonania usługi stanowiącej przedmiot umowy, z opóźnieniem, za które odpowiada Wykonawca, Wykonawca zapłaci Zamawiającemu karę umowną w wysokości </w:t>
      </w:r>
      <w:r w:rsidRPr="004278DC">
        <w:rPr>
          <w:i/>
          <w:sz w:val="22"/>
          <w:szCs w:val="22"/>
        </w:rPr>
        <w:t>dwóch</w:t>
      </w:r>
      <w:r w:rsidRPr="004278DC">
        <w:rPr>
          <w:sz w:val="22"/>
          <w:szCs w:val="22"/>
        </w:rPr>
        <w:t xml:space="preserve"> [ 2 ] </w:t>
      </w:r>
      <w:r w:rsidRPr="004278DC">
        <w:rPr>
          <w:i/>
          <w:sz w:val="22"/>
          <w:szCs w:val="22"/>
        </w:rPr>
        <w:t>procent</w:t>
      </w:r>
      <w:r w:rsidRPr="004278DC">
        <w:rPr>
          <w:sz w:val="22"/>
          <w:szCs w:val="22"/>
        </w:rPr>
        <w:t xml:space="preserve"> [ % ] wynagrodzenia, określonego w </w:t>
      </w:r>
      <w:r w:rsidR="002C4E75" w:rsidRPr="004278DC">
        <w:rPr>
          <w:b/>
          <w:sz w:val="22"/>
          <w:szCs w:val="22"/>
        </w:rPr>
        <w:t>§ 2 ust. 1 umowy</w:t>
      </w:r>
      <w:r w:rsidRPr="004278DC">
        <w:rPr>
          <w:sz w:val="22"/>
          <w:szCs w:val="22"/>
        </w:rPr>
        <w:t>, za każdy dzień opóźnienia</w:t>
      </w:r>
      <w:r w:rsidR="00120701">
        <w:rPr>
          <w:sz w:val="22"/>
          <w:szCs w:val="22"/>
        </w:rPr>
        <w:t xml:space="preserve"> – odpowiednio do terminów określonych w </w:t>
      </w:r>
      <w:r w:rsidR="00120701" w:rsidRPr="00120701">
        <w:rPr>
          <w:b/>
          <w:sz w:val="22"/>
          <w:szCs w:val="22"/>
        </w:rPr>
        <w:t xml:space="preserve">§1 pkt. 6 </w:t>
      </w:r>
      <w:proofErr w:type="spellStart"/>
      <w:r w:rsidR="00120701" w:rsidRPr="00120701">
        <w:rPr>
          <w:b/>
          <w:sz w:val="22"/>
          <w:szCs w:val="22"/>
        </w:rPr>
        <w:t>ppkt</w:t>
      </w:r>
      <w:proofErr w:type="spellEnd"/>
      <w:r w:rsidR="00120701" w:rsidRPr="00120701">
        <w:rPr>
          <w:b/>
          <w:sz w:val="22"/>
          <w:szCs w:val="22"/>
        </w:rPr>
        <w:t>. 6.1-6.2 umowy</w:t>
      </w:r>
      <w:r w:rsidRPr="004278DC">
        <w:rPr>
          <w:sz w:val="22"/>
          <w:szCs w:val="22"/>
        </w:rPr>
        <w:t>.</w:t>
      </w:r>
    </w:p>
    <w:p w14:paraId="133F0B9E" w14:textId="62740A5C"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każdym przypadku stwierdzenia, że Wykonawca nienależycie wykonuje swoje obowiązki określone w opisie przedmiotu umowy stanowiącym załącznik do  umowy, Zamawiający może obciążyć Wykonawcę karą umowną w wysokości do </w:t>
      </w:r>
      <w:r w:rsidRPr="004278DC">
        <w:rPr>
          <w:i/>
          <w:sz w:val="22"/>
          <w:szCs w:val="22"/>
        </w:rPr>
        <w:t xml:space="preserve">pięciu </w:t>
      </w:r>
      <w:r w:rsidRPr="004278DC">
        <w:rPr>
          <w:sz w:val="22"/>
          <w:szCs w:val="22"/>
        </w:rPr>
        <w:t xml:space="preserve">[ 5 ] </w:t>
      </w:r>
      <w:r w:rsidRPr="004278DC">
        <w:rPr>
          <w:i/>
          <w:sz w:val="22"/>
          <w:szCs w:val="22"/>
        </w:rPr>
        <w:t>procent</w:t>
      </w:r>
      <w:r w:rsidRPr="004278DC">
        <w:rPr>
          <w:sz w:val="22"/>
          <w:szCs w:val="22"/>
        </w:rPr>
        <w:t xml:space="preserve"> [ % ] wynagrodzenia Wykonawcy, określonego w </w:t>
      </w:r>
      <w:r w:rsidRPr="004278DC">
        <w:rPr>
          <w:b/>
          <w:sz w:val="22"/>
          <w:szCs w:val="22"/>
        </w:rPr>
        <w:t>§ 2 ust. 1 umowy</w:t>
      </w:r>
      <w:r w:rsidR="002C4E75" w:rsidRPr="004278DC">
        <w:rPr>
          <w:i/>
          <w:sz w:val="22"/>
          <w:szCs w:val="22"/>
        </w:rPr>
        <w:t>.</w:t>
      </w:r>
    </w:p>
    <w:p w14:paraId="74AD692A" w14:textId="6C814A9C"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lastRenderedPageBreak/>
        <w:t xml:space="preserve">W przypadku </w:t>
      </w:r>
      <w:r w:rsidR="001D4A85" w:rsidRPr="004278DC">
        <w:rPr>
          <w:sz w:val="22"/>
          <w:szCs w:val="22"/>
        </w:rPr>
        <w:t>opóźnienia w przedłożeniu</w:t>
      </w:r>
      <w:r w:rsidRPr="004278DC">
        <w:rPr>
          <w:sz w:val="22"/>
          <w:szCs w:val="22"/>
        </w:rPr>
        <w:t xml:space="preserve"> Zamawiającemu dokumentów, o których mowa w </w:t>
      </w:r>
      <w:r w:rsidRPr="004278DC">
        <w:rPr>
          <w:b/>
          <w:sz w:val="22"/>
          <w:szCs w:val="22"/>
        </w:rPr>
        <w:t>§ 3 ust. 2</w:t>
      </w:r>
      <w:r w:rsidRPr="004278DC">
        <w:rPr>
          <w:sz w:val="22"/>
          <w:szCs w:val="22"/>
        </w:rPr>
        <w:t xml:space="preserve"> umowy Wykonawca zapłaci Zamawiającemu karę umowną w</w:t>
      </w:r>
      <w:r w:rsidR="00411153" w:rsidRPr="004278DC">
        <w:rPr>
          <w:sz w:val="22"/>
          <w:szCs w:val="22"/>
        </w:rPr>
        <w:t xml:space="preserve"> wysokości </w:t>
      </w:r>
      <w:r w:rsidR="001D4A85" w:rsidRPr="004278DC">
        <w:rPr>
          <w:sz w:val="22"/>
          <w:szCs w:val="22"/>
        </w:rPr>
        <w:t xml:space="preserve">stu </w:t>
      </w:r>
      <w:r w:rsidR="00411153" w:rsidRPr="004278DC">
        <w:rPr>
          <w:sz w:val="22"/>
          <w:szCs w:val="22"/>
        </w:rPr>
        <w:t xml:space="preserve">[ 100 ] złotych </w:t>
      </w:r>
      <w:r w:rsidRPr="004278DC">
        <w:rPr>
          <w:sz w:val="22"/>
          <w:szCs w:val="22"/>
        </w:rPr>
        <w:t>za każdy dzień opóźnienia.</w:t>
      </w:r>
    </w:p>
    <w:p w14:paraId="43F87E57" w14:textId="5EC17CD6" w:rsidR="00FD746C" w:rsidRPr="004278DC" w:rsidRDefault="00FD746C" w:rsidP="004278DC">
      <w:pPr>
        <w:pStyle w:val="Tekstpodstawowy"/>
        <w:numPr>
          <w:ilvl w:val="0"/>
          <w:numId w:val="15"/>
        </w:numPr>
        <w:tabs>
          <w:tab w:val="clear" w:pos="360"/>
        </w:tabs>
        <w:ind w:left="426" w:hanging="426"/>
        <w:jc w:val="both"/>
        <w:rPr>
          <w:sz w:val="22"/>
          <w:szCs w:val="22"/>
        </w:rPr>
      </w:pPr>
      <w:r w:rsidRPr="004278DC">
        <w:rPr>
          <w:sz w:val="22"/>
          <w:szCs w:val="22"/>
        </w:rPr>
        <w:t xml:space="preserve">W przypadku skorzystania przez Zamawiającego z uprawnienia, o którym mowa w </w:t>
      </w:r>
      <w:r w:rsidRPr="004278DC">
        <w:rPr>
          <w:b/>
          <w:sz w:val="22"/>
          <w:szCs w:val="22"/>
        </w:rPr>
        <w:t xml:space="preserve">§ 2 ust. </w:t>
      </w:r>
      <w:r w:rsidR="001D4A85" w:rsidRPr="004278DC">
        <w:rPr>
          <w:b/>
          <w:sz w:val="22"/>
          <w:szCs w:val="22"/>
        </w:rPr>
        <w:t xml:space="preserve">6 </w:t>
      </w:r>
      <w:r w:rsidRPr="004278DC">
        <w:rPr>
          <w:b/>
          <w:sz w:val="22"/>
          <w:szCs w:val="22"/>
        </w:rPr>
        <w:t>umowy</w:t>
      </w:r>
      <w:r w:rsidRPr="004278DC">
        <w:rPr>
          <w:sz w:val="22"/>
          <w:szCs w:val="22"/>
        </w:rPr>
        <w:t xml:space="preserve"> Wykonawca niniejszym zrzeka się roszczeń o odszkodowanie w zakresie utraconych korzyści.</w:t>
      </w:r>
    </w:p>
    <w:p w14:paraId="6BA810EF" w14:textId="50AB1766" w:rsidR="00DB594D" w:rsidRPr="004278DC" w:rsidRDefault="002749D8" w:rsidP="004278DC">
      <w:pPr>
        <w:pStyle w:val="Tekstpodstawowy"/>
        <w:numPr>
          <w:ilvl w:val="0"/>
          <w:numId w:val="15"/>
        </w:numPr>
        <w:tabs>
          <w:tab w:val="clear" w:pos="360"/>
        </w:tabs>
        <w:ind w:left="426" w:hanging="426"/>
        <w:jc w:val="both"/>
        <w:rPr>
          <w:sz w:val="22"/>
          <w:szCs w:val="22"/>
        </w:rPr>
      </w:pPr>
      <w:r w:rsidRPr="000975EE">
        <w:rPr>
          <w:sz w:val="22"/>
          <w:szCs w:val="22"/>
        </w:rPr>
        <w:t>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na co Wykonawca wyraża zgodę</w:t>
      </w:r>
      <w:r w:rsidR="00FD746C" w:rsidRPr="004278DC">
        <w:rPr>
          <w:sz w:val="22"/>
          <w:szCs w:val="22"/>
        </w:rPr>
        <w:t>.</w:t>
      </w:r>
    </w:p>
    <w:p w14:paraId="164DC662" w14:textId="77777777" w:rsidR="001F18F5" w:rsidRPr="004278DC" w:rsidRDefault="001F18F5" w:rsidP="004278DC">
      <w:pPr>
        <w:pStyle w:val="Akapitzlist"/>
        <w:spacing w:after="0" w:line="240" w:lineRule="auto"/>
        <w:ind w:left="0"/>
        <w:jc w:val="center"/>
        <w:rPr>
          <w:rFonts w:ascii="Times New Roman" w:hAnsi="Times New Roman"/>
          <w:b/>
        </w:rPr>
      </w:pPr>
    </w:p>
    <w:p w14:paraId="494C1110" w14:textId="77777777" w:rsidR="00FD746C" w:rsidRPr="004278DC" w:rsidRDefault="00FD746C" w:rsidP="004278DC">
      <w:pPr>
        <w:pStyle w:val="Akapitzlist"/>
        <w:spacing w:after="0" w:line="240" w:lineRule="auto"/>
        <w:ind w:left="0"/>
        <w:jc w:val="center"/>
        <w:rPr>
          <w:rFonts w:ascii="Times New Roman" w:hAnsi="Times New Roman"/>
          <w:b/>
          <w:lang w:val="pl-PL"/>
        </w:rPr>
      </w:pPr>
      <w:r w:rsidRPr="004278DC">
        <w:rPr>
          <w:rFonts w:ascii="Times New Roman" w:hAnsi="Times New Roman"/>
          <w:b/>
        </w:rPr>
        <w:t>§</w:t>
      </w:r>
      <w:r w:rsidRPr="004278DC">
        <w:rPr>
          <w:rFonts w:ascii="Times New Roman" w:hAnsi="Times New Roman"/>
          <w:b/>
          <w:lang w:val="pl-PL"/>
        </w:rPr>
        <w:t xml:space="preserve"> 5</w:t>
      </w:r>
    </w:p>
    <w:p w14:paraId="06375F2B" w14:textId="179803BE" w:rsidR="00FD746C" w:rsidRPr="004278DC" w:rsidRDefault="00FD746C" w:rsidP="004278DC">
      <w:pPr>
        <w:pStyle w:val="Tekstpodstawowy"/>
        <w:numPr>
          <w:ilvl w:val="3"/>
          <w:numId w:val="2"/>
        </w:numPr>
        <w:ind w:left="426" w:hanging="426"/>
        <w:jc w:val="both"/>
        <w:rPr>
          <w:sz w:val="22"/>
          <w:szCs w:val="22"/>
        </w:rPr>
      </w:pPr>
      <w:r w:rsidRPr="004278DC">
        <w:rPr>
          <w:rFonts w:eastAsia="Calibri"/>
          <w:sz w:val="22"/>
          <w:szCs w:val="22"/>
          <w:lang w:eastAsia="en-US"/>
        </w:rPr>
        <w:t>Zamawiającemu przysługuje prawo rozwiązania umo</w:t>
      </w:r>
      <w:r w:rsidR="00535858" w:rsidRPr="004278DC">
        <w:rPr>
          <w:rFonts w:eastAsia="Calibri"/>
          <w:sz w:val="22"/>
          <w:szCs w:val="22"/>
          <w:lang w:eastAsia="en-US"/>
        </w:rPr>
        <w:t xml:space="preserve">wy ze skutkiem natychmiastowym </w:t>
      </w:r>
      <w:r w:rsidRPr="004278DC">
        <w:rPr>
          <w:rFonts w:eastAsia="Calibri"/>
          <w:sz w:val="22"/>
          <w:szCs w:val="22"/>
          <w:lang w:eastAsia="en-US"/>
        </w:rPr>
        <w:t xml:space="preserve">w przypadku rażącego naruszenia przez Wykonawcę warunków umowy. O stwierdzonym naruszeniu Zamawiający zobowiązany jest zawiadomić Wykonawcę na piśmie. </w:t>
      </w:r>
    </w:p>
    <w:p w14:paraId="154AAB9F" w14:textId="77777777" w:rsidR="00FD746C" w:rsidRPr="004278DC" w:rsidRDefault="00FD746C" w:rsidP="004278DC">
      <w:pPr>
        <w:pStyle w:val="Tekstpodstawowy"/>
        <w:numPr>
          <w:ilvl w:val="3"/>
          <w:numId w:val="2"/>
        </w:numPr>
        <w:ind w:left="426" w:hanging="426"/>
        <w:jc w:val="both"/>
        <w:rPr>
          <w:sz w:val="22"/>
          <w:szCs w:val="22"/>
        </w:rPr>
      </w:pPr>
      <w:r w:rsidRPr="004278DC">
        <w:rPr>
          <w:rFonts w:eastAsia="Calibri"/>
          <w:sz w:val="22"/>
          <w:szCs w:val="22"/>
          <w:lang w:eastAsia="en-US"/>
        </w:rPr>
        <w:t xml:space="preserve">Za rażące naruszenie warunków umowy uważa się w szczególności: </w:t>
      </w:r>
    </w:p>
    <w:p w14:paraId="6CA6B2AC"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Niedotrzymanie terminów realizacji przedmiotu umowy.</w:t>
      </w:r>
    </w:p>
    <w:p w14:paraId="52216E5D" w14:textId="32360DF0"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 xml:space="preserve">Zatrudnienie przy realizacji umowy kadry nieposiadającej wymaganego wykształcenia, kwalifikacji, doświadczenia i uprawnień. </w:t>
      </w:r>
    </w:p>
    <w:p w14:paraId="6793C59E"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Używanie przy realizacji przedmiotu umowy potencjału technicznego niezgodnego ze złożoną ofertą.</w:t>
      </w:r>
    </w:p>
    <w:p w14:paraId="2B112474"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Niezrealizowanie przedmiotu umowy lub nienależyte, czyli niezgodne z umową, jego wykonywanie.</w:t>
      </w:r>
    </w:p>
    <w:p w14:paraId="4BB038C0"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 xml:space="preserve">Pobieranie opłat od uczestników </w:t>
      </w:r>
      <w:r w:rsidRPr="004278DC">
        <w:rPr>
          <w:rFonts w:ascii="Times New Roman" w:hAnsi="Times New Roman"/>
          <w:lang w:val="pl-PL"/>
        </w:rPr>
        <w:t>przedmiotu umowy</w:t>
      </w:r>
      <w:r w:rsidRPr="004278DC">
        <w:rPr>
          <w:rFonts w:ascii="Times New Roman" w:hAnsi="Times New Roman"/>
        </w:rPr>
        <w:t>.</w:t>
      </w:r>
    </w:p>
    <w:p w14:paraId="427E09F2"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W razie stwierdzenia istotnych uchybień dotyczących trybu, zakresu i jakości</w:t>
      </w:r>
      <w:r w:rsidRPr="004278DC">
        <w:rPr>
          <w:rFonts w:ascii="Times New Roman" w:hAnsi="Times New Roman"/>
          <w:lang w:val="pl-PL"/>
        </w:rPr>
        <w:t xml:space="preserve"> </w:t>
      </w:r>
      <w:r w:rsidRPr="004278DC">
        <w:rPr>
          <w:rFonts w:ascii="Times New Roman" w:hAnsi="Times New Roman"/>
        </w:rPr>
        <w:t>przeprowadzonego szkolenia</w:t>
      </w:r>
      <w:r w:rsidRPr="004278DC">
        <w:rPr>
          <w:rFonts w:ascii="Times New Roman" w:hAnsi="Times New Roman"/>
          <w:lang w:val="pl-PL"/>
        </w:rPr>
        <w:t>.</w:t>
      </w:r>
    </w:p>
    <w:p w14:paraId="78506DD7" w14:textId="77777777" w:rsidR="00FD746C" w:rsidRPr="004278DC" w:rsidRDefault="00FD746C" w:rsidP="004278DC">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4278DC">
        <w:rPr>
          <w:rFonts w:ascii="Times New Roman" w:hAnsi="Times New Roman"/>
        </w:rPr>
        <w:t>W przypadku odmowy przeszkolenia uczestnika projektu.</w:t>
      </w:r>
    </w:p>
    <w:p w14:paraId="4092C4A5" w14:textId="77777777" w:rsidR="00FD746C" w:rsidRPr="004278DC" w:rsidRDefault="00FD746C" w:rsidP="004278DC">
      <w:pPr>
        <w:pStyle w:val="Tekstpodstawowy"/>
        <w:numPr>
          <w:ilvl w:val="0"/>
          <w:numId w:val="23"/>
        </w:numPr>
        <w:ind w:left="426" w:hanging="426"/>
        <w:jc w:val="both"/>
        <w:rPr>
          <w:sz w:val="22"/>
          <w:szCs w:val="22"/>
        </w:rPr>
      </w:pPr>
      <w:r w:rsidRPr="004278DC">
        <w:rPr>
          <w:sz w:val="22"/>
          <w:szCs w:val="22"/>
        </w:rPr>
        <w:t>Jeżeli niewykonanie umowy będzie spowodowane przyczynami niezależnymi od Wykonawcy, Zamawiający wyznaczy w porozumieniu z Wykonawcą dodatkowy termin wykonania przedmiotu umowy.</w:t>
      </w:r>
    </w:p>
    <w:p w14:paraId="7BC674F7" w14:textId="09E32560" w:rsidR="002E4E56" w:rsidRPr="004278DC" w:rsidRDefault="002E4E56" w:rsidP="004278DC">
      <w:pPr>
        <w:pStyle w:val="Akapitzlist"/>
        <w:spacing w:after="0" w:line="240" w:lineRule="auto"/>
        <w:ind w:left="0"/>
        <w:rPr>
          <w:rFonts w:ascii="Times New Roman" w:hAnsi="Times New Roman"/>
          <w:b/>
        </w:rPr>
      </w:pPr>
    </w:p>
    <w:p w14:paraId="66A1DE6D" w14:textId="77777777" w:rsidR="00FD746C" w:rsidRPr="004278DC" w:rsidRDefault="00FD746C" w:rsidP="004278DC">
      <w:pPr>
        <w:keepNext/>
        <w:spacing w:after="0" w:line="240" w:lineRule="auto"/>
        <w:ind w:left="357" w:hanging="357"/>
        <w:jc w:val="center"/>
        <w:rPr>
          <w:rFonts w:ascii="Times New Roman" w:hAnsi="Times New Roman" w:cs="Times New Roman"/>
          <w:b/>
        </w:rPr>
      </w:pPr>
      <w:r w:rsidRPr="004278DC">
        <w:rPr>
          <w:rFonts w:ascii="Times New Roman" w:hAnsi="Times New Roman" w:cs="Times New Roman"/>
          <w:b/>
        </w:rPr>
        <w:t>§ 6</w:t>
      </w:r>
    </w:p>
    <w:p w14:paraId="6ADEF4E7" w14:textId="141C5C3F" w:rsidR="00FD746C" w:rsidRPr="004278DC" w:rsidRDefault="00FD746C"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 xml:space="preserve">Zamawiającemu przysługuje prawo do rozwiązania umowy z zachowaniem jedno- [ 1 ] miesięcznego terminu wypowiedzenia, następującego po miesiącu w którym doręczono Wykonawcy wypowiedzenie. Oświadczenie </w:t>
      </w:r>
      <w:r w:rsidR="001F18F5" w:rsidRPr="004278DC">
        <w:rPr>
          <w:rFonts w:ascii="Times New Roman" w:hAnsi="Times New Roman" w:cs="Times New Roman"/>
        </w:rPr>
        <w:br/>
      </w:r>
      <w:r w:rsidRPr="004278DC">
        <w:rPr>
          <w:rFonts w:ascii="Times New Roman" w:hAnsi="Times New Roman" w:cs="Times New Roman"/>
        </w:rPr>
        <w:t>o wypowiedzeniu umowy wymaga, pod rygorem nieważności, zachowania formy pisemnej.</w:t>
      </w:r>
    </w:p>
    <w:p w14:paraId="0666450C" w14:textId="77777777" w:rsidR="00FD746C" w:rsidRPr="004278DC" w:rsidRDefault="00FD746C"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Brak uczestników projektu, strony zgodnie uznają za ważny powód wypowiedzenia umowy.</w:t>
      </w:r>
    </w:p>
    <w:p w14:paraId="1C738C0B" w14:textId="1F0B88AF" w:rsidR="00FD746C" w:rsidRPr="004278DC" w:rsidRDefault="00FD746C"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 xml:space="preserve">W wypadku wypowiedzenia umowy świadczenia w zakresie już spełnionym nie podlegają zwrotowi, </w:t>
      </w:r>
      <w:r w:rsidR="001F18F5" w:rsidRPr="004278DC">
        <w:rPr>
          <w:rFonts w:ascii="Times New Roman" w:hAnsi="Times New Roman" w:cs="Times New Roman"/>
        </w:rPr>
        <w:br/>
      </w:r>
      <w:r w:rsidRPr="004278DC">
        <w:rPr>
          <w:rFonts w:ascii="Times New Roman" w:hAnsi="Times New Roman" w:cs="Times New Roman"/>
        </w:rPr>
        <w:t>a świadczenia jeszcze nie spełnione nie podlegają spełnieniu.</w:t>
      </w:r>
    </w:p>
    <w:p w14:paraId="19BA0C77" w14:textId="77777777" w:rsidR="00E273BB" w:rsidRPr="004278DC" w:rsidRDefault="00FD746C"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Zamawiający ma prawo do odstąpienia od umowy w przypadku niewykonania lub nienależytego wykonania przez Wykonawcę obowiązków wynikających z umowy. Odstąpienie od umowy zostanie poprzedzone pisemnym wezwaniem Wykonawcy do wykonania obowiązku, który zdaniem Zamawiającego nie jest wykonywany lub jest wykonywany nienależycie.</w:t>
      </w:r>
    </w:p>
    <w:p w14:paraId="2A8EC9E5" w14:textId="6AFEADAA" w:rsidR="00FD746C" w:rsidRPr="004278DC" w:rsidRDefault="00E273BB"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 xml:space="preserve">Oświadczenie o odstąpieniu od umowy powinno być sporządzone w formie pisemnej pod rygorem nieważności w terminie </w:t>
      </w:r>
      <w:r w:rsidRPr="004278DC">
        <w:rPr>
          <w:rFonts w:ascii="Times New Roman" w:hAnsi="Times New Roman" w:cs="Times New Roman"/>
          <w:i/>
        </w:rPr>
        <w:t>trzydziestu</w:t>
      </w:r>
      <w:r w:rsidRPr="004278DC">
        <w:rPr>
          <w:rFonts w:ascii="Times New Roman" w:hAnsi="Times New Roman" w:cs="Times New Roman"/>
        </w:rPr>
        <w:t xml:space="preserve"> [ 30 ] dni od momentu powzięcia przez Zamawiającego informacji o możliwości odstąpienia od umowy.</w:t>
      </w:r>
    </w:p>
    <w:p w14:paraId="477DCFCB" w14:textId="1A269139" w:rsidR="00FD746C" w:rsidRPr="004278DC" w:rsidRDefault="00FD746C" w:rsidP="004278DC">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4278DC">
        <w:rPr>
          <w:rFonts w:ascii="Times New Roman" w:hAnsi="Times New Roman" w:cs="Times New Roman"/>
        </w:rPr>
        <w:t xml:space="preserve">Odstąpienie od umowy pozostaje bez wpływu na obowiązek zapłaty należnych Zamawiającemu kar umownych, jak również obowiązki wskazane w </w:t>
      </w:r>
      <w:r w:rsidRPr="004278DC">
        <w:rPr>
          <w:rFonts w:ascii="Times New Roman" w:hAnsi="Times New Roman" w:cs="Times New Roman"/>
          <w:b/>
        </w:rPr>
        <w:t>§ 1 ust.</w:t>
      </w:r>
      <w:r w:rsidR="00BC48E6" w:rsidRPr="004278DC">
        <w:rPr>
          <w:rFonts w:ascii="Times New Roman" w:hAnsi="Times New Roman" w:cs="Times New Roman"/>
          <w:b/>
        </w:rPr>
        <w:t xml:space="preserve"> 4 i ust.</w:t>
      </w:r>
      <w:r w:rsidRPr="004278DC">
        <w:rPr>
          <w:rFonts w:ascii="Times New Roman" w:hAnsi="Times New Roman" w:cs="Times New Roman"/>
          <w:b/>
        </w:rPr>
        <w:t xml:space="preserve"> 5 umowy</w:t>
      </w:r>
      <w:r w:rsidRPr="004278DC">
        <w:rPr>
          <w:rFonts w:ascii="Times New Roman" w:hAnsi="Times New Roman" w:cs="Times New Roman"/>
        </w:rPr>
        <w:t>.</w:t>
      </w:r>
    </w:p>
    <w:p w14:paraId="6A1D89F9" w14:textId="63496778" w:rsidR="00FD746C" w:rsidRDefault="00FD746C" w:rsidP="004278DC">
      <w:pPr>
        <w:pStyle w:val="Akapitzlist"/>
        <w:spacing w:after="0" w:line="240" w:lineRule="auto"/>
        <w:ind w:left="0"/>
        <w:rPr>
          <w:rFonts w:ascii="Times New Roman" w:hAnsi="Times New Roman"/>
          <w:b/>
        </w:rPr>
      </w:pPr>
    </w:p>
    <w:p w14:paraId="6312024B" w14:textId="2AAACDDE" w:rsidR="00F72220" w:rsidRPr="00F72220" w:rsidRDefault="00F72220" w:rsidP="00F72220">
      <w:pPr>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 7</w:t>
      </w:r>
    </w:p>
    <w:p w14:paraId="44EEDB46"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państwowej, akty organów unijnych, jak również działania producentów urządzeń i ich części zamiennych, które uniemożliwiają należyte wykonanie umowy.</w:t>
      </w:r>
    </w:p>
    <w:p w14:paraId="1A5EF914"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 xml:space="preserve">Strona zgłasza zaistnienie okoliczności, o których mowa w ust. 1 powyżej w terminie 14 dni od dnia powzięcia informacji o ich wystąpieniu i zakresie oddziaływania na realizację umowy, </w:t>
      </w:r>
      <w:r w:rsidRPr="00F72220">
        <w:rPr>
          <w:rFonts w:ascii="Times New Roman" w:eastAsia="Times New Roman" w:hAnsi="Times New Roman" w:cs="Times New Roman"/>
          <w:iCs/>
          <w:lang w:eastAsia="pl-PL"/>
        </w:rPr>
        <w:t>pod rygorem utraty uprawnienia do powoływania się na te okoliczności.</w:t>
      </w:r>
    </w:p>
    <w:p w14:paraId="48863647"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 xml:space="preserve">W terminie 14 dni od dnia otrzymania informacji dotyczącej okoliczności, o których mowa w ust. 1 powyżej, Strona otrzymująca przekazuje drugiej Stronie swoje stanowisko wraz z uzasadnieniem. </w:t>
      </w:r>
    </w:p>
    <w:p w14:paraId="5FDD1C9B"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Zmiana umowy może nastąpić poprzez:</w:t>
      </w:r>
    </w:p>
    <w:p w14:paraId="409F45D8" w14:textId="77777777" w:rsidR="00F72220" w:rsidRPr="00F72220" w:rsidRDefault="00F72220" w:rsidP="00F351FE">
      <w:pPr>
        <w:numPr>
          <w:ilvl w:val="0"/>
          <w:numId w:val="44"/>
        </w:numPr>
        <w:spacing w:after="0" w:line="240" w:lineRule="auto"/>
        <w:ind w:left="851" w:right="-2" w:hanging="425"/>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zmianę terminu wykonywania umowy lub jej części, lub czasowe zawieszenie wykonywania umowy lub jej części, lub/i</w:t>
      </w:r>
    </w:p>
    <w:p w14:paraId="394739A6" w14:textId="77777777" w:rsidR="00F72220" w:rsidRPr="00F72220" w:rsidRDefault="00F72220" w:rsidP="00F351FE">
      <w:pPr>
        <w:numPr>
          <w:ilvl w:val="0"/>
          <w:numId w:val="44"/>
        </w:numPr>
        <w:spacing w:after="0" w:line="240" w:lineRule="auto"/>
        <w:ind w:left="851" w:right="-2" w:hanging="425"/>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zmianę sposobu wykonywania umowy, lub/i</w:t>
      </w:r>
    </w:p>
    <w:p w14:paraId="7C7B6866" w14:textId="77777777" w:rsidR="00F72220" w:rsidRPr="00F72220" w:rsidRDefault="00F72220" w:rsidP="00F351FE">
      <w:pPr>
        <w:numPr>
          <w:ilvl w:val="0"/>
          <w:numId w:val="44"/>
        </w:numPr>
        <w:spacing w:after="0" w:line="240" w:lineRule="auto"/>
        <w:ind w:left="851" w:right="-2" w:hanging="425"/>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zmianę zakresu świadczenia wykonawcy i odpowiadającej jej zmianę wynagrodzenia wykonawcy</w:t>
      </w:r>
    </w:p>
    <w:p w14:paraId="2560FBC1" w14:textId="77777777" w:rsidR="00F72220" w:rsidRPr="00F72220" w:rsidRDefault="00F72220" w:rsidP="00F351FE">
      <w:pPr>
        <w:spacing w:after="0" w:line="240" w:lineRule="auto"/>
        <w:ind w:left="426" w:right="-2"/>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lastRenderedPageBreak/>
        <w:t xml:space="preserve">- o ile wzrost wynagrodzenia spowodowany każdą kolejną zmianą nie przekroczy 50% wartości pierwotnej umowy. </w:t>
      </w:r>
    </w:p>
    <w:p w14:paraId="14A6E7C5"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W oparciu o zapisy niniejszego paragrafu Strony mogą wprowadzać zmiany w umowie wielokrotnie.</w:t>
      </w:r>
    </w:p>
    <w:p w14:paraId="62161D12"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056637B3"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Wszystkie powyższe postanowienia stanowią katalog zmian, na które Zamawiający może wyrazić zgodę, mają charakter fakultatywny, tym samym nie stanowią zobowiązania do wyrażenia takiej zgody i stosownej zmiany postanowień umowy.</w:t>
      </w:r>
    </w:p>
    <w:p w14:paraId="3D7380AE" w14:textId="77777777" w:rsidR="00F72220" w:rsidRPr="00F72220" w:rsidRDefault="00F72220" w:rsidP="00F351FE">
      <w:pPr>
        <w:numPr>
          <w:ilvl w:val="0"/>
          <w:numId w:val="43"/>
        </w:numPr>
        <w:spacing w:after="0" w:line="240" w:lineRule="auto"/>
        <w:ind w:left="426" w:right="-2" w:hanging="426"/>
        <w:jc w:val="both"/>
        <w:rPr>
          <w:rFonts w:ascii="Times New Roman" w:eastAsia="Times New Roman" w:hAnsi="Times New Roman" w:cs="Times New Roman"/>
          <w:lang w:eastAsia="pl-PL"/>
        </w:rPr>
      </w:pPr>
      <w:r w:rsidRPr="00F72220">
        <w:rPr>
          <w:rFonts w:ascii="Times New Roman" w:eastAsia="Times New Roman" w:hAnsi="Times New Roman" w:cs="Times New Roman"/>
          <w:lang w:eastAsia="pl-PL"/>
        </w:rPr>
        <w:t>Strony, w uprzednim uzgodnieniu, dokonają zmian, o których mowa w niniejszym paragrafie, w formie pisemnego aneksu, pod rygorem nieważności.</w:t>
      </w:r>
    </w:p>
    <w:p w14:paraId="7D32A2C7" w14:textId="3689D49A" w:rsidR="00F72220" w:rsidRPr="004278DC" w:rsidRDefault="00F72220" w:rsidP="004278DC">
      <w:pPr>
        <w:pStyle w:val="Akapitzlist"/>
        <w:spacing w:after="0" w:line="240" w:lineRule="auto"/>
        <w:ind w:left="0"/>
        <w:rPr>
          <w:rFonts w:ascii="Times New Roman" w:hAnsi="Times New Roman"/>
          <w:b/>
        </w:rPr>
      </w:pPr>
    </w:p>
    <w:p w14:paraId="425A54B1" w14:textId="213492C0" w:rsidR="00FD746C" w:rsidRPr="004278DC" w:rsidRDefault="00FD746C" w:rsidP="004278DC">
      <w:pPr>
        <w:pStyle w:val="Akapitzlist"/>
        <w:spacing w:after="0" w:line="240" w:lineRule="auto"/>
        <w:ind w:left="0"/>
        <w:jc w:val="center"/>
        <w:rPr>
          <w:rFonts w:ascii="Times New Roman" w:hAnsi="Times New Roman"/>
          <w:b/>
          <w:lang w:val="pl-PL"/>
        </w:rPr>
      </w:pPr>
      <w:r w:rsidRPr="004278DC">
        <w:rPr>
          <w:rFonts w:ascii="Times New Roman" w:hAnsi="Times New Roman"/>
          <w:b/>
        </w:rPr>
        <w:t xml:space="preserve">§ </w:t>
      </w:r>
      <w:r w:rsidR="00F72220">
        <w:rPr>
          <w:rFonts w:ascii="Times New Roman" w:hAnsi="Times New Roman"/>
          <w:b/>
          <w:lang w:val="pl-PL"/>
        </w:rPr>
        <w:t>8</w:t>
      </w:r>
    </w:p>
    <w:p w14:paraId="1E6FE87D" w14:textId="77777777" w:rsidR="00FD746C" w:rsidRPr="004278DC" w:rsidRDefault="00FD746C" w:rsidP="004278DC">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Sądem właściwym dla wszystkich spraw, które wynikną z realizacji tej umowy jest sąd właściwy ze względu na siedzibę Zamawiającego.</w:t>
      </w:r>
    </w:p>
    <w:p w14:paraId="4636C340" w14:textId="78792D42" w:rsidR="00FD746C" w:rsidRPr="004278DC" w:rsidRDefault="00FD746C" w:rsidP="004278DC">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W sprawa</w:t>
      </w:r>
      <w:r w:rsidR="00E273BB" w:rsidRPr="004278DC">
        <w:rPr>
          <w:rFonts w:ascii="Times New Roman" w:hAnsi="Times New Roman" w:cs="Times New Roman"/>
        </w:rPr>
        <w:t>ch</w:t>
      </w:r>
      <w:r w:rsidRPr="004278DC">
        <w:rPr>
          <w:rFonts w:ascii="Times New Roman" w:hAnsi="Times New Roman" w:cs="Times New Roman"/>
        </w:rPr>
        <w:t xml:space="preserve"> nieuregulowanych niniejsz</w:t>
      </w:r>
      <w:r w:rsidR="00E273BB" w:rsidRPr="004278DC">
        <w:rPr>
          <w:rFonts w:ascii="Times New Roman" w:hAnsi="Times New Roman" w:cs="Times New Roman"/>
        </w:rPr>
        <w:t>ą</w:t>
      </w:r>
      <w:r w:rsidRPr="004278DC">
        <w:rPr>
          <w:rFonts w:ascii="Times New Roman" w:hAnsi="Times New Roman" w:cs="Times New Roman"/>
        </w:rPr>
        <w:t xml:space="preserve"> umową maj</w:t>
      </w:r>
      <w:r w:rsidR="00E273BB" w:rsidRPr="004278DC">
        <w:rPr>
          <w:rFonts w:ascii="Times New Roman" w:hAnsi="Times New Roman" w:cs="Times New Roman"/>
        </w:rPr>
        <w:t>ą</w:t>
      </w:r>
      <w:r w:rsidRPr="004278DC">
        <w:rPr>
          <w:rFonts w:ascii="Times New Roman" w:hAnsi="Times New Roman" w:cs="Times New Roman"/>
        </w:rPr>
        <w:t xml:space="preserve"> zastosowanie przepisy ustawy Prawo zamówień publicznych oraz Kodeksu cywilnego.</w:t>
      </w:r>
    </w:p>
    <w:p w14:paraId="3DED3ECC" w14:textId="77777777" w:rsidR="00FD746C" w:rsidRPr="004278DC" w:rsidRDefault="00FD746C" w:rsidP="004278DC">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Niniejsza umowa została sporządzona w </w:t>
      </w:r>
      <w:r w:rsidRPr="004278DC">
        <w:rPr>
          <w:rFonts w:ascii="Times New Roman" w:hAnsi="Times New Roman" w:cs="Times New Roman"/>
          <w:i/>
        </w:rPr>
        <w:t>dwóch</w:t>
      </w:r>
      <w:r w:rsidRPr="004278DC">
        <w:rPr>
          <w:rFonts w:ascii="Times New Roman" w:hAnsi="Times New Roman" w:cs="Times New Roman"/>
        </w:rPr>
        <w:t xml:space="preserve"> [ 2 ] jednobrzmiących egzemplarzach, </w:t>
      </w:r>
      <w:r w:rsidRPr="004278DC">
        <w:rPr>
          <w:rFonts w:ascii="Times New Roman" w:hAnsi="Times New Roman" w:cs="Times New Roman"/>
          <w:i/>
        </w:rPr>
        <w:t xml:space="preserve">jeden </w:t>
      </w:r>
      <w:r w:rsidRPr="004278DC">
        <w:rPr>
          <w:rFonts w:ascii="Times New Roman" w:hAnsi="Times New Roman" w:cs="Times New Roman"/>
        </w:rPr>
        <w:t xml:space="preserve">[ 1 ] dla Zamawiającego, </w:t>
      </w:r>
      <w:r w:rsidRPr="004278DC">
        <w:rPr>
          <w:rFonts w:ascii="Times New Roman" w:hAnsi="Times New Roman" w:cs="Times New Roman"/>
          <w:i/>
        </w:rPr>
        <w:t xml:space="preserve">jeden </w:t>
      </w:r>
      <w:r w:rsidRPr="004278DC">
        <w:rPr>
          <w:rFonts w:ascii="Times New Roman" w:hAnsi="Times New Roman" w:cs="Times New Roman"/>
        </w:rPr>
        <w:t>[ 1 ]  dla Wykonawcy.</w:t>
      </w:r>
    </w:p>
    <w:p w14:paraId="518EFC10" w14:textId="77777777" w:rsidR="00FD746C" w:rsidRPr="004278DC" w:rsidRDefault="00FD746C" w:rsidP="004278DC">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Wszelkie zmiany niniejszej umowy wymagają dla swej ważności formy pisemnej w postaci aneksu pod rygorem nieważności.</w:t>
      </w:r>
    </w:p>
    <w:p w14:paraId="7568D77D" w14:textId="77777777" w:rsidR="00FD746C" w:rsidRPr="004278DC" w:rsidRDefault="00FD746C" w:rsidP="004278DC">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4278DC">
        <w:rPr>
          <w:rFonts w:ascii="Times New Roman" w:hAnsi="Times New Roman" w:cs="Times New Roman"/>
        </w:rPr>
        <w:t xml:space="preserve">Do wzajemnego współdziałania przy wykonaniu niniejszej umowy strony wyznaczają: </w:t>
      </w:r>
    </w:p>
    <w:p w14:paraId="521FC2E8" w14:textId="77777777" w:rsidR="00FD746C" w:rsidRPr="004278DC" w:rsidRDefault="00FD746C" w:rsidP="004278DC">
      <w:pPr>
        <w:pStyle w:val="Tekstpodstawowy3"/>
        <w:numPr>
          <w:ilvl w:val="2"/>
          <w:numId w:val="6"/>
        </w:numPr>
        <w:spacing w:after="0"/>
        <w:ind w:hanging="540"/>
        <w:jc w:val="both"/>
        <w:rPr>
          <w:sz w:val="22"/>
          <w:szCs w:val="22"/>
        </w:rPr>
      </w:pPr>
      <w:r w:rsidRPr="004278DC">
        <w:rPr>
          <w:sz w:val="22"/>
          <w:szCs w:val="22"/>
        </w:rPr>
        <w:t xml:space="preserve">ze strony Zamawiającego: </w:t>
      </w:r>
      <w:r w:rsidRPr="004278DC">
        <w:rPr>
          <w:sz w:val="22"/>
          <w:szCs w:val="22"/>
          <w:lang w:val="pl-PL"/>
        </w:rPr>
        <w:t>___________________ .</w:t>
      </w:r>
    </w:p>
    <w:p w14:paraId="278518B9" w14:textId="77777777" w:rsidR="00FD746C" w:rsidRPr="004278DC" w:rsidRDefault="00FD746C" w:rsidP="004278DC">
      <w:pPr>
        <w:pStyle w:val="Tekstpodstawowy3"/>
        <w:numPr>
          <w:ilvl w:val="2"/>
          <w:numId w:val="6"/>
        </w:numPr>
        <w:spacing w:after="0"/>
        <w:ind w:hanging="540"/>
        <w:jc w:val="both"/>
        <w:rPr>
          <w:sz w:val="22"/>
          <w:szCs w:val="22"/>
        </w:rPr>
      </w:pPr>
      <w:r w:rsidRPr="004278DC">
        <w:rPr>
          <w:sz w:val="22"/>
          <w:szCs w:val="22"/>
        </w:rPr>
        <w:t xml:space="preserve">ze strony Wykonawcy: </w:t>
      </w:r>
      <w:r w:rsidRPr="004278DC">
        <w:rPr>
          <w:sz w:val="22"/>
          <w:szCs w:val="22"/>
          <w:lang w:val="pl-PL"/>
        </w:rPr>
        <w:t>___________________ .</w:t>
      </w:r>
    </w:p>
    <w:p w14:paraId="2C77AF57" w14:textId="0ED4A0A9" w:rsidR="00FD746C" w:rsidRDefault="00FD746C" w:rsidP="004278DC">
      <w:pPr>
        <w:numPr>
          <w:ilvl w:val="1"/>
          <w:numId w:val="1"/>
        </w:numPr>
        <w:tabs>
          <w:tab w:val="clear" w:pos="1440"/>
        </w:tabs>
        <w:autoSpaceDE w:val="0"/>
        <w:autoSpaceDN w:val="0"/>
        <w:adjustRightInd w:val="0"/>
        <w:spacing w:after="0" w:line="240" w:lineRule="auto"/>
        <w:ind w:left="425" w:hanging="425"/>
        <w:jc w:val="both"/>
        <w:rPr>
          <w:rFonts w:ascii="Times New Roman" w:hAnsi="Times New Roman" w:cs="Times New Roman"/>
        </w:rPr>
      </w:pPr>
      <w:r w:rsidRPr="004278DC">
        <w:rPr>
          <w:rFonts w:ascii="Times New Roman" w:hAnsi="Times New Roman" w:cs="Times New Roman"/>
        </w:rPr>
        <w:t>Prawem właściwym jest prawo polskie.</w:t>
      </w:r>
    </w:p>
    <w:p w14:paraId="5C5D4BAE" w14:textId="4191AF96" w:rsidR="00F72220" w:rsidRDefault="00F72220" w:rsidP="0010586C">
      <w:pPr>
        <w:numPr>
          <w:ilvl w:val="1"/>
          <w:numId w:val="1"/>
        </w:numPr>
        <w:tabs>
          <w:tab w:val="clear" w:pos="1440"/>
        </w:tabs>
        <w:autoSpaceDE w:val="0"/>
        <w:autoSpaceDN w:val="0"/>
        <w:adjustRightInd w:val="0"/>
        <w:spacing w:after="0" w:line="240" w:lineRule="auto"/>
        <w:ind w:left="425" w:hanging="425"/>
        <w:jc w:val="both"/>
        <w:rPr>
          <w:rFonts w:ascii="Times New Roman" w:hAnsi="Times New Roman" w:cs="Times New Roman"/>
        </w:rPr>
      </w:pPr>
      <w:r w:rsidRPr="00F72220">
        <w:rPr>
          <w:rFonts w:ascii="Times New Roman" w:hAnsi="Times New Roman" w:cs="Times New Roman"/>
        </w:rPr>
        <w:t>Wykonawca nie może dokonać cesji praw ani obowiązków wynikających z niniejszej umowy na rzecz innej osoby lub podmiotu bez uzyskania uprzedniej zgody Zamawiającego w formie pisemnej pod rygorem nieważności</w:t>
      </w:r>
      <w:r>
        <w:rPr>
          <w:rFonts w:ascii="Times New Roman" w:hAnsi="Times New Roman" w:cs="Times New Roman"/>
        </w:rPr>
        <w:t>.</w:t>
      </w:r>
    </w:p>
    <w:p w14:paraId="0E2423E0" w14:textId="1C615096" w:rsidR="0010586C" w:rsidRDefault="0010586C" w:rsidP="0010586C">
      <w:pPr>
        <w:numPr>
          <w:ilvl w:val="1"/>
          <w:numId w:val="1"/>
        </w:numPr>
        <w:tabs>
          <w:tab w:val="clear" w:pos="1440"/>
        </w:tabs>
        <w:autoSpaceDE w:val="0"/>
        <w:autoSpaceDN w:val="0"/>
        <w:adjustRightInd w:val="0"/>
        <w:spacing w:after="0" w:line="240" w:lineRule="auto"/>
        <w:ind w:left="425" w:hanging="425"/>
        <w:jc w:val="both"/>
        <w:rPr>
          <w:rFonts w:ascii="Times New Roman" w:hAnsi="Times New Roman" w:cs="Times New Roman"/>
        </w:rPr>
      </w:pPr>
      <w:r w:rsidRPr="00D56025">
        <w:rPr>
          <w:rFonts w:ascii="Times New Roman" w:hAnsi="Times New Roman" w:cs="Times New Roman"/>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219D9985" w14:textId="77777777" w:rsidR="0010586C" w:rsidRPr="0010586C" w:rsidRDefault="0010586C" w:rsidP="0010586C">
      <w:pPr>
        <w:autoSpaceDE w:val="0"/>
        <w:autoSpaceDN w:val="0"/>
        <w:adjustRightInd w:val="0"/>
        <w:spacing w:after="0" w:line="240" w:lineRule="auto"/>
        <w:ind w:left="425"/>
        <w:jc w:val="both"/>
        <w:rPr>
          <w:rFonts w:ascii="Times New Roman" w:hAnsi="Times New Roman" w:cs="Times New Roman"/>
        </w:rPr>
      </w:pPr>
    </w:p>
    <w:p w14:paraId="74A242A7" w14:textId="57656018" w:rsidR="001F18F5" w:rsidRPr="004278DC" w:rsidRDefault="0010586C" w:rsidP="004278DC">
      <w:pPr>
        <w:autoSpaceDE w:val="0"/>
        <w:autoSpaceDN w:val="0"/>
        <w:adjustRightInd w:val="0"/>
        <w:spacing w:after="0" w:line="240" w:lineRule="auto"/>
        <w:ind w:left="426"/>
        <w:rPr>
          <w:rFonts w:ascii="Times New Roman" w:hAnsi="Times New Roman" w:cs="Times New Roman"/>
          <w:b/>
        </w:rPr>
      </w:pPr>
      <w:r>
        <w:rPr>
          <w:rFonts w:ascii="Times New Roman" w:hAnsi="Times New Roman" w:cs="Times New Roman"/>
          <w:b/>
        </w:rPr>
        <w:t xml:space="preserve"> </w:t>
      </w:r>
    </w:p>
    <w:tbl>
      <w:tblPr>
        <w:tblW w:w="10490" w:type="dxa"/>
        <w:tblInd w:w="108" w:type="dxa"/>
        <w:tblLayout w:type="fixed"/>
        <w:tblLook w:val="0000" w:firstRow="0" w:lastRow="0" w:firstColumn="0" w:lastColumn="0" w:noHBand="0" w:noVBand="0"/>
      </w:tblPr>
      <w:tblGrid>
        <w:gridCol w:w="5529"/>
        <w:gridCol w:w="4961"/>
      </w:tblGrid>
      <w:tr w:rsidR="001F18F5" w:rsidRPr="004278DC" w14:paraId="27B983A7" w14:textId="77777777" w:rsidTr="00E406D5">
        <w:tc>
          <w:tcPr>
            <w:tcW w:w="5529" w:type="dxa"/>
            <w:shd w:val="clear" w:color="auto" w:fill="auto"/>
          </w:tcPr>
          <w:p w14:paraId="53DD8730" w14:textId="77777777" w:rsidR="001F18F5" w:rsidRPr="004278DC" w:rsidRDefault="001F18F5" w:rsidP="004278DC">
            <w:pPr>
              <w:suppressAutoHyphens/>
              <w:snapToGrid w:val="0"/>
              <w:spacing w:after="0" w:line="240" w:lineRule="auto"/>
              <w:ind w:left="-851"/>
              <w:jc w:val="center"/>
              <w:rPr>
                <w:rFonts w:ascii="Times New Roman" w:eastAsia="Times New Roman" w:hAnsi="Times New Roman" w:cs="Times New Roman"/>
                <w:b/>
                <w:lang w:eastAsia="ar-SA"/>
              </w:rPr>
            </w:pPr>
            <w:r w:rsidRPr="004278DC">
              <w:rPr>
                <w:rFonts w:ascii="Times New Roman" w:eastAsia="Times New Roman" w:hAnsi="Times New Roman" w:cs="Times New Roman"/>
                <w:b/>
                <w:lang w:eastAsia="ar-SA"/>
              </w:rPr>
              <w:t>..................................</w:t>
            </w:r>
          </w:p>
          <w:p w14:paraId="749810A7" w14:textId="77777777" w:rsidR="001F18F5" w:rsidRPr="004278DC" w:rsidRDefault="001F18F5" w:rsidP="004278DC">
            <w:pPr>
              <w:suppressAutoHyphens/>
              <w:spacing w:after="0" w:line="240" w:lineRule="auto"/>
              <w:ind w:left="-851"/>
              <w:jc w:val="center"/>
              <w:rPr>
                <w:rFonts w:ascii="Times New Roman" w:eastAsia="Times New Roman" w:hAnsi="Times New Roman" w:cs="Times New Roman"/>
                <w:b/>
                <w:lang w:eastAsia="ar-SA"/>
              </w:rPr>
            </w:pPr>
            <w:r w:rsidRPr="004278DC">
              <w:rPr>
                <w:rFonts w:ascii="Times New Roman" w:eastAsia="Times New Roman" w:hAnsi="Times New Roman" w:cs="Times New Roman"/>
                <w:b/>
                <w:lang w:eastAsia="ar-SA"/>
              </w:rPr>
              <w:t xml:space="preserve"> WYKONAWCA</w:t>
            </w:r>
          </w:p>
        </w:tc>
        <w:tc>
          <w:tcPr>
            <w:tcW w:w="4961" w:type="dxa"/>
            <w:shd w:val="clear" w:color="auto" w:fill="auto"/>
          </w:tcPr>
          <w:p w14:paraId="08C3DD2B" w14:textId="77777777" w:rsidR="001F18F5" w:rsidRPr="004278DC" w:rsidRDefault="001F18F5" w:rsidP="004278DC">
            <w:pPr>
              <w:suppressAutoHyphens/>
              <w:snapToGrid w:val="0"/>
              <w:spacing w:after="0" w:line="240" w:lineRule="auto"/>
              <w:ind w:left="-851"/>
              <w:jc w:val="center"/>
              <w:rPr>
                <w:rFonts w:ascii="Times New Roman" w:eastAsia="Times New Roman" w:hAnsi="Times New Roman" w:cs="Times New Roman"/>
                <w:b/>
                <w:lang w:eastAsia="ar-SA"/>
              </w:rPr>
            </w:pPr>
            <w:r w:rsidRPr="004278DC">
              <w:rPr>
                <w:rFonts w:ascii="Times New Roman" w:eastAsia="Times New Roman" w:hAnsi="Times New Roman" w:cs="Times New Roman"/>
                <w:b/>
                <w:lang w:eastAsia="ar-SA"/>
              </w:rPr>
              <w:t>...................................</w:t>
            </w:r>
          </w:p>
          <w:p w14:paraId="5D086FE5" w14:textId="77777777" w:rsidR="001F18F5" w:rsidRPr="004278DC" w:rsidRDefault="001F18F5" w:rsidP="004278DC">
            <w:pPr>
              <w:suppressAutoHyphens/>
              <w:spacing w:after="0" w:line="240" w:lineRule="auto"/>
              <w:ind w:left="-851"/>
              <w:jc w:val="center"/>
              <w:rPr>
                <w:rFonts w:ascii="Times New Roman" w:eastAsia="Times New Roman" w:hAnsi="Times New Roman" w:cs="Times New Roman"/>
                <w:b/>
                <w:lang w:eastAsia="ar-SA"/>
              </w:rPr>
            </w:pPr>
            <w:r w:rsidRPr="004278DC">
              <w:rPr>
                <w:rFonts w:ascii="Times New Roman" w:eastAsia="Times New Roman" w:hAnsi="Times New Roman" w:cs="Times New Roman"/>
                <w:b/>
                <w:lang w:eastAsia="ar-SA"/>
              </w:rPr>
              <w:t xml:space="preserve"> ZAMAWIAJĄCY</w:t>
            </w:r>
          </w:p>
        </w:tc>
      </w:tr>
    </w:tbl>
    <w:p w14:paraId="0CEDE688" w14:textId="77107BE2" w:rsidR="00150D55" w:rsidRPr="004278DC" w:rsidRDefault="00150D55" w:rsidP="004278DC">
      <w:pPr>
        <w:pStyle w:val="Tekstpodstawowy"/>
        <w:rPr>
          <w:b/>
          <w:sz w:val="22"/>
          <w:szCs w:val="22"/>
          <w:u w:val="single"/>
        </w:rPr>
        <w:sectPr w:rsidR="00150D55" w:rsidRPr="004278DC" w:rsidSect="0010586C">
          <w:footerReference w:type="default" r:id="rId8"/>
          <w:headerReference w:type="first" r:id="rId9"/>
          <w:footerReference w:type="first" r:id="rId10"/>
          <w:pgSz w:w="11906" w:h="16838"/>
          <w:pgMar w:top="709" w:right="849" w:bottom="426" w:left="851" w:header="708" w:footer="81" w:gutter="0"/>
          <w:cols w:space="708"/>
          <w:titlePg/>
          <w:docGrid w:linePitch="360"/>
        </w:sectPr>
      </w:pPr>
    </w:p>
    <w:p w14:paraId="5FE0D619" w14:textId="23B25EDC" w:rsidR="002E599B" w:rsidRPr="004278DC" w:rsidRDefault="002E599B" w:rsidP="004278DC">
      <w:pPr>
        <w:pStyle w:val="Tekstpodstawowy"/>
        <w:jc w:val="center"/>
        <w:rPr>
          <w:b/>
          <w:sz w:val="22"/>
          <w:szCs w:val="22"/>
          <w:u w:val="single"/>
        </w:rPr>
      </w:pPr>
    </w:p>
    <w:p w14:paraId="35BEE28F" w14:textId="0524626E" w:rsidR="002E599B" w:rsidRPr="004278DC" w:rsidRDefault="002E599B" w:rsidP="004278DC">
      <w:pPr>
        <w:pStyle w:val="Tekstpodstawowy"/>
        <w:jc w:val="center"/>
        <w:rPr>
          <w:b/>
          <w:sz w:val="22"/>
          <w:szCs w:val="22"/>
          <w:u w:val="single"/>
        </w:rPr>
      </w:pPr>
      <w:r w:rsidRPr="004278DC">
        <w:rPr>
          <w:b/>
          <w:sz w:val="22"/>
          <w:szCs w:val="22"/>
          <w:u w:val="single"/>
        </w:rPr>
        <w:t>OŚWIADCZENIE</w:t>
      </w:r>
    </w:p>
    <w:p w14:paraId="34BABC0A" w14:textId="77777777" w:rsidR="001F18F5" w:rsidRPr="004278DC" w:rsidRDefault="001F18F5" w:rsidP="004278DC">
      <w:pPr>
        <w:pStyle w:val="Tekstpodstawowy"/>
        <w:jc w:val="center"/>
        <w:rPr>
          <w:b/>
          <w:sz w:val="22"/>
          <w:szCs w:val="22"/>
          <w:u w:val="single"/>
        </w:rPr>
      </w:pPr>
    </w:p>
    <w:p w14:paraId="77065918" w14:textId="7ACC88A9" w:rsidR="002E599B" w:rsidRPr="004278DC" w:rsidRDefault="002E599B" w:rsidP="004278DC">
      <w:pPr>
        <w:pStyle w:val="Tekstpodstawowy"/>
        <w:rPr>
          <w:sz w:val="22"/>
          <w:szCs w:val="22"/>
        </w:rPr>
      </w:pPr>
      <w:r w:rsidRPr="004278DC">
        <w:rPr>
          <w:sz w:val="22"/>
          <w:szCs w:val="22"/>
        </w:rPr>
        <w:t>Nazwisko ...........................................................................</w:t>
      </w:r>
      <w:r w:rsidR="001F18F5" w:rsidRPr="004278DC">
        <w:rPr>
          <w:sz w:val="22"/>
          <w:szCs w:val="22"/>
        </w:rPr>
        <w:br/>
      </w:r>
      <w:r w:rsidRPr="004278DC">
        <w:rPr>
          <w:sz w:val="22"/>
          <w:szCs w:val="22"/>
        </w:rPr>
        <w:t>Imiona .............................................................................</w:t>
      </w:r>
    </w:p>
    <w:p w14:paraId="4994E30E" w14:textId="13A3A65C" w:rsidR="002E599B" w:rsidRPr="004278DC" w:rsidRDefault="002E599B" w:rsidP="004278DC">
      <w:pPr>
        <w:pStyle w:val="Tekstpodstawowy"/>
        <w:rPr>
          <w:sz w:val="22"/>
          <w:szCs w:val="22"/>
        </w:rPr>
      </w:pPr>
      <w:r w:rsidRPr="004278DC">
        <w:rPr>
          <w:sz w:val="22"/>
          <w:szCs w:val="22"/>
        </w:rPr>
        <w:t>Imiona rodziców.........................................................</w:t>
      </w:r>
      <w:r w:rsidR="001F18F5" w:rsidRPr="004278DC">
        <w:rPr>
          <w:sz w:val="22"/>
          <w:szCs w:val="22"/>
        </w:rPr>
        <w:br/>
      </w:r>
      <w:r w:rsidRPr="004278DC">
        <w:rPr>
          <w:sz w:val="22"/>
          <w:szCs w:val="22"/>
        </w:rPr>
        <w:t>Data i miejsce  urodzenia  ......................................................</w:t>
      </w:r>
    </w:p>
    <w:p w14:paraId="6FD77B4E" w14:textId="77777777" w:rsidR="002E599B" w:rsidRPr="004278DC" w:rsidRDefault="002E599B" w:rsidP="004278DC">
      <w:pPr>
        <w:pStyle w:val="Tekstpodstawowy"/>
        <w:rPr>
          <w:sz w:val="22"/>
          <w:szCs w:val="22"/>
        </w:rPr>
      </w:pPr>
    </w:p>
    <w:p w14:paraId="38A25CC4" w14:textId="77777777" w:rsidR="002E599B" w:rsidRPr="004278DC" w:rsidRDefault="002E599B" w:rsidP="004278DC">
      <w:pPr>
        <w:pStyle w:val="Tekstpodstawowy"/>
        <w:rPr>
          <w:sz w:val="22"/>
          <w:szCs w:val="22"/>
        </w:rPr>
      </w:pPr>
      <w:r w:rsidRPr="004278DC">
        <w:rPr>
          <w:sz w:val="22"/>
          <w:szCs w:val="22"/>
        </w:rPr>
        <w:t>[__!__!__!__!__!__!__!__!__!__!__]      lub    [__!__!__] – [__!__!__] – [__!__] – [__!__]</w:t>
      </w:r>
    </w:p>
    <w:p w14:paraId="47CDA7BD" w14:textId="77777777" w:rsidR="002E599B" w:rsidRPr="004278DC" w:rsidRDefault="002E599B" w:rsidP="004278DC">
      <w:pPr>
        <w:pStyle w:val="Tekstpodstawowy"/>
        <w:rPr>
          <w:i/>
          <w:sz w:val="22"/>
          <w:szCs w:val="22"/>
        </w:rPr>
      </w:pPr>
      <w:r w:rsidRPr="004278DC">
        <w:rPr>
          <w:sz w:val="22"/>
          <w:szCs w:val="22"/>
        </w:rPr>
        <w:tab/>
      </w:r>
      <w:r w:rsidRPr="004278DC">
        <w:rPr>
          <w:sz w:val="22"/>
          <w:szCs w:val="22"/>
        </w:rPr>
        <w:tab/>
        <w:t xml:space="preserve">      </w:t>
      </w:r>
      <w:r w:rsidRPr="004278DC">
        <w:rPr>
          <w:i/>
          <w:sz w:val="22"/>
          <w:szCs w:val="22"/>
        </w:rPr>
        <w:t>nr   pesel</w:t>
      </w:r>
      <w:r w:rsidRPr="004278DC">
        <w:rPr>
          <w:i/>
          <w:sz w:val="22"/>
          <w:szCs w:val="22"/>
        </w:rPr>
        <w:tab/>
      </w:r>
      <w:r w:rsidRPr="004278DC">
        <w:rPr>
          <w:i/>
          <w:sz w:val="22"/>
          <w:szCs w:val="22"/>
        </w:rPr>
        <w:tab/>
      </w:r>
      <w:r w:rsidRPr="004278DC">
        <w:rPr>
          <w:i/>
          <w:sz w:val="22"/>
          <w:szCs w:val="22"/>
        </w:rPr>
        <w:tab/>
      </w:r>
      <w:r w:rsidRPr="004278DC">
        <w:rPr>
          <w:i/>
          <w:sz w:val="22"/>
          <w:szCs w:val="22"/>
        </w:rPr>
        <w:tab/>
        <w:t xml:space="preserve">          nr  identyfikacji podatkowej  NIP</w:t>
      </w:r>
    </w:p>
    <w:p w14:paraId="37A8E403" w14:textId="77777777" w:rsidR="002E599B" w:rsidRPr="004278DC" w:rsidRDefault="002E599B" w:rsidP="004278DC">
      <w:pPr>
        <w:pStyle w:val="Tekstpodstawowy"/>
        <w:rPr>
          <w:i/>
          <w:sz w:val="22"/>
          <w:szCs w:val="22"/>
        </w:rPr>
      </w:pPr>
    </w:p>
    <w:p w14:paraId="65402593" w14:textId="77777777" w:rsidR="002E599B" w:rsidRPr="004278DC" w:rsidRDefault="002E599B" w:rsidP="004278DC">
      <w:pPr>
        <w:pStyle w:val="Tekstpodstawowy"/>
        <w:rPr>
          <w:sz w:val="22"/>
          <w:szCs w:val="22"/>
        </w:rPr>
      </w:pPr>
      <w:r w:rsidRPr="004278DC">
        <w:rPr>
          <w:sz w:val="22"/>
          <w:szCs w:val="22"/>
        </w:rPr>
        <w:t>Miejsce zamieszkania:</w:t>
      </w:r>
    </w:p>
    <w:p w14:paraId="68EE541D" w14:textId="77777777" w:rsidR="002E599B" w:rsidRPr="004278DC" w:rsidRDefault="002E599B" w:rsidP="004278DC">
      <w:pPr>
        <w:pStyle w:val="Tekstpodstawowy"/>
        <w:rPr>
          <w:sz w:val="22"/>
          <w:szCs w:val="22"/>
        </w:rPr>
      </w:pPr>
      <w:r w:rsidRPr="004278DC">
        <w:rPr>
          <w:sz w:val="22"/>
          <w:szCs w:val="22"/>
        </w:rPr>
        <w:t>ulica ..............................................................  nr domu  ......................  nr mieszkania  ...........................</w:t>
      </w:r>
    </w:p>
    <w:p w14:paraId="1A1DC2F7" w14:textId="77777777" w:rsidR="002E599B" w:rsidRPr="004278DC" w:rsidRDefault="002E599B" w:rsidP="004278DC">
      <w:pPr>
        <w:pStyle w:val="Tekstpodstawowy"/>
        <w:rPr>
          <w:sz w:val="22"/>
          <w:szCs w:val="22"/>
        </w:rPr>
      </w:pPr>
      <w:r w:rsidRPr="004278DC">
        <w:rPr>
          <w:sz w:val="22"/>
          <w:szCs w:val="22"/>
        </w:rPr>
        <w:t>kod pocztowy  ......................................  miejscowość  .............................................................................</w:t>
      </w:r>
    </w:p>
    <w:p w14:paraId="02CD3CD3" w14:textId="77777777" w:rsidR="002E599B" w:rsidRPr="004278DC" w:rsidRDefault="002E599B" w:rsidP="004278DC">
      <w:pPr>
        <w:pStyle w:val="Tekstpodstawowy"/>
        <w:rPr>
          <w:sz w:val="22"/>
          <w:szCs w:val="22"/>
        </w:rPr>
      </w:pPr>
      <w:r w:rsidRPr="004278DC">
        <w:rPr>
          <w:sz w:val="22"/>
          <w:szCs w:val="22"/>
        </w:rPr>
        <w:t>Urząd Skarbowy właściwy dla miejsca zamieszkania  .............................................................................</w:t>
      </w:r>
    </w:p>
    <w:p w14:paraId="16A31BE2" w14:textId="77777777" w:rsidR="002E599B" w:rsidRPr="004278DC" w:rsidRDefault="002E599B" w:rsidP="004278DC">
      <w:pPr>
        <w:pStyle w:val="Tekstpodstawowy"/>
        <w:rPr>
          <w:sz w:val="22"/>
          <w:szCs w:val="22"/>
        </w:rPr>
      </w:pPr>
    </w:p>
    <w:p w14:paraId="0A716D8C" w14:textId="77777777" w:rsidR="002E599B" w:rsidRPr="004278DC" w:rsidRDefault="002E599B" w:rsidP="004278DC">
      <w:pPr>
        <w:pStyle w:val="Tekstpodstawowy"/>
        <w:rPr>
          <w:sz w:val="22"/>
          <w:szCs w:val="22"/>
        </w:rPr>
      </w:pPr>
      <w:r w:rsidRPr="004278DC">
        <w:rPr>
          <w:sz w:val="22"/>
          <w:szCs w:val="22"/>
        </w:rPr>
        <w:t>Kod oddziału NFZ………………………</w:t>
      </w:r>
    </w:p>
    <w:p w14:paraId="3C844011" w14:textId="77777777" w:rsidR="002E599B" w:rsidRPr="004278DC" w:rsidRDefault="002E599B" w:rsidP="004278DC">
      <w:pPr>
        <w:pStyle w:val="Tekstpodstawowy"/>
        <w:rPr>
          <w:sz w:val="22"/>
          <w:szCs w:val="22"/>
        </w:rPr>
      </w:pP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p>
    <w:p w14:paraId="389AAC76" w14:textId="77777777" w:rsidR="002E599B" w:rsidRPr="004278DC" w:rsidRDefault="002E599B" w:rsidP="004278DC">
      <w:pPr>
        <w:pStyle w:val="Tekstpodstawowy"/>
        <w:rPr>
          <w:sz w:val="22"/>
          <w:szCs w:val="22"/>
          <w:lang w:val="en-US"/>
        </w:rPr>
      </w:pPr>
      <w:r w:rsidRPr="004278DC">
        <w:rPr>
          <w:sz w:val="22"/>
          <w:szCs w:val="22"/>
        </w:rPr>
        <w:t>Jako Zleceniobiorca umowy zawartej na okres od dnia …………………… do dnia ………….………  oświadczam, że:</w:t>
      </w:r>
    </w:p>
    <w:p w14:paraId="20D6EE01"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pozostaję / nie pozostaję*</w:t>
      </w:r>
      <w:r w:rsidRPr="004278DC">
        <w:rPr>
          <w:sz w:val="22"/>
          <w:szCs w:val="22"/>
        </w:rPr>
        <w:t xml:space="preserve"> w stosunku pracy z ………………………………………… i osiągam wynagrodzenie </w:t>
      </w:r>
      <w:r w:rsidRPr="004278DC">
        <w:rPr>
          <w:sz w:val="22"/>
          <w:szCs w:val="22"/>
          <w:u w:val="single"/>
        </w:rPr>
        <w:t>wyższe / niższe / równe*</w:t>
      </w:r>
      <w:r w:rsidRPr="004278DC">
        <w:rPr>
          <w:sz w:val="22"/>
          <w:szCs w:val="22"/>
        </w:rPr>
        <w:t xml:space="preserve">  niż minimalne wynagrodzenie w kraju.</w:t>
      </w:r>
    </w:p>
    <w:p w14:paraId="70756C9C"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Jestem / nie jestem*</w:t>
      </w:r>
      <w:r w:rsidRPr="004278DC">
        <w:rPr>
          <w:sz w:val="22"/>
          <w:szCs w:val="22"/>
        </w:rPr>
        <w:t xml:space="preserve"> zarejestrowany/a jako bezrobotny/a, </w:t>
      </w:r>
      <w:r w:rsidRPr="004278DC">
        <w:rPr>
          <w:sz w:val="22"/>
          <w:szCs w:val="22"/>
          <w:u w:val="single"/>
        </w:rPr>
        <w:t>pobieram / nie pobieram*</w:t>
      </w:r>
      <w:r w:rsidRPr="004278DC">
        <w:rPr>
          <w:sz w:val="22"/>
          <w:szCs w:val="22"/>
        </w:rPr>
        <w:t xml:space="preserve"> zasiłek dla bezrobotnych</w:t>
      </w:r>
    </w:p>
    <w:p w14:paraId="63D48B1D"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Prowadzę / nie prowadzę*</w:t>
      </w:r>
      <w:r w:rsidRPr="004278DC">
        <w:rPr>
          <w:sz w:val="22"/>
          <w:szCs w:val="22"/>
        </w:rPr>
        <w:t xml:space="preserve"> działalności gospodarczej: </w:t>
      </w:r>
    </w:p>
    <w:p w14:paraId="6BE9CDD8" w14:textId="77777777" w:rsidR="002E599B" w:rsidRPr="004278DC" w:rsidRDefault="002E599B" w:rsidP="004278DC">
      <w:pPr>
        <w:pStyle w:val="Tekstpodstawowy"/>
        <w:numPr>
          <w:ilvl w:val="0"/>
          <w:numId w:val="29"/>
        </w:numPr>
        <w:jc w:val="both"/>
        <w:rPr>
          <w:sz w:val="22"/>
          <w:szCs w:val="22"/>
          <w:u w:val="single"/>
        </w:rPr>
      </w:pPr>
      <w:r w:rsidRPr="004278DC">
        <w:rPr>
          <w:sz w:val="22"/>
          <w:szCs w:val="22"/>
          <w:u w:val="single"/>
        </w:rPr>
        <w:t xml:space="preserve">z tytułu, której opłacam składki od preferencyjnej podstawy wynoszącej 30% minimalnego wynagrodzenia* </w:t>
      </w:r>
    </w:p>
    <w:p w14:paraId="038AD068" w14:textId="77777777" w:rsidR="002E599B" w:rsidRPr="004278DC" w:rsidRDefault="002E599B" w:rsidP="004278DC">
      <w:pPr>
        <w:pStyle w:val="Tekstpodstawowy"/>
        <w:numPr>
          <w:ilvl w:val="0"/>
          <w:numId w:val="30"/>
        </w:numPr>
        <w:jc w:val="both"/>
        <w:rPr>
          <w:sz w:val="22"/>
          <w:szCs w:val="22"/>
          <w:u w:val="single"/>
        </w:rPr>
      </w:pPr>
      <w:r w:rsidRPr="004278DC">
        <w:rPr>
          <w:sz w:val="22"/>
          <w:szCs w:val="22"/>
          <w:u w:val="single"/>
        </w:rPr>
        <w:t xml:space="preserve">z tytułu, której opłacam standardowe składki – podstawa wynosząca co najmniej 60% prognozowanej przeciętnej płacy miesięcznej*  </w:t>
      </w:r>
    </w:p>
    <w:p w14:paraId="7F69DFD9"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Jestem / nie jestem*</w:t>
      </w:r>
      <w:r w:rsidRPr="004278DC">
        <w:rPr>
          <w:sz w:val="22"/>
          <w:szCs w:val="22"/>
        </w:rPr>
        <w:t xml:space="preserve"> emerytem/rencistą.</w:t>
      </w:r>
    </w:p>
    <w:p w14:paraId="1BBD7F45" w14:textId="77777777" w:rsidR="002E599B" w:rsidRPr="004278DC" w:rsidRDefault="002E599B" w:rsidP="004278DC">
      <w:pPr>
        <w:pStyle w:val="Tekstpodstawowy"/>
        <w:numPr>
          <w:ilvl w:val="0"/>
          <w:numId w:val="28"/>
        </w:numPr>
        <w:jc w:val="both"/>
        <w:rPr>
          <w:sz w:val="22"/>
          <w:szCs w:val="22"/>
          <w:lang w:val="en-US"/>
        </w:rPr>
      </w:pPr>
      <w:r w:rsidRPr="004278DC">
        <w:rPr>
          <w:sz w:val="22"/>
          <w:szCs w:val="22"/>
          <w:u w:val="single"/>
        </w:rPr>
        <w:t>Jestem / nie jestem*</w:t>
      </w:r>
      <w:r w:rsidRPr="004278DC">
        <w:rPr>
          <w:sz w:val="22"/>
          <w:szCs w:val="22"/>
        </w:rPr>
        <w:t xml:space="preserve"> doktorantem.</w:t>
      </w:r>
    </w:p>
    <w:p w14:paraId="4FC84239"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Jestem / nie jestem*</w:t>
      </w:r>
      <w:r w:rsidRPr="004278DC">
        <w:rPr>
          <w:sz w:val="22"/>
          <w:szCs w:val="22"/>
        </w:rPr>
        <w:t xml:space="preserve"> uczniem szkoły ponadpodstawowej/ studentem i nie ukończyłem 26 lat (rodzaj studiów....................................)</w:t>
      </w:r>
    </w:p>
    <w:p w14:paraId="50A15B79" w14:textId="77777777" w:rsidR="002E599B" w:rsidRPr="004278DC" w:rsidRDefault="002E599B" w:rsidP="004278DC">
      <w:pPr>
        <w:pStyle w:val="Tekstpodstawowy"/>
        <w:numPr>
          <w:ilvl w:val="0"/>
          <w:numId w:val="28"/>
        </w:numPr>
        <w:jc w:val="both"/>
        <w:rPr>
          <w:sz w:val="22"/>
          <w:szCs w:val="22"/>
          <w:lang w:val="en-US"/>
        </w:rPr>
      </w:pPr>
      <w:r w:rsidRPr="004278DC">
        <w:rPr>
          <w:sz w:val="22"/>
          <w:szCs w:val="22"/>
          <w:u w:val="single"/>
        </w:rPr>
        <w:t>Przebywam / nie przebywam*</w:t>
      </w:r>
      <w:r w:rsidRPr="004278DC">
        <w:rPr>
          <w:sz w:val="22"/>
          <w:szCs w:val="22"/>
        </w:rPr>
        <w:t xml:space="preserve"> na urlopie macierzyńskim/ rodzicielskim/ wychowawczym* od…………….. do……………………</w:t>
      </w:r>
    </w:p>
    <w:p w14:paraId="593F17D5"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Jestem / nie jestem*</w:t>
      </w:r>
      <w:r w:rsidRPr="004278DC">
        <w:rPr>
          <w:sz w:val="22"/>
          <w:szCs w:val="22"/>
        </w:rPr>
        <w:t xml:space="preserve"> objęty/a obowiązkowym ubezpieczeniem społecznym z tytułu umowy zlecenia zawartej  w okresie od........................... do............................. i łączna podstawa wymiaru składek na ubezpieczenie emerytalne i rentowe (uzyskane w danym miesiącu jest równa co najmniej minimalnemu wynagrodzeniu (potwierdzonym zaświadczeniem).</w:t>
      </w:r>
    </w:p>
    <w:p w14:paraId="64822F47" w14:textId="77777777" w:rsidR="002E599B" w:rsidRPr="004278DC" w:rsidRDefault="002E599B" w:rsidP="004278DC">
      <w:pPr>
        <w:pStyle w:val="Tekstpodstawowy"/>
        <w:numPr>
          <w:ilvl w:val="0"/>
          <w:numId w:val="28"/>
        </w:numPr>
        <w:jc w:val="both"/>
        <w:rPr>
          <w:sz w:val="22"/>
          <w:szCs w:val="22"/>
        </w:rPr>
      </w:pPr>
      <w:r w:rsidRPr="004278DC">
        <w:rPr>
          <w:sz w:val="22"/>
          <w:szCs w:val="22"/>
          <w:u w:val="single"/>
        </w:rPr>
        <w:t>Dodatkowo wnoszę / nie wnoszę*</w:t>
      </w:r>
      <w:r w:rsidRPr="004278DC">
        <w:rPr>
          <w:sz w:val="22"/>
          <w:szCs w:val="22"/>
        </w:rPr>
        <w:t xml:space="preserve"> o objęcie mnie dobrowolnym ubezpieczeniami emerytalnymi i rentowymi oraz ubezpieczeniem chorobowym.  </w:t>
      </w:r>
    </w:p>
    <w:p w14:paraId="715C9C05" w14:textId="77777777" w:rsidR="002E599B" w:rsidRPr="004278DC" w:rsidRDefault="002E599B" w:rsidP="004278DC">
      <w:pPr>
        <w:pStyle w:val="Tekstpodstawowy"/>
        <w:numPr>
          <w:ilvl w:val="0"/>
          <w:numId w:val="28"/>
        </w:numPr>
        <w:jc w:val="both"/>
        <w:rPr>
          <w:sz w:val="22"/>
          <w:szCs w:val="22"/>
        </w:rPr>
      </w:pPr>
      <w:r w:rsidRPr="004278DC">
        <w:rPr>
          <w:sz w:val="22"/>
          <w:szCs w:val="22"/>
        </w:rPr>
        <w:t>Oświadczam, że jeżeli Uniwersytet Opolski z tytułu błędnego oświadczenia poniesie konsekwencje finansowe, zobowiązuję się do ich pokrycia w pełnej wysokości.</w:t>
      </w:r>
    </w:p>
    <w:p w14:paraId="08DA54DF" w14:textId="77777777" w:rsidR="002E599B" w:rsidRPr="004278DC" w:rsidRDefault="002E599B" w:rsidP="004278DC">
      <w:pPr>
        <w:pStyle w:val="Tekstpodstawowy"/>
        <w:numPr>
          <w:ilvl w:val="0"/>
          <w:numId w:val="28"/>
        </w:numPr>
        <w:jc w:val="both"/>
        <w:rPr>
          <w:sz w:val="22"/>
          <w:szCs w:val="22"/>
        </w:rPr>
      </w:pPr>
      <w:r w:rsidRPr="004278DC">
        <w:rPr>
          <w:sz w:val="22"/>
          <w:szCs w:val="22"/>
        </w:rPr>
        <w:t>Jestem świadomy/a odpowiedzialności karnej za podanie nieprawdziwych danych.</w:t>
      </w:r>
    </w:p>
    <w:p w14:paraId="3AF6959A" w14:textId="77777777" w:rsidR="002E599B" w:rsidRPr="004278DC" w:rsidRDefault="002E599B" w:rsidP="004278DC">
      <w:pPr>
        <w:pStyle w:val="Tekstpodstawowy"/>
        <w:rPr>
          <w:sz w:val="22"/>
          <w:szCs w:val="22"/>
        </w:rPr>
      </w:pP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p>
    <w:p w14:paraId="20D5FD54" w14:textId="77777777" w:rsidR="002E599B" w:rsidRPr="004278DC" w:rsidRDefault="002E599B" w:rsidP="004278DC">
      <w:pPr>
        <w:pStyle w:val="Tekstpodstawowy"/>
        <w:rPr>
          <w:sz w:val="22"/>
          <w:szCs w:val="22"/>
        </w:rPr>
      </w:pPr>
    </w:p>
    <w:p w14:paraId="7909F44E" w14:textId="77777777" w:rsidR="002A0BA2" w:rsidRPr="004278DC" w:rsidRDefault="002A0BA2" w:rsidP="004278DC">
      <w:pPr>
        <w:pStyle w:val="Tekstpodstawowy"/>
        <w:rPr>
          <w:sz w:val="22"/>
          <w:szCs w:val="22"/>
        </w:rPr>
      </w:pPr>
    </w:p>
    <w:p w14:paraId="4C6444D3" w14:textId="77777777" w:rsidR="002E599B" w:rsidRPr="00F07643" w:rsidRDefault="002E599B" w:rsidP="004278DC">
      <w:pPr>
        <w:pStyle w:val="Tekstpodstawowy"/>
        <w:rPr>
          <w:sz w:val="22"/>
          <w:szCs w:val="22"/>
        </w:rPr>
      </w:pPr>
      <w:r w:rsidRPr="004278DC">
        <w:rPr>
          <w:sz w:val="22"/>
          <w:szCs w:val="22"/>
        </w:rPr>
        <w:t xml:space="preserve"> </w:t>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r>
      <w:r w:rsidRPr="004278DC">
        <w:rPr>
          <w:sz w:val="22"/>
          <w:szCs w:val="22"/>
        </w:rPr>
        <w:tab/>
        <w:t xml:space="preserve">                             ………………………………</w:t>
      </w:r>
    </w:p>
    <w:p w14:paraId="3DB12D2B" w14:textId="77777777" w:rsidR="002E599B" w:rsidRPr="004278DC" w:rsidRDefault="002E599B" w:rsidP="004278DC">
      <w:pPr>
        <w:pStyle w:val="Tekstpodstawowy"/>
        <w:ind w:left="5664" w:firstLine="708"/>
        <w:rPr>
          <w:sz w:val="22"/>
          <w:szCs w:val="22"/>
        </w:rPr>
      </w:pPr>
      <w:r w:rsidRPr="004278DC">
        <w:rPr>
          <w:sz w:val="22"/>
          <w:szCs w:val="22"/>
        </w:rPr>
        <w:t>data i podpis</w:t>
      </w:r>
    </w:p>
    <w:p w14:paraId="59C73D0E" w14:textId="77777777" w:rsidR="0071636E" w:rsidRPr="004278DC" w:rsidRDefault="0071636E" w:rsidP="004278DC">
      <w:pPr>
        <w:pStyle w:val="Akapitzlist"/>
        <w:spacing w:after="0" w:line="240" w:lineRule="auto"/>
        <w:ind w:left="0"/>
        <w:rPr>
          <w:rFonts w:ascii="Times New Roman" w:hAnsi="Times New Roman"/>
          <w:b/>
        </w:rPr>
        <w:sectPr w:rsidR="0071636E" w:rsidRPr="004278DC" w:rsidSect="00B63846">
          <w:footerReference w:type="first" r:id="rId11"/>
          <w:pgSz w:w="11906" w:h="16838"/>
          <w:pgMar w:top="851" w:right="1417" w:bottom="709" w:left="1417" w:header="708" w:footer="81" w:gutter="0"/>
          <w:cols w:space="708"/>
          <w:titlePg/>
          <w:docGrid w:linePitch="360"/>
        </w:sectPr>
      </w:pPr>
    </w:p>
    <w:p w14:paraId="7A9C7EE7" w14:textId="77777777" w:rsidR="0071636E" w:rsidRPr="004278DC" w:rsidRDefault="0071636E" w:rsidP="004278DC">
      <w:pPr>
        <w:spacing w:after="0" w:line="240" w:lineRule="auto"/>
        <w:jc w:val="center"/>
        <w:rPr>
          <w:rFonts w:ascii="Times New Roman" w:eastAsia="Calibri" w:hAnsi="Times New Roman" w:cs="Times New Roman"/>
          <w:b/>
        </w:rPr>
      </w:pPr>
      <w:r w:rsidRPr="004278DC">
        <w:rPr>
          <w:rFonts w:ascii="Times New Roman" w:eastAsia="Calibri" w:hAnsi="Times New Roman" w:cs="Times New Roman"/>
          <w:b/>
        </w:rPr>
        <w:lastRenderedPageBreak/>
        <w:t>Przetwarzanie danych osobowych</w:t>
      </w:r>
    </w:p>
    <w:p w14:paraId="60BD66BE" w14:textId="77777777" w:rsidR="0071636E" w:rsidRPr="004278DC" w:rsidRDefault="0071636E" w:rsidP="004278DC">
      <w:pPr>
        <w:spacing w:after="0" w:line="240" w:lineRule="auto"/>
        <w:jc w:val="center"/>
        <w:rPr>
          <w:rFonts w:ascii="Times New Roman" w:eastAsia="Calibri" w:hAnsi="Times New Roman" w:cs="Times New Roman"/>
          <w:b/>
        </w:rPr>
      </w:pPr>
    </w:p>
    <w:p w14:paraId="5D1B668E" w14:textId="77777777" w:rsidR="0071636E" w:rsidRPr="004278DC" w:rsidRDefault="0071636E" w:rsidP="004278DC">
      <w:pPr>
        <w:numPr>
          <w:ilvl w:val="0"/>
          <w:numId w:val="35"/>
        </w:numPr>
        <w:spacing w:after="0" w:line="240" w:lineRule="auto"/>
        <w:contextualSpacing/>
        <w:jc w:val="center"/>
        <w:rPr>
          <w:rFonts w:ascii="Times New Roman" w:eastAsia="Calibri" w:hAnsi="Times New Roman" w:cs="Times New Roman"/>
          <w:b/>
        </w:rPr>
      </w:pPr>
      <w:r w:rsidRPr="004278DC">
        <w:rPr>
          <w:rFonts w:ascii="Times New Roman" w:eastAsia="Calibri" w:hAnsi="Times New Roman" w:cs="Times New Roman"/>
          <w:b/>
        </w:rPr>
        <w:t>Zakres i cel przetwarzania danych</w:t>
      </w:r>
    </w:p>
    <w:p w14:paraId="7F3A4620" w14:textId="77777777" w:rsidR="0071636E" w:rsidRPr="004278DC" w:rsidRDefault="0071636E" w:rsidP="004278DC">
      <w:pPr>
        <w:numPr>
          <w:ilvl w:val="0"/>
          <w:numId w:val="40"/>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(Wykonawca) będzie przetwarzał, powierzone na podstawie umowy dane osobowe  uczestników szkoleń</w:t>
      </w:r>
      <w:r w:rsidRPr="004278DC">
        <w:rPr>
          <w:rFonts w:ascii="Times New Roman" w:eastAsia="Calibri" w:hAnsi="Times New Roman" w:cs="Times New Roman"/>
          <w:i/>
        </w:rPr>
        <w:t xml:space="preserve">, </w:t>
      </w:r>
      <w:r w:rsidRPr="004278DC">
        <w:rPr>
          <w:rFonts w:ascii="Times New Roman" w:eastAsia="Calibri" w:hAnsi="Times New Roman" w:cs="Times New Roman"/>
        </w:rPr>
        <w:t>obejmujące:</w:t>
      </w:r>
      <w:r w:rsidRPr="004278DC">
        <w:rPr>
          <w:rFonts w:ascii="Times New Roman" w:eastAsia="Calibri" w:hAnsi="Times New Roman" w:cs="Times New Roman"/>
          <w:i/>
        </w:rPr>
        <w:t xml:space="preserve"> …………………………………………………………… (np.: imiona i nazwiska, PESEL, adresy email, numer telefonów itp.)</w:t>
      </w:r>
      <w:r w:rsidRPr="004278DC">
        <w:rPr>
          <w:rFonts w:ascii="Times New Roman" w:eastAsia="Calibri" w:hAnsi="Times New Roman" w:cs="Times New Roman"/>
        </w:rPr>
        <w:t xml:space="preserve"> </w:t>
      </w:r>
    </w:p>
    <w:p w14:paraId="79A13315" w14:textId="77777777" w:rsidR="0071636E" w:rsidRPr="004278DC" w:rsidRDefault="0071636E" w:rsidP="004278DC">
      <w:pPr>
        <w:numPr>
          <w:ilvl w:val="0"/>
          <w:numId w:val="40"/>
        </w:numPr>
        <w:spacing w:after="0" w:line="240" w:lineRule="auto"/>
        <w:ind w:left="284" w:hanging="284"/>
        <w:contextualSpacing/>
        <w:jc w:val="both"/>
        <w:rPr>
          <w:rFonts w:ascii="Times New Roman" w:eastAsia="Calibri" w:hAnsi="Times New Roman" w:cs="Times New Roman"/>
          <w:i/>
        </w:rPr>
      </w:pPr>
      <w:r w:rsidRPr="004278DC">
        <w:rPr>
          <w:rFonts w:ascii="Times New Roman" w:eastAsia="Calibri" w:hAnsi="Times New Roman" w:cs="Times New Roman"/>
        </w:rPr>
        <w:t xml:space="preserve">Powierzone przez Administratora (Zamawiający), danych dane osobowe będą przetwarzane przez Podmiot przetwarzający wyłącznie </w:t>
      </w:r>
      <w:r w:rsidRPr="004278DC">
        <w:rPr>
          <w:rFonts w:ascii="Times New Roman" w:eastAsia="Calibri" w:hAnsi="Times New Roman" w:cs="Times New Roman"/>
          <w:b/>
        </w:rPr>
        <w:t>w celu  realizacji usługi szkoleniowej wskazanej w umowie</w:t>
      </w:r>
      <w:r w:rsidRPr="004278DC">
        <w:rPr>
          <w:rFonts w:ascii="Times New Roman" w:eastAsia="Calibri" w:hAnsi="Times New Roman" w:cs="Times New Roman"/>
        </w:rPr>
        <w:t>, w tym na potrzeby komunikacji związanej ze  szkoleniem.</w:t>
      </w:r>
      <w:r w:rsidRPr="004278DC">
        <w:rPr>
          <w:rFonts w:ascii="Times New Roman" w:eastAsia="Calibri" w:hAnsi="Times New Roman" w:cs="Times New Roman"/>
          <w:i/>
        </w:rPr>
        <w:t xml:space="preserve"> </w:t>
      </w:r>
    </w:p>
    <w:p w14:paraId="38319767" w14:textId="77777777" w:rsidR="0071636E" w:rsidRPr="004278DC" w:rsidRDefault="0071636E" w:rsidP="004278DC">
      <w:pPr>
        <w:spacing w:after="0" w:line="240" w:lineRule="auto"/>
        <w:jc w:val="center"/>
        <w:rPr>
          <w:rFonts w:ascii="Times New Roman" w:eastAsia="Calibri" w:hAnsi="Times New Roman" w:cs="Times New Roman"/>
          <w:b/>
        </w:rPr>
      </w:pPr>
    </w:p>
    <w:p w14:paraId="618A1E1C" w14:textId="77777777" w:rsidR="0071636E" w:rsidRPr="004278DC" w:rsidRDefault="0071636E" w:rsidP="004278DC">
      <w:pPr>
        <w:spacing w:after="0" w:line="240" w:lineRule="auto"/>
        <w:jc w:val="center"/>
        <w:rPr>
          <w:rFonts w:ascii="Times New Roman" w:eastAsia="Calibri" w:hAnsi="Times New Roman" w:cs="Times New Roman"/>
          <w:b/>
        </w:rPr>
      </w:pPr>
      <w:r w:rsidRPr="004278DC">
        <w:rPr>
          <w:rFonts w:ascii="Times New Roman" w:eastAsia="Calibri" w:hAnsi="Times New Roman" w:cs="Times New Roman"/>
          <w:b/>
        </w:rPr>
        <w:t xml:space="preserve">2. Obowiązki podmiotu przetwarzającego </w:t>
      </w:r>
    </w:p>
    <w:p w14:paraId="0AB21442"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CBFD3A8"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zobowiązuje się dołożyć należytej staranności przy przetwarzaniu powierzonych danych osobowych.</w:t>
      </w:r>
    </w:p>
    <w:p w14:paraId="1627D044"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zobowiązuje się do nadania upoważnień do przetwarzania danych osobowych wszystkim osobom, które będą przetwarzały powierzone dane </w:t>
      </w:r>
      <w:r w:rsidRPr="004278DC">
        <w:rPr>
          <w:rFonts w:ascii="Times New Roman" w:eastAsia="Calibri" w:hAnsi="Times New Roman" w:cs="Times New Roman"/>
        </w:rPr>
        <w:br/>
        <w:t xml:space="preserve">w celu realizacji niniejszej umowy.  </w:t>
      </w:r>
    </w:p>
    <w:p w14:paraId="106D7A7A"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zobowiązuje się zapewnić zachowanie w tajemnicy, </w:t>
      </w:r>
      <w:r w:rsidRPr="004278DC">
        <w:rPr>
          <w:rFonts w:ascii="Times New Roman" w:eastAsia="Calibri" w:hAnsi="Times New Roman" w:cs="Times New Roman"/>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3004F85"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po zakończeniu świadczenia usług związanych </w:t>
      </w:r>
      <w:r w:rsidRPr="004278DC">
        <w:rPr>
          <w:rFonts w:ascii="Times New Roman" w:eastAsia="Calibri" w:hAnsi="Times New Roman" w:cs="Times New Roman"/>
        </w:rPr>
        <w:br/>
        <w:t xml:space="preserve">z przetwarzaniem usuwa otrzymane dane osobowe oraz wszelkie ich istniejące kopie, chyba że prawo Unii lub prawo państwa członkowskiego nakazują przechowywanie danych osobowych. </w:t>
      </w:r>
    </w:p>
    <w:p w14:paraId="4DF779CE"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W miarę możliwości Podmiot przetwarzający pomaga Administratorowi </w:t>
      </w:r>
      <w:r w:rsidRPr="004278DC">
        <w:rPr>
          <w:rFonts w:ascii="Times New Roman" w:eastAsia="Calibri" w:hAnsi="Times New Roman" w:cs="Times New Roman"/>
        </w:rPr>
        <w:br/>
        <w:t xml:space="preserve">w niezbędnym zakresie wywiązywać się z obowiązku odpowiadania na żądania osoby, której dane dotyczą oraz wywiązywania się z obowiązków określonych w art. 32-36 Rozporządzenia. </w:t>
      </w:r>
    </w:p>
    <w:p w14:paraId="2A08C188" w14:textId="77777777" w:rsidR="0071636E" w:rsidRPr="004278DC" w:rsidRDefault="0071636E" w:rsidP="004278DC">
      <w:pPr>
        <w:numPr>
          <w:ilvl w:val="0"/>
          <w:numId w:val="36"/>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po stwierdzeniu naruszenia ochrony danych osobowych bez zbędnej zwłoki zgłasza je administratorowi w ciągu 24 godzin od momentu stwierdzenia.</w:t>
      </w:r>
    </w:p>
    <w:p w14:paraId="2CF55540" w14:textId="77777777" w:rsidR="0071636E" w:rsidRPr="004278DC" w:rsidRDefault="0071636E" w:rsidP="004278DC">
      <w:pPr>
        <w:spacing w:after="0" w:line="240" w:lineRule="auto"/>
        <w:ind w:left="720"/>
        <w:contextualSpacing/>
        <w:jc w:val="both"/>
        <w:rPr>
          <w:rFonts w:ascii="Times New Roman" w:eastAsia="Calibri" w:hAnsi="Times New Roman" w:cs="Times New Roman"/>
        </w:rPr>
      </w:pPr>
      <w:r w:rsidRPr="004278DC">
        <w:rPr>
          <w:rFonts w:ascii="Times New Roman" w:eastAsia="Calibri" w:hAnsi="Times New Roman" w:cs="Times New Roman"/>
        </w:rPr>
        <w:t xml:space="preserve"> </w:t>
      </w:r>
    </w:p>
    <w:p w14:paraId="5AD43FBB" w14:textId="77777777" w:rsidR="0071636E" w:rsidRPr="004278DC" w:rsidRDefault="0071636E" w:rsidP="004278DC">
      <w:pPr>
        <w:spacing w:after="0" w:line="240" w:lineRule="auto"/>
        <w:jc w:val="center"/>
        <w:rPr>
          <w:rFonts w:ascii="Times New Roman" w:eastAsia="Calibri" w:hAnsi="Times New Roman" w:cs="Times New Roman"/>
          <w:b/>
        </w:rPr>
      </w:pPr>
      <w:r w:rsidRPr="004278DC">
        <w:rPr>
          <w:rFonts w:ascii="Times New Roman" w:eastAsia="Calibri" w:hAnsi="Times New Roman" w:cs="Times New Roman"/>
          <w:b/>
        </w:rPr>
        <w:t>3.Dalsze powierzenie danych do przetwarzania</w:t>
      </w:r>
    </w:p>
    <w:p w14:paraId="1B9DCDB7" w14:textId="77777777" w:rsidR="0071636E" w:rsidRPr="004278DC" w:rsidRDefault="0071636E" w:rsidP="004278DC">
      <w:pPr>
        <w:numPr>
          <w:ilvl w:val="0"/>
          <w:numId w:val="37"/>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0FE9A4B9" w14:textId="77777777" w:rsidR="0071636E" w:rsidRPr="004278DC" w:rsidRDefault="0071636E" w:rsidP="004278DC">
      <w:pPr>
        <w:numPr>
          <w:ilvl w:val="0"/>
          <w:numId w:val="37"/>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1610C60" w14:textId="77777777" w:rsidR="0071636E" w:rsidRPr="004278DC" w:rsidRDefault="0071636E" w:rsidP="004278DC">
      <w:pPr>
        <w:numPr>
          <w:ilvl w:val="0"/>
          <w:numId w:val="37"/>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ponosi pełną odpowiedzialność wobec Administratora za nie wywiązanie się ze spoczywających na podwykonawcy obowiązków ochrony danych.</w:t>
      </w:r>
    </w:p>
    <w:p w14:paraId="53247712" w14:textId="77777777" w:rsidR="0071636E" w:rsidRPr="004278DC" w:rsidRDefault="0071636E" w:rsidP="004278DC">
      <w:pPr>
        <w:spacing w:after="0" w:line="240" w:lineRule="auto"/>
        <w:jc w:val="center"/>
        <w:rPr>
          <w:rFonts w:ascii="Times New Roman" w:eastAsia="Calibri" w:hAnsi="Times New Roman" w:cs="Times New Roman"/>
          <w:b/>
        </w:rPr>
      </w:pPr>
    </w:p>
    <w:p w14:paraId="38F8D038" w14:textId="77777777" w:rsidR="0071636E" w:rsidRPr="004278DC" w:rsidRDefault="0071636E" w:rsidP="004278DC">
      <w:pPr>
        <w:spacing w:after="0" w:line="240" w:lineRule="auto"/>
        <w:jc w:val="center"/>
        <w:rPr>
          <w:rFonts w:ascii="Times New Roman" w:eastAsia="Calibri" w:hAnsi="Times New Roman" w:cs="Times New Roman"/>
          <w:b/>
        </w:rPr>
      </w:pPr>
      <w:r w:rsidRPr="004278DC">
        <w:rPr>
          <w:rFonts w:ascii="Times New Roman" w:eastAsia="Calibri" w:hAnsi="Times New Roman" w:cs="Times New Roman"/>
          <w:b/>
        </w:rPr>
        <w:t>4.Odpowiedzialność Podmiotu przetwarzającego</w:t>
      </w:r>
    </w:p>
    <w:p w14:paraId="3C58D6A6" w14:textId="77777777" w:rsidR="0071636E" w:rsidRPr="004278DC" w:rsidRDefault="0071636E" w:rsidP="004278DC">
      <w:pPr>
        <w:numPr>
          <w:ilvl w:val="0"/>
          <w:numId w:val="39"/>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2F8422" w14:textId="77777777" w:rsidR="0071636E" w:rsidRPr="004278DC" w:rsidRDefault="0071636E" w:rsidP="004278DC">
      <w:pPr>
        <w:numPr>
          <w:ilvl w:val="0"/>
          <w:numId w:val="39"/>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 xml:space="preserve">Podmiot przetwarzający zobowiązuje się do niezwłocznego poinformowania Administratora danych o jakimkolwiek postępowaniu, w szczególności administracyjnym lub sądowym, dotyczącym </w:t>
      </w:r>
      <w:r w:rsidRPr="004278DC">
        <w:rPr>
          <w:rFonts w:ascii="Times New Roman" w:eastAsia="Calibri" w:hAnsi="Times New Roman" w:cs="Times New Roman"/>
        </w:rPr>
        <w:lastRenderedPageBreak/>
        <w:t xml:space="preserve">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34ECE06C" w14:textId="77777777" w:rsidR="0071636E" w:rsidRPr="004278DC" w:rsidRDefault="0071636E" w:rsidP="004278DC">
      <w:pPr>
        <w:numPr>
          <w:ilvl w:val="0"/>
          <w:numId w:val="39"/>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W przypadku pozyskania przez  Podmiot przetwarzający zgody na przetwarzanie danych osobowych od osób zgłoszonych przez Administratora, Podmiot przetwarzający stanie się Administratorem Danych Osobowych w odniesieniu do przetwarzania pozyskanych danych -  w tym w celach wymienionych w  rozdziale 1 punkt 2.</w:t>
      </w:r>
    </w:p>
    <w:p w14:paraId="7E6A616D" w14:textId="77777777" w:rsidR="0071636E" w:rsidRPr="004278DC" w:rsidRDefault="0071636E" w:rsidP="004278DC">
      <w:pPr>
        <w:spacing w:after="0" w:line="240" w:lineRule="auto"/>
        <w:ind w:left="284"/>
        <w:contextualSpacing/>
        <w:jc w:val="both"/>
        <w:rPr>
          <w:rFonts w:ascii="Times New Roman" w:eastAsia="Calibri" w:hAnsi="Times New Roman" w:cs="Times New Roman"/>
        </w:rPr>
      </w:pPr>
    </w:p>
    <w:p w14:paraId="52289CC4" w14:textId="77777777" w:rsidR="0071636E" w:rsidRPr="004278DC" w:rsidRDefault="0071636E" w:rsidP="004278DC">
      <w:pPr>
        <w:spacing w:after="0" w:line="240" w:lineRule="auto"/>
        <w:jc w:val="center"/>
        <w:rPr>
          <w:rFonts w:ascii="Times New Roman" w:eastAsia="Calibri" w:hAnsi="Times New Roman" w:cs="Times New Roman"/>
          <w:b/>
        </w:rPr>
      </w:pPr>
      <w:r w:rsidRPr="004278DC">
        <w:rPr>
          <w:rFonts w:ascii="Times New Roman" w:eastAsia="Calibri" w:hAnsi="Times New Roman" w:cs="Times New Roman"/>
          <w:b/>
        </w:rPr>
        <w:t>5.Zasady zachowania poufności</w:t>
      </w:r>
    </w:p>
    <w:p w14:paraId="7B12E2F1" w14:textId="77777777" w:rsidR="0071636E" w:rsidRPr="004278DC" w:rsidRDefault="0071636E" w:rsidP="004278DC">
      <w:pPr>
        <w:numPr>
          <w:ilvl w:val="0"/>
          <w:numId w:val="38"/>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E992C4B" w14:textId="77777777" w:rsidR="0071636E" w:rsidRPr="004278DC" w:rsidRDefault="0071636E" w:rsidP="004278DC">
      <w:pPr>
        <w:numPr>
          <w:ilvl w:val="0"/>
          <w:numId w:val="38"/>
        </w:numPr>
        <w:spacing w:after="0" w:line="240" w:lineRule="auto"/>
        <w:ind w:left="284" w:hanging="284"/>
        <w:contextualSpacing/>
        <w:jc w:val="both"/>
        <w:rPr>
          <w:rFonts w:ascii="Times New Roman" w:eastAsia="Calibri" w:hAnsi="Times New Roman" w:cs="Times New Roman"/>
        </w:rPr>
      </w:pPr>
      <w:r w:rsidRPr="004278DC">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7544ECB8" w14:textId="77777777" w:rsidR="0071636E" w:rsidRPr="004278DC" w:rsidRDefault="0071636E" w:rsidP="004278DC">
      <w:pPr>
        <w:spacing w:after="0" w:line="240" w:lineRule="auto"/>
        <w:rPr>
          <w:rFonts w:ascii="Times New Roman" w:eastAsia="Calibri" w:hAnsi="Times New Roman" w:cs="Times New Roman"/>
        </w:rPr>
      </w:pPr>
    </w:p>
    <w:p w14:paraId="703A46E0" w14:textId="77777777" w:rsidR="0071636E" w:rsidRPr="004278DC" w:rsidRDefault="0071636E" w:rsidP="004278DC">
      <w:pPr>
        <w:spacing w:after="0" w:line="240" w:lineRule="auto"/>
        <w:rPr>
          <w:rFonts w:ascii="Times New Roman" w:eastAsia="Calibri" w:hAnsi="Times New Roman" w:cs="Times New Roman"/>
        </w:rPr>
      </w:pPr>
      <w:r w:rsidRPr="004278DC">
        <w:rPr>
          <w:rFonts w:ascii="Times New Roman" w:eastAsia="Calibri" w:hAnsi="Times New Roman" w:cs="Times New Roman"/>
        </w:rPr>
        <w:t xml:space="preserve">     _______________________                                                           ____________________</w:t>
      </w:r>
    </w:p>
    <w:p w14:paraId="06BDFF48" w14:textId="77777777" w:rsidR="0071636E" w:rsidRPr="004278DC" w:rsidRDefault="0071636E" w:rsidP="004278DC">
      <w:pPr>
        <w:pStyle w:val="Tekstpodstawowy"/>
        <w:ind w:firstLine="6"/>
        <w:rPr>
          <w:sz w:val="22"/>
          <w:szCs w:val="22"/>
        </w:rPr>
      </w:pPr>
      <w:r w:rsidRPr="004278DC">
        <w:rPr>
          <w:rFonts w:eastAsia="Calibri"/>
          <w:sz w:val="22"/>
          <w:szCs w:val="22"/>
          <w:lang w:eastAsia="en-US"/>
        </w:rPr>
        <w:t xml:space="preserve">        Administrator danych </w:t>
      </w:r>
      <w:r w:rsidRPr="004278DC">
        <w:rPr>
          <w:rFonts w:eastAsia="Calibri"/>
          <w:sz w:val="22"/>
          <w:szCs w:val="22"/>
          <w:lang w:eastAsia="en-US"/>
        </w:rPr>
        <w:tab/>
      </w:r>
      <w:r w:rsidRPr="004278DC">
        <w:rPr>
          <w:rFonts w:eastAsia="Calibri"/>
          <w:sz w:val="22"/>
          <w:szCs w:val="22"/>
          <w:lang w:eastAsia="en-US"/>
        </w:rPr>
        <w:tab/>
      </w:r>
      <w:r w:rsidRPr="004278DC">
        <w:rPr>
          <w:rFonts w:eastAsia="Calibri"/>
          <w:sz w:val="22"/>
          <w:szCs w:val="22"/>
          <w:lang w:eastAsia="en-US"/>
        </w:rPr>
        <w:tab/>
      </w:r>
      <w:r w:rsidRPr="004278DC">
        <w:rPr>
          <w:rFonts w:eastAsia="Calibri"/>
          <w:sz w:val="22"/>
          <w:szCs w:val="22"/>
          <w:lang w:eastAsia="en-US"/>
        </w:rPr>
        <w:tab/>
      </w:r>
      <w:r w:rsidRPr="004278DC">
        <w:rPr>
          <w:rFonts w:eastAsia="Calibri"/>
          <w:sz w:val="22"/>
          <w:szCs w:val="22"/>
          <w:lang w:eastAsia="en-US"/>
        </w:rPr>
        <w:tab/>
        <w:t xml:space="preserve">     Podmiot przetwarzający</w:t>
      </w:r>
    </w:p>
    <w:p w14:paraId="41F72308" w14:textId="77777777" w:rsidR="0071636E" w:rsidRPr="004278DC" w:rsidRDefault="0071636E" w:rsidP="004278DC">
      <w:pPr>
        <w:pStyle w:val="Akapitzlist"/>
        <w:spacing w:after="0" w:line="240" w:lineRule="auto"/>
        <w:ind w:left="0"/>
        <w:rPr>
          <w:rFonts w:ascii="Times New Roman" w:hAnsi="Times New Roman"/>
          <w:b/>
        </w:rPr>
      </w:pPr>
    </w:p>
    <w:p w14:paraId="3862C477" w14:textId="47030442" w:rsidR="000B0213" w:rsidRPr="004278DC" w:rsidRDefault="000B0213" w:rsidP="004278DC">
      <w:pPr>
        <w:pStyle w:val="Akapitzlist"/>
        <w:spacing w:after="0" w:line="240" w:lineRule="auto"/>
        <w:ind w:left="0"/>
        <w:rPr>
          <w:rFonts w:ascii="Times New Roman" w:hAnsi="Times New Roman"/>
          <w:b/>
        </w:rPr>
      </w:pPr>
    </w:p>
    <w:sectPr w:rsidR="000B0213" w:rsidRPr="004278DC" w:rsidSect="00B63846">
      <w:footerReference w:type="default" r:id="rId12"/>
      <w:footerReference w:type="first" r:id="rId13"/>
      <w:pgSz w:w="11906" w:h="16838"/>
      <w:pgMar w:top="851" w:right="1417" w:bottom="709" w:left="1417" w:header="708" w:footer="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42BC0" w14:textId="77777777" w:rsidR="00705652" w:rsidRDefault="00705652" w:rsidP="00BA37E5">
      <w:pPr>
        <w:spacing w:after="0" w:line="240" w:lineRule="auto"/>
      </w:pPr>
      <w:r>
        <w:separator/>
      </w:r>
    </w:p>
  </w:endnote>
  <w:endnote w:type="continuationSeparator" w:id="0">
    <w:p w14:paraId="579AA5B3" w14:textId="77777777" w:rsidR="00705652" w:rsidRDefault="00705652" w:rsidP="00BA3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93424651"/>
      <w:docPartObj>
        <w:docPartGallery w:val="Page Numbers (Bottom of Page)"/>
        <w:docPartUnique/>
      </w:docPartObj>
    </w:sdtPr>
    <w:sdtEndPr/>
    <w:sdtContent>
      <w:sdt>
        <w:sdtPr>
          <w:rPr>
            <w:sz w:val="16"/>
            <w:szCs w:val="16"/>
          </w:rPr>
          <w:id w:val="-291746924"/>
          <w:docPartObj>
            <w:docPartGallery w:val="Page Numbers (Top of Page)"/>
            <w:docPartUnique/>
          </w:docPartObj>
        </w:sdtPr>
        <w:sdtEndPr/>
        <w:sdtContent>
          <w:p w14:paraId="1DECE196" w14:textId="3895D564" w:rsidR="00D64458" w:rsidRPr="0010586C" w:rsidRDefault="00D64458">
            <w:pPr>
              <w:pStyle w:val="Stopka"/>
              <w:jc w:val="right"/>
              <w:rPr>
                <w:sz w:val="16"/>
                <w:szCs w:val="16"/>
              </w:rPr>
            </w:pPr>
            <w:r w:rsidRPr="0010586C">
              <w:rPr>
                <w:sz w:val="16"/>
                <w:szCs w:val="16"/>
              </w:rPr>
              <w:t xml:space="preserve">Strona </w:t>
            </w:r>
            <w:r w:rsidRPr="0010586C">
              <w:rPr>
                <w:bCs/>
                <w:sz w:val="16"/>
                <w:szCs w:val="16"/>
              </w:rPr>
              <w:fldChar w:fldCharType="begin"/>
            </w:r>
            <w:r w:rsidRPr="0010586C">
              <w:rPr>
                <w:bCs/>
                <w:sz w:val="16"/>
                <w:szCs w:val="16"/>
              </w:rPr>
              <w:instrText>PAGE</w:instrText>
            </w:r>
            <w:r w:rsidRPr="0010586C">
              <w:rPr>
                <w:bCs/>
                <w:sz w:val="16"/>
                <w:szCs w:val="16"/>
              </w:rPr>
              <w:fldChar w:fldCharType="separate"/>
            </w:r>
            <w:r w:rsidR="00E6151A">
              <w:rPr>
                <w:bCs/>
                <w:noProof/>
                <w:sz w:val="16"/>
                <w:szCs w:val="16"/>
              </w:rPr>
              <w:t>4</w:t>
            </w:r>
            <w:r w:rsidRPr="0010586C">
              <w:rPr>
                <w:bCs/>
                <w:sz w:val="16"/>
                <w:szCs w:val="16"/>
              </w:rPr>
              <w:fldChar w:fldCharType="end"/>
            </w:r>
            <w:r w:rsidRPr="0010586C">
              <w:rPr>
                <w:sz w:val="16"/>
                <w:szCs w:val="16"/>
              </w:rPr>
              <w:t xml:space="preserve"> z </w:t>
            </w:r>
            <w:r w:rsidR="0010586C">
              <w:rPr>
                <w:sz w:val="16"/>
                <w:szCs w:val="16"/>
              </w:rPr>
              <w:t>3</w:t>
            </w:r>
          </w:p>
        </w:sdtContent>
      </w:sdt>
    </w:sdtContent>
  </w:sdt>
  <w:p w14:paraId="23970C8A" w14:textId="77777777" w:rsidR="00D64458" w:rsidRPr="0010586C" w:rsidRDefault="00D64458">
    <w:pPr>
      <w:pStyle w:val="Stopka"/>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D1C92" w14:textId="6708826F" w:rsidR="00EF0584" w:rsidRPr="0010586C" w:rsidRDefault="0010586C" w:rsidP="0010586C">
    <w:pPr>
      <w:pStyle w:val="Stopka"/>
      <w:jc w:val="right"/>
      <w:rPr>
        <w:sz w:val="16"/>
        <w:szCs w:val="16"/>
      </w:rPr>
    </w:pPr>
    <w:r>
      <w:tab/>
    </w:r>
    <w:r>
      <w:tab/>
    </w:r>
    <w:sdt>
      <w:sdtPr>
        <w:rPr>
          <w:sz w:val="16"/>
          <w:szCs w:val="16"/>
        </w:rPr>
        <w:id w:val="-1159229462"/>
        <w:docPartObj>
          <w:docPartGallery w:val="Page Numbers (Bottom of Page)"/>
          <w:docPartUnique/>
        </w:docPartObj>
      </w:sdtPr>
      <w:sdtEndPr/>
      <w:sdtContent>
        <w:sdt>
          <w:sdtPr>
            <w:rPr>
              <w:sz w:val="16"/>
              <w:szCs w:val="16"/>
            </w:rPr>
            <w:id w:val="1484358221"/>
            <w:docPartObj>
              <w:docPartGallery w:val="Page Numbers (Top of Page)"/>
              <w:docPartUnique/>
            </w:docPartObj>
          </w:sdtPr>
          <w:sdtEndPr/>
          <w:sdtContent>
            <w:r w:rsidRPr="0010586C">
              <w:rPr>
                <w:sz w:val="16"/>
                <w:szCs w:val="16"/>
              </w:rPr>
              <w:t xml:space="preserve">Strona </w:t>
            </w:r>
            <w:r w:rsidRPr="0010586C">
              <w:rPr>
                <w:bCs/>
                <w:sz w:val="16"/>
                <w:szCs w:val="16"/>
              </w:rPr>
              <w:fldChar w:fldCharType="begin"/>
            </w:r>
            <w:r w:rsidRPr="0010586C">
              <w:rPr>
                <w:bCs/>
                <w:sz w:val="16"/>
                <w:szCs w:val="16"/>
              </w:rPr>
              <w:instrText>PAGE</w:instrText>
            </w:r>
            <w:r w:rsidRPr="0010586C">
              <w:rPr>
                <w:bCs/>
                <w:sz w:val="16"/>
                <w:szCs w:val="16"/>
              </w:rPr>
              <w:fldChar w:fldCharType="separate"/>
            </w:r>
            <w:r w:rsidR="00E6151A">
              <w:rPr>
                <w:bCs/>
                <w:noProof/>
                <w:sz w:val="16"/>
                <w:szCs w:val="16"/>
              </w:rPr>
              <w:t>1</w:t>
            </w:r>
            <w:r w:rsidRPr="0010586C">
              <w:rPr>
                <w:bCs/>
                <w:sz w:val="16"/>
                <w:szCs w:val="16"/>
              </w:rPr>
              <w:fldChar w:fldCharType="end"/>
            </w:r>
            <w:r w:rsidRPr="0010586C">
              <w:rPr>
                <w:sz w:val="16"/>
                <w:szCs w:val="16"/>
              </w:rPr>
              <w:t xml:space="preserve"> z </w:t>
            </w:r>
            <w:r>
              <w:rPr>
                <w:sz w:val="16"/>
                <w:szCs w:val="16"/>
              </w:rPr>
              <w:t>3</w:t>
            </w:r>
          </w:sdtContent>
        </w:sdt>
      </w:sdtContent>
    </w:sdt>
    <w:r>
      <w:tab/>
    </w:r>
  </w:p>
  <w:p w14:paraId="5EEE0FDD" w14:textId="77777777" w:rsidR="00EF0584" w:rsidRDefault="00EF058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210F9" w14:textId="7ACD6764" w:rsidR="0010586C" w:rsidRPr="0010586C" w:rsidRDefault="0010586C" w:rsidP="0010586C">
    <w:pPr>
      <w:pStyle w:val="Stopka"/>
      <w:jc w:val="right"/>
      <w:rPr>
        <w:sz w:val="16"/>
        <w:szCs w:val="16"/>
      </w:rPr>
    </w:pPr>
    <w:r>
      <w:tab/>
    </w:r>
    <w:r>
      <w:tab/>
    </w:r>
  </w:p>
  <w:p w14:paraId="5FD203E3" w14:textId="77777777" w:rsidR="0010586C" w:rsidRDefault="0010586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7B463" w14:textId="77777777" w:rsidR="006A10BA" w:rsidRPr="007B17AD" w:rsidRDefault="00705652">
    <w:pPr>
      <w:pStyle w:val="Stopka"/>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F7541" w14:textId="77777777" w:rsidR="00126982" w:rsidRDefault="00705652" w:rsidP="00A55F12">
    <w:pPr>
      <w:pStyle w:val="Stopka"/>
    </w:pPr>
  </w:p>
  <w:p w14:paraId="52920CC3" w14:textId="77777777" w:rsidR="00126982" w:rsidRDefault="007056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62B25" w14:textId="77777777" w:rsidR="00705652" w:rsidRDefault="00705652" w:rsidP="00BA37E5">
      <w:pPr>
        <w:spacing w:after="0" w:line="240" w:lineRule="auto"/>
      </w:pPr>
      <w:r>
        <w:separator/>
      </w:r>
    </w:p>
  </w:footnote>
  <w:footnote w:type="continuationSeparator" w:id="0">
    <w:p w14:paraId="2E2368FA" w14:textId="77777777" w:rsidR="00705652" w:rsidRDefault="00705652" w:rsidP="00BA37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4B8BF" w14:textId="77777777" w:rsidR="00E6151A" w:rsidRDefault="00E6151A" w:rsidP="00E6151A">
    <w:pPr>
      <w:pStyle w:val="Nagwek"/>
      <w:ind w:left="-567"/>
      <w:jc w:val="center"/>
      <w:rPr>
        <w:noProof/>
      </w:rPr>
    </w:pPr>
    <w:r w:rsidRPr="00781610">
      <w:rPr>
        <w:noProof/>
        <w:lang w:eastAsia="pl-PL"/>
      </w:rPr>
      <w:drawing>
        <wp:inline distT="0" distB="0" distL="0" distR="0" wp14:anchorId="7CF62745" wp14:editId="0A4D880B">
          <wp:extent cx="5753100" cy="742950"/>
          <wp:effectExtent l="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_POWER_poziom_pl-1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inline>
      </w:drawing>
    </w:r>
  </w:p>
  <w:p w14:paraId="65807317" w14:textId="77777777" w:rsidR="00E6151A" w:rsidRPr="00273882" w:rsidRDefault="00E6151A" w:rsidP="00E6151A">
    <w:pPr>
      <w:pStyle w:val="Nagwek"/>
      <w:ind w:left="-567"/>
      <w:jc w:val="center"/>
      <w:rPr>
        <w:noProof/>
        <w:sz w:val="12"/>
      </w:rPr>
    </w:pPr>
  </w:p>
  <w:p w14:paraId="0BCC355E" w14:textId="77777777" w:rsidR="00E6151A" w:rsidRPr="00273882" w:rsidRDefault="00E6151A" w:rsidP="00E6151A">
    <w:pPr>
      <w:pStyle w:val="Default"/>
      <w:ind w:left="-567"/>
      <w:jc w:val="center"/>
      <w:rPr>
        <w:b/>
        <w:sz w:val="16"/>
        <w:szCs w:val="18"/>
      </w:rPr>
    </w:pPr>
    <w:r w:rsidRPr="00273882">
      <w:rPr>
        <w:rFonts w:eastAsia="Arial"/>
        <w:b/>
        <w:sz w:val="16"/>
        <w:szCs w:val="18"/>
      </w:rPr>
      <w:t>Projekt pt</w:t>
    </w:r>
    <w:r w:rsidRPr="00273882">
      <w:rPr>
        <w:b/>
        <w:sz w:val="16"/>
        <w:szCs w:val="18"/>
      </w:rPr>
      <w:t>. „Włączenie Państwowej Medycznej Wyższej Szkoły Zawodowej w Opolu do Uniwersytetu Opolskiego”</w:t>
    </w:r>
    <w:r w:rsidRPr="00273882">
      <w:rPr>
        <w:b/>
        <w:i/>
        <w:sz w:val="16"/>
        <w:szCs w:val="18"/>
      </w:rPr>
      <w:t>,</w:t>
    </w:r>
    <w:r w:rsidRPr="00273882">
      <w:rPr>
        <w:b/>
        <w:i/>
        <w:sz w:val="16"/>
        <w:szCs w:val="18"/>
      </w:rPr>
      <w:br/>
    </w:r>
    <w:r w:rsidRPr="00273882">
      <w:rPr>
        <w:b/>
        <w:sz w:val="16"/>
        <w:szCs w:val="18"/>
      </w:rPr>
      <w:t>realizowany w Ramach Programu Operacyjnego Wiedza Edukacja Rozwój</w:t>
    </w:r>
    <w:r w:rsidRPr="00273882">
      <w:rPr>
        <w:b/>
        <w:i/>
        <w:sz w:val="16"/>
        <w:szCs w:val="18"/>
      </w:rPr>
      <w:br/>
    </w:r>
    <w:r w:rsidRPr="00273882">
      <w:rPr>
        <w:b/>
        <w:bCs/>
        <w:sz w:val="16"/>
        <w:szCs w:val="18"/>
        <w:shd w:val="clear" w:color="auto" w:fill="FFFFFF"/>
      </w:rPr>
      <w:t xml:space="preserve"> współfinansowany ze środków Unii Europejskiej w ramach Europejskiego</w:t>
    </w:r>
    <w:r w:rsidRPr="00273882">
      <w:rPr>
        <w:b/>
        <w:bCs/>
        <w:sz w:val="16"/>
        <w:szCs w:val="18"/>
      </w:rPr>
      <w:t xml:space="preserve"> Funduszu Społecznego</w:t>
    </w:r>
  </w:p>
  <w:p w14:paraId="7FA5ED5B" w14:textId="7E1F351B" w:rsidR="00BA37E5" w:rsidRPr="00770D7E" w:rsidRDefault="00BA37E5" w:rsidP="00770D7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multilevel"/>
    <w:tmpl w:val="A12A4D86"/>
    <w:name w:val="WW8Num58"/>
    <w:lvl w:ilvl="0">
      <w:start w:val="1"/>
      <w:numFmt w:val="decimal"/>
      <w:lvlText w:val="%1."/>
      <w:lvlJc w:val="left"/>
      <w:pPr>
        <w:ind w:left="644" w:hanging="360"/>
      </w:pPr>
      <w:rPr>
        <w:rFonts w:hint="default"/>
        <w:b/>
        <w:bCs/>
        <w:sz w:val="22"/>
        <w:szCs w:val="22"/>
      </w:rPr>
    </w:lvl>
    <w:lvl w:ilvl="1">
      <w:start w:val="1"/>
      <w:numFmt w:val="decimal"/>
      <w:lvlText w:val="%1.%2."/>
      <w:lvlJc w:val="left"/>
      <w:pPr>
        <w:ind w:left="574" w:hanging="432"/>
      </w:pPr>
      <w:rPr>
        <w:rFonts w:hint="default"/>
        <w:b w:val="0"/>
        <w:i w:val="0"/>
        <w:strike w:val="0"/>
      </w:rPr>
    </w:lvl>
    <w:lvl w:ilvl="2">
      <w:start w:val="1"/>
      <w:numFmt w:val="decimal"/>
      <w:lvlText w:val="%1.%2.%3."/>
      <w:lvlJc w:val="left"/>
      <w:pPr>
        <w:ind w:left="1508" w:hanging="504"/>
      </w:pPr>
      <w:rPr>
        <w:rFonts w:hint="default"/>
        <w:b w:val="0"/>
        <w:strike w:val="0"/>
      </w:rPr>
    </w:lvl>
    <w:lvl w:ilvl="3">
      <w:start w:val="1"/>
      <w:numFmt w:val="decimal"/>
      <w:lvlText w:val="%1.%2.%3.%4."/>
      <w:lvlJc w:val="left"/>
      <w:pPr>
        <w:ind w:left="2012" w:hanging="648"/>
      </w:pPr>
      <w:rPr>
        <w:rFonts w:hint="default"/>
        <w:b w:val="0"/>
        <w:i w:val="0"/>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 w15:restartNumberingAfterBreak="0">
    <w:nsid w:val="000C7681"/>
    <w:multiLevelType w:val="hybridMultilevel"/>
    <w:tmpl w:val="F15AD484"/>
    <w:lvl w:ilvl="0" w:tplc="65F27D0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0544039"/>
    <w:multiLevelType w:val="hybridMultilevel"/>
    <w:tmpl w:val="98FC9CBE"/>
    <w:lvl w:ilvl="0" w:tplc="92625D18">
      <w:start w:val="1"/>
      <w:numFmt w:val="decimal"/>
      <w:lvlText w:val="%1."/>
      <w:lvlJc w:val="left"/>
      <w:pPr>
        <w:ind w:left="720" w:hanging="360"/>
      </w:pPr>
      <w:rPr>
        <w:rFonts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A265A"/>
    <w:multiLevelType w:val="hybridMultilevel"/>
    <w:tmpl w:val="0FE0582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BED256C"/>
    <w:multiLevelType w:val="singleLevel"/>
    <w:tmpl w:val="E18684A8"/>
    <w:lvl w:ilvl="0">
      <w:start w:val="1"/>
      <w:numFmt w:val="decimal"/>
      <w:lvlText w:val="%1."/>
      <w:lvlJc w:val="left"/>
      <w:pPr>
        <w:tabs>
          <w:tab w:val="num" w:pos="360"/>
        </w:tabs>
        <w:ind w:left="360" w:hanging="360"/>
      </w:pPr>
      <w:rPr>
        <w:rFonts w:cs="Times New Roman"/>
        <w:sz w:val="22"/>
        <w:szCs w:val="22"/>
      </w:rPr>
    </w:lvl>
  </w:abstractNum>
  <w:abstractNum w:abstractNumId="5" w15:restartNumberingAfterBreak="0">
    <w:nsid w:val="0C861732"/>
    <w:multiLevelType w:val="hybridMultilevel"/>
    <w:tmpl w:val="B78AA940"/>
    <w:lvl w:ilvl="0" w:tplc="4B7E7F14">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CC0"/>
    <w:multiLevelType w:val="hybridMultilevel"/>
    <w:tmpl w:val="431E44B2"/>
    <w:lvl w:ilvl="0" w:tplc="E2F8082A">
      <w:start w:val="1"/>
      <w:numFmt w:val="decimal"/>
      <w:lvlText w:val="%1."/>
      <w:lvlJc w:val="left"/>
      <w:pPr>
        <w:ind w:left="1004" w:hanging="360"/>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C35C24"/>
    <w:multiLevelType w:val="hybridMultilevel"/>
    <w:tmpl w:val="BBEE3142"/>
    <w:lvl w:ilvl="0" w:tplc="05DE8CDC">
      <w:start w:val="1"/>
      <w:numFmt w:val="decimal"/>
      <w:lvlText w:val="%1."/>
      <w:lvlJc w:val="left"/>
      <w:pPr>
        <w:ind w:left="720" w:hanging="360"/>
      </w:pPr>
      <w:rPr>
        <w:rFonts w:asciiTheme="minorHAnsi" w:eastAsiaTheme="minorHAnsi" w:hAnsiTheme="minorHAnsi" w:cstheme="minorBidi"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1B7208F2"/>
    <w:multiLevelType w:val="multilevel"/>
    <w:tmpl w:val="939E96C4"/>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EE20D69"/>
    <w:multiLevelType w:val="hybridMultilevel"/>
    <w:tmpl w:val="7A0CBA5A"/>
    <w:lvl w:ilvl="0" w:tplc="99C6B0EE">
      <w:start w:val="1"/>
      <w:numFmt w:val="decimal"/>
      <w:lvlText w:val="1.%1."/>
      <w:lvlJc w:val="left"/>
      <w:pPr>
        <w:ind w:left="1287" w:hanging="360"/>
      </w:pPr>
      <w:rPr>
        <w:rFonts w:hint="default"/>
        <w:b w:val="0"/>
        <w:i w:val="0"/>
        <w:strike w:val="0"/>
        <w:color w:val="00000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16E23AC"/>
    <w:multiLevelType w:val="hybridMultilevel"/>
    <w:tmpl w:val="574EC39A"/>
    <w:lvl w:ilvl="0" w:tplc="D480A9A6">
      <w:start w:val="1"/>
      <w:numFmt w:val="decimal"/>
      <w:lvlText w:val="6.%1."/>
      <w:lvlJc w:val="left"/>
      <w:pPr>
        <w:ind w:left="1335" w:hanging="360"/>
      </w:pPr>
      <w:rPr>
        <w:rFonts w:hint="default"/>
        <w:b w:val="0"/>
        <w:sz w:val="22"/>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717B3"/>
    <w:multiLevelType w:val="hybridMultilevel"/>
    <w:tmpl w:val="1ABE4296"/>
    <w:lvl w:ilvl="0" w:tplc="56E4DD0E">
      <w:start w:val="1"/>
      <w:numFmt w:val="decimal"/>
      <w:lvlText w:val="3.1.%1."/>
      <w:lvlJc w:val="left"/>
      <w:pPr>
        <w:ind w:left="1648" w:hanging="360"/>
      </w:pPr>
      <w:rPr>
        <w:rFonts w:hint="default"/>
        <w:b w:val="0"/>
        <w:i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6" w15:restartNumberingAfterBreak="0">
    <w:nsid w:val="224913F7"/>
    <w:multiLevelType w:val="multilevel"/>
    <w:tmpl w:val="E698F87E"/>
    <w:lvl w:ilvl="0">
      <w:start w:val="1"/>
      <w:numFmt w:val="decimal"/>
      <w:lvlText w:val="%1."/>
      <w:lvlJc w:val="left"/>
      <w:pPr>
        <w:ind w:left="720" w:hanging="360"/>
      </w:pPr>
      <w:rPr>
        <w:rFonts w:hint="default"/>
        <w:b/>
      </w:rPr>
    </w:lvl>
    <w:lvl w:ilvl="1">
      <w:start w:val="1"/>
      <w:numFmt w:val="decimal"/>
      <w:lvlText w:val="18.2.4.%2."/>
      <w:lvlJc w:val="left"/>
      <w:pPr>
        <w:ind w:left="927" w:hanging="360"/>
      </w:pPr>
      <w:rPr>
        <w:rFonts w:hint="default"/>
        <w:i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22A14364"/>
    <w:multiLevelType w:val="multilevel"/>
    <w:tmpl w:val="7CB25EAE"/>
    <w:lvl w:ilvl="0">
      <w:start w:val="1"/>
      <w:numFmt w:val="decimal"/>
      <w:lvlText w:val="%1."/>
      <w:lvlJc w:val="left"/>
      <w:pPr>
        <w:ind w:left="720" w:hanging="360"/>
      </w:pPr>
      <w:rPr>
        <w:rFonts w:hint="default"/>
        <w:b w:val="0"/>
        <w:i w:val="0"/>
        <w:sz w:val="22"/>
        <w:szCs w:val="22"/>
      </w:rPr>
    </w:lvl>
    <w:lvl w:ilvl="1">
      <w:start w:val="1"/>
      <w:numFmt w:val="decimal"/>
      <w:isLgl/>
      <w:lvlText w:val="%1.%2."/>
      <w:lvlJc w:val="left"/>
      <w:pPr>
        <w:ind w:left="765" w:hanging="4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4."/>
      <w:lvlJc w:val="left"/>
      <w:pPr>
        <w:ind w:left="1080" w:hanging="720"/>
      </w:pPr>
      <w:rPr>
        <w:rFonts w:ascii="Times New Roman" w:eastAsia="Calibri" w:hAnsi="Times New Roman" w:cs="Times New Roman"/>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0" w15:restartNumberingAfterBreak="0">
    <w:nsid w:val="24480E17"/>
    <w:multiLevelType w:val="multilevel"/>
    <w:tmpl w:val="57745EC8"/>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63576D3"/>
    <w:multiLevelType w:val="singleLevel"/>
    <w:tmpl w:val="0A72FA02"/>
    <w:lvl w:ilvl="0">
      <w:start w:val="1"/>
      <w:numFmt w:val="decimal"/>
      <w:lvlText w:val="%1."/>
      <w:legacy w:legacy="1" w:legacySpace="0" w:legacyIndent="360"/>
      <w:lvlJc w:val="left"/>
      <w:rPr>
        <w:rFonts w:ascii="Times New Roman" w:hAnsi="Times New Roman" w:cs="Times New Roman" w:hint="default"/>
        <w:sz w:val="22"/>
      </w:rPr>
    </w:lvl>
  </w:abstractNum>
  <w:abstractNum w:abstractNumId="22"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EA7892"/>
    <w:multiLevelType w:val="multilevel"/>
    <w:tmpl w:val="A98ABF82"/>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337E36E6"/>
    <w:multiLevelType w:val="hybridMultilevel"/>
    <w:tmpl w:val="CEBA4C5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5" w15:restartNumberingAfterBreak="0">
    <w:nsid w:val="35C15C4A"/>
    <w:multiLevelType w:val="hybridMultilevel"/>
    <w:tmpl w:val="13E6C0F2"/>
    <w:lvl w:ilvl="0" w:tplc="8EC48496">
      <w:start w:val="1"/>
      <w:numFmt w:val="decimal"/>
      <w:lvlText w:val="3.%1."/>
      <w:lvlJc w:val="left"/>
      <w:pPr>
        <w:ind w:left="928"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7" w15:restartNumberingAfterBreak="0">
    <w:nsid w:val="37627C7C"/>
    <w:multiLevelType w:val="hybridMultilevel"/>
    <w:tmpl w:val="A3321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CF7AFD"/>
    <w:multiLevelType w:val="hybridMultilevel"/>
    <w:tmpl w:val="20C81FAE"/>
    <w:lvl w:ilvl="0" w:tplc="1D06B9EC">
      <w:start w:val="1"/>
      <w:numFmt w:val="decimal"/>
      <w:lvlText w:val="14.%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9132C2"/>
    <w:multiLevelType w:val="hybridMultilevel"/>
    <w:tmpl w:val="400ED2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C245549"/>
    <w:multiLevelType w:val="hybridMultilevel"/>
    <w:tmpl w:val="5002D03A"/>
    <w:lvl w:ilvl="0" w:tplc="04FCA87E">
      <w:start w:val="1"/>
      <w:numFmt w:val="decimal"/>
      <w:lvlText w:val="4.%1."/>
      <w:lvlJc w:val="left"/>
      <w:pPr>
        <w:ind w:left="1636" w:hanging="360"/>
      </w:pPr>
      <w:rPr>
        <w:rFonts w:hint="default"/>
        <w:b w:val="0"/>
        <w:i w:val="0"/>
        <w:color w:val="000000"/>
        <w:sz w:val="22"/>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15:restartNumberingAfterBreak="0">
    <w:nsid w:val="4DDA7CB8"/>
    <w:multiLevelType w:val="hybridMultilevel"/>
    <w:tmpl w:val="CED2E094"/>
    <w:lvl w:ilvl="0" w:tplc="729C49C6">
      <w:start w:val="9"/>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E86944"/>
    <w:multiLevelType w:val="hybridMultilevel"/>
    <w:tmpl w:val="732A7580"/>
    <w:lvl w:ilvl="0" w:tplc="65469212">
      <w:start w:val="1"/>
      <w:numFmt w:val="decimal"/>
      <w:lvlText w:val="%1."/>
      <w:lvlJc w:val="left"/>
      <w:pPr>
        <w:ind w:left="720" w:hanging="360"/>
      </w:pPr>
      <w:rPr>
        <w:i w:val="0"/>
        <w:color w:val="auto"/>
      </w:rPr>
    </w:lvl>
    <w:lvl w:ilvl="1" w:tplc="B7EEC02C">
      <w:start w:val="1"/>
      <w:numFmt w:val="decimal"/>
      <w:lvlText w:val="%2."/>
      <w:lvlJc w:val="left"/>
      <w:pPr>
        <w:tabs>
          <w:tab w:val="num" w:pos="540"/>
        </w:tabs>
        <w:ind w:left="540" w:hanging="360"/>
      </w:pPr>
      <w:rPr>
        <w:rFonts w:ascii="Times New Roman" w:eastAsia="Times New Roman" w:hAnsi="Times New Roman" w:cs="Times New Roman"/>
      </w:rPr>
    </w:lvl>
    <w:lvl w:ilvl="2" w:tplc="4296EB6C">
      <w:start w:val="1"/>
      <w:numFmt w:val="decimal"/>
      <w:lvlText w:val="5.%3."/>
      <w:lvlJc w:val="left"/>
      <w:pPr>
        <w:tabs>
          <w:tab w:val="num" w:pos="1080"/>
        </w:tabs>
        <w:ind w:left="1080" w:hanging="360"/>
      </w:pPr>
      <w:rPr>
        <w:rFonts w:hint="default"/>
        <w:b w:val="0"/>
        <w:i w:val="0"/>
        <w:strike w:val="0"/>
        <w:color w:val="auto"/>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8A416F"/>
    <w:multiLevelType w:val="hybridMultilevel"/>
    <w:tmpl w:val="75F48AC2"/>
    <w:lvl w:ilvl="0" w:tplc="ACA0EBC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0248D"/>
    <w:multiLevelType w:val="multilevel"/>
    <w:tmpl w:val="00EE230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8" w15:restartNumberingAfterBreak="0">
    <w:nsid w:val="67FB5C3F"/>
    <w:multiLevelType w:val="hybridMultilevel"/>
    <w:tmpl w:val="1396C318"/>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68C467AB"/>
    <w:multiLevelType w:val="hybridMultilevel"/>
    <w:tmpl w:val="C46E49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D4300B7"/>
    <w:multiLevelType w:val="hybridMultilevel"/>
    <w:tmpl w:val="ABF2FE84"/>
    <w:lvl w:ilvl="0" w:tplc="996A1B74">
      <w:start w:val="1"/>
      <w:numFmt w:val="decimal"/>
      <w:lvlText w:val="5.%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25D4A"/>
    <w:multiLevelType w:val="singleLevel"/>
    <w:tmpl w:val="64D6EAFC"/>
    <w:lvl w:ilvl="0">
      <w:start w:val="1"/>
      <w:numFmt w:val="decimal"/>
      <w:lvlText w:val="%1."/>
      <w:lvlJc w:val="left"/>
      <w:pPr>
        <w:tabs>
          <w:tab w:val="num" w:pos="360"/>
        </w:tabs>
        <w:ind w:left="360" w:hanging="360"/>
      </w:pPr>
      <w:rPr>
        <w:rFonts w:cs="Times New Roman"/>
        <w:b w:val="0"/>
      </w:rPr>
    </w:lvl>
  </w:abstractNum>
  <w:abstractNum w:abstractNumId="42" w15:restartNumberingAfterBreak="0">
    <w:nsid w:val="7AEC79B3"/>
    <w:multiLevelType w:val="hybridMultilevel"/>
    <w:tmpl w:val="EA44F8C6"/>
    <w:lvl w:ilvl="0" w:tplc="2B1410C8">
      <w:start w:val="1"/>
      <w:numFmt w:val="decimal"/>
      <w:lvlText w:val="4.1.%1."/>
      <w:lvlJc w:val="left"/>
      <w:pPr>
        <w:ind w:left="720" w:hanging="360"/>
      </w:pPr>
      <w:rPr>
        <w:rFonts w:hint="default"/>
        <w:b w:val="0"/>
        <w:strike w:val="0"/>
        <w:color w:val="000000"/>
        <w:sz w:val="22"/>
      </w:rPr>
    </w:lvl>
    <w:lvl w:ilvl="1" w:tplc="E7625528">
      <w:start w:val="1"/>
      <w:numFmt w:val="decimal"/>
      <w:lvlText w:val="4.%2."/>
      <w:lvlJc w:val="left"/>
      <w:pPr>
        <w:ind w:left="1440" w:hanging="360"/>
      </w:pPr>
      <w:rPr>
        <w:rFonts w:hint="default"/>
        <w:b w:val="0"/>
        <w:i w:val="0"/>
        <w:strike w:val="0"/>
        <w:color w:val="000000"/>
        <w:sz w:val="22"/>
      </w:rPr>
    </w:lvl>
    <w:lvl w:ilvl="2" w:tplc="0415001B">
      <w:start w:val="1"/>
      <w:numFmt w:val="lowerRoman"/>
      <w:lvlText w:val="%3."/>
      <w:lvlJc w:val="right"/>
      <w:pPr>
        <w:ind w:left="2160" w:hanging="180"/>
      </w:pPr>
    </w:lvl>
    <w:lvl w:ilvl="3" w:tplc="50B6D278">
      <w:numFmt w:val="bullet"/>
      <w:lvlText w:val=""/>
      <w:lvlJc w:val="left"/>
      <w:pPr>
        <w:ind w:left="2880" w:hanging="360"/>
      </w:pPr>
      <w:rPr>
        <w:rFonts w:ascii="Symbol" w:eastAsia="Times New Roman" w:hAnsi="Symbol" w:cs="Times New Roman" w:hint="default"/>
        <w:b/>
        <w:u w:val="single"/>
      </w:rPr>
    </w:lvl>
    <w:lvl w:ilvl="4" w:tplc="9006A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B65C70"/>
    <w:multiLevelType w:val="hybridMultilevel"/>
    <w:tmpl w:val="525AAF96"/>
    <w:lvl w:ilvl="0" w:tplc="A98E55A6">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2"/>
  </w:num>
  <w:num w:numId="4">
    <w:abstractNumId w:val="31"/>
  </w:num>
  <w:num w:numId="5">
    <w:abstractNumId w:val="27"/>
  </w:num>
  <w:num w:numId="6">
    <w:abstractNumId w:val="34"/>
  </w:num>
  <w:num w:numId="7">
    <w:abstractNumId w:val="33"/>
  </w:num>
  <w:num w:numId="8">
    <w:abstractNumId w:val="40"/>
  </w:num>
  <w:num w:numId="9">
    <w:abstractNumId w:val="6"/>
  </w:num>
  <w:num w:numId="10">
    <w:abstractNumId w:val="0"/>
  </w:num>
  <w:num w:numId="11">
    <w:abstractNumId w:val="32"/>
  </w:num>
  <w:num w:numId="12">
    <w:abstractNumId w:val="43"/>
  </w:num>
  <w:num w:numId="13">
    <w:abstractNumId w:val="29"/>
  </w:num>
  <w:num w:numId="14">
    <w:abstractNumId w:val="21"/>
  </w:num>
  <w:num w:numId="15">
    <w:abstractNumId w:val="4"/>
  </w:num>
  <w:num w:numId="16">
    <w:abstractNumId w:val="5"/>
  </w:num>
  <w:num w:numId="17">
    <w:abstractNumId w:val="26"/>
  </w:num>
  <w:num w:numId="18">
    <w:abstractNumId w:val="9"/>
  </w:num>
  <w:num w:numId="19">
    <w:abstractNumId w:val="19"/>
  </w:num>
  <w:num w:numId="20">
    <w:abstractNumId w:val="10"/>
  </w:num>
  <w:num w:numId="21">
    <w:abstractNumId w:val="37"/>
  </w:num>
  <w:num w:numId="22">
    <w:abstractNumId w:val="23"/>
  </w:num>
  <w:num w:numId="23">
    <w:abstractNumId w:val="11"/>
  </w:num>
  <w:num w:numId="24">
    <w:abstractNumId w:val="42"/>
  </w:num>
  <w:num w:numId="25">
    <w:abstractNumId w:val="41"/>
  </w:num>
  <w:num w:numId="26">
    <w:abstractNumId w:val="20"/>
  </w:num>
  <w:num w:numId="27">
    <w:abstractNumId w:val="38"/>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
  </w:num>
  <w:num w:numId="31">
    <w:abstractNumId w:val="2"/>
  </w:num>
  <w:num w:numId="32">
    <w:abstractNumId w:val="25"/>
  </w:num>
  <w:num w:numId="33">
    <w:abstractNumId w:val="15"/>
  </w:num>
  <w:num w:numId="34">
    <w:abstractNumId w:val="12"/>
  </w:num>
  <w:num w:numId="35">
    <w:abstractNumId w:val="35"/>
  </w:num>
  <w:num w:numId="36">
    <w:abstractNumId w:val="30"/>
  </w:num>
  <w:num w:numId="37">
    <w:abstractNumId w:val="36"/>
  </w:num>
  <w:num w:numId="38">
    <w:abstractNumId w:val="28"/>
  </w:num>
  <w:num w:numId="39">
    <w:abstractNumId w:val="14"/>
  </w:num>
  <w:num w:numId="40">
    <w:abstractNumId w:val="7"/>
  </w:num>
  <w:num w:numId="41">
    <w:abstractNumId w:val="1"/>
  </w:num>
  <w:num w:numId="42">
    <w:abstractNumId w:val="13"/>
  </w:num>
  <w:num w:numId="43">
    <w:abstractNumId w:val="8"/>
  </w:num>
  <w:num w:numId="44">
    <w:abstractNumId w:val="18"/>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69"/>
    <w:rsid w:val="000068A4"/>
    <w:rsid w:val="00020143"/>
    <w:rsid w:val="00044B9B"/>
    <w:rsid w:val="0006334E"/>
    <w:rsid w:val="00074B3E"/>
    <w:rsid w:val="00077E0F"/>
    <w:rsid w:val="00095496"/>
    <w:rsid w:val="000B00CD"/>
    <w:rsid w:val="000B0213"/>
    <w:rsid w:val="000D32CA"/>
    <w:rsid w:val="000F194E"/>
    <w:rsid w:val="00100590"/>
    <w:rsid w:val="0010586C"/>
    <w:rsid w:val="00120544"/>
    <w:rsid w:val="00120701"/>
    <w:rsid w:val="00131286"/>
    <w:rsid w:val="00146B07"/>
    <w:rsid w:val="00150D55"/>
    <w:rsid w:val="00161CC7"/>
    <w:rsid w:val="00167C94"/>
    <w:rsid w:val="00191C49"/>
    <w:rsid w:val="001C3244"/>
    <w:rsid w:val="001C576F"/>
    <w:rsid w:val="001D4A85"/>
    <w:rsid w:val="001F18F5"/>
    <w:rsid w:val="00225A24"/>
    <w:rsid w:val="00227483"/>
    <w:rsid w:val="00242152"/>
    <w:rsid w:val="00254327"/>
    <w:rsid w:val="002661B4"/>
    <w:rsid w:val="0027297A"/>
    <w:rsid w:val="002749D8"/>
    <w:rsid w:val="00282F5B"/>
    <w:rsid w:val="002A0BA2"/>
    <w:rsid w:val="002B0D34"/>
    <w:rsid w:val="002B25FB"/>
    <w:rsid w:val="002C1AAD"/>
    <w:rsid w:val="002C4E75"/>
    <w:rsid w:val="002D4CA7"/>
    <w:rsid w:val="002D4EB6"/>
    <w:rsid w:val="002E4E56"/>
    <w:rsid w:val="002E599B"/>
    <w:rsid w:val="002F568E"/>
    <w:rsid w:val="00314E10"/>
    <w:rsid w:val="00366759"/>
    <w:rsid w:val="00367E3C"/>
    <w:rsid w:val="00381220"/>
    <w:rsid w:val="003942D1"/>
    <w:rsid w:val="003960AD"/>
    <w:rsid w:val="003B51B0"/>
    <w:rsid w:val="003C41D4"/>
    <w:rsid w:val="003D1B69"/>
    <w:rsid w:val="003E1851"/>
    <w:rsid w:val="003F2BBF"/>
    <w:rsid w:val="00411153"/>
    <w:rsid w:val="00426D1B"/>
    <w:rsid w:val="004278DC"/>
    <w:rsid w:val="004332CA"/>
    <w:rsid w:val="00441F27"/>
    <w:rsid w:val="0045256B"/>
    <w:rsid w:val="004546BD"/>
    <w:rsid w:val="004554D7"/>
    <w:rsid w:val="004805AB"/>
    <w:rsid w:val="0049566A"/>
    <w:rsid w:val="00497BA1"/>
    <w:rsid w:val="004A16F8"/>
    <w:rsid w:val="004A28F6"/>
    <w:rsid w:val="004B2798"/>
    <w:rsid w:val="004E302D"/>
    <w:rsid w:val="00506953"/>
    <w:rsid w:val="00521DBE"/>
    <w:rsid w:val="00522A35"/>
    <w:rsid w:val="00534A47"/>
    <w:rsid w:val="00535858"/>
    <w:rsid w:val="00536B56"/>
    <w:rsid w:val="00536E6B"/>
    <w:rsid w:val="00541CFE"/>
    <w:rsid w:val="00590A7A"/>
    <w:rsid w:val="00590E4C"/>
    <w:rsid w:val="00592359"/>
    <w:rsid w:val="005A2C2A"/>
    <w:rsid w:val="005C7985"/>
    <w:rsid w:val="006110BB"/>
    <w:rsid w:val="006241D3"/>
    <w:rsid w:val="00632F9E"/>
    <w:rsid w:val="00641CBC"/>
    <w:rsid w:val="006525E7"/>
    <w:rsid w:val="00677021"/>
    <w:rsid w:val="00686C7A"/>
    <w:rsid w:val="0069012B"/>
    <w:rsid w:val="0069360F"/>
    <w:rsid w:val="006B3BB7"/>
    <w:rsid w:val="006C3C2F"/>
    <w:rsid w:val="006C4E59"/>
    <w:rsid w:val="006C516F"/>
    <w:rsid w:val="006D0EF5"/>
    <w:rsid w:val="006D15DB"/>
    <w:rsid w:val="006E623F"/>
    <w:rsid w:val="006F0DFD"/>
    <w:rsid w:val="006F715F"/>
    <w:rsid w:val="006F7B24"/>
    <w:rsid w:val="00705652"/>
    <w:rsid w:val="0071636E"/>
    <w:rsid w:val="007167A2"/>
    <w:rsid w:val="00744A2B"/>
    <w:rsid w:val="00756577"/>
    <w:rsid w:val="00770D7E"/>
    <w:rsid w:val="00772185"/>
    <w:rsid w:val="00782426"/>
    <w:rsid w:val="007865DD"/>
    <w:rsid w:val="007B6360"/>
    <w:rsid w:val="007B73A2"/>
    <w:rsid w:val="007C362B"/>
    <w:rsid w:val="007E5734"/>
    <w:rsid w:val="007F1F70"/>
    <w:rsid w:val="007F33E2"/>
    <w:rsid w:val="007F7D7B"/>
    <w:rsid w:val="00822FFD"/>
    <w:rsid w:val="008256DB"/>
    <w:rsid w:val="00831869"/>
    <w:rsid w:val="00834A9D"/>
    <w:rsid w:val="00841037"/>
    <w:rsid w:val="00860F63"/>
    <w:rsid w:val="00886B14"/>
    <w:rsid w:val="008A3B1D"/>
    <w:rsid w:val="008A6E48"/>
    <w:rsid w:val="008A7068"/>
    <w:rsid w:val="008B3792"/>
    <w:rsid w:val="008C043E"/>
    <w:rsid w:val="009148E9"/>
    <w:rsid w:val="00941380"/>
    <w:rsid w:val="0094569D"/>
    <w:rsid w:val="00980081"/>
    <w:rsid w:val="00997305"/>
    <w:rsid w:val="009F189E"/>
    <w:rsid w:val="00A0471F"/>
    <w:rsid w:val="00A06989"/>
    <w:rsid w:val="00A140F0"/>
    <w:rsid w:val="00A1595C"/>
    <w:rsid w:val="00A35DFE"/>
    <w:rsid w:val="00A41982"/>
    <w:rsid w:val="00A45420"/>
    <w:rsid w:val="00A505D4"/>
    <w:rsid w:val="00A63A4F"/>
    <w:rsid w:val="00A82AEB"/>
    <w:rsid w:val="00A91B2F"/>
    <w:rsid w:val="00AD0B8B"/>
    <w:rsid w:val="00B51410"/>
    <w:rsid w:val="00B63846"/>
    <w:rsid w:val="00B64070"/>
    <w:rsid w:val="00B71C6C"/>
    <w:rsid w:val="00B74319"/>
    <w:rsid w:val="00B77DAE"/>
    <w:rsid w:val="00B94552"/>
    <w:rsid w:val="00BA37E5"/>
    <w:rsid w:val="00BB7903"/>
    <w:rsid w:val="00BC48E6"/>
    <w:rsid w:val="00BC64B2"/>
    <w:rsid w:val="00BE1787"/>
    <w:rsid w:val="00C01B40"/>
    <w:rsid w:val="00C21AEC"/>
    <w:rsid w:val="00C234F5"/>
    <w:rsid w:val="00C74BDE"/>
    <w:rsid w:val="00C8471C"/>
    <w:rsid w:val="00CF0500"/>
    <w:rsid w:val="00CF1792"/>
    <w:rsid w:val="00CF515D"/>
    <w:rsid w:val="00D362FB"/>
    <w:rsid w:val="00D4079D"/>
    <w:rsid w:val="00D42AE2"/>
    <w:rsid w:val="00D62745"/>
    <w:rsid w:val="00D64458"/>
    <w:rsid w:val="00D65724"/>
    <w:rsid w:val="00D82B58"/>
    <w:rsid w:val="00D84218"/>
    <w:rsid w:val="00D97C49"/>
    <w:rsid w:val="00DA6CE5"/>
    <w:rsid w:val="00DB539C"/>
    <w:rsid w:val="00DB594D"/>
    <w:rsid w:val="00DC1D90"/>
    <w:rsid w:val="00DD02BD"/>
    <w:rsid w:val="00DD4071"/>
    <w:rsid w:val="00DF3D9B"/>
    <w:rsid w:val="00DF6435"/>
    <w:rsid w:val="00E22ED8"/>
    <w:rsid w:val="00E273BB"/>
    <w:rsid w:val="00E6151A"/>
    <w:rsid w:val="00E64CDB"/>
    <w:rsid w:val="00E80170"/>
    <w:rsid w:val="00E84697"/>
    <w:rsid w:val="00EA37B1"/>
    <w:rsid w:val="00ED1348"/>
    <w:rsid w:val="00EF0584"/>
    <w:rsid w:val="00F021FD"/>
    <w:rsid w:val="00F07643"/>
    <w:rsid w:val="00F23469"/>
    <w:rsid w:val="00F2692A"/>
    <w:rsid w:val="00F351FE"/>
    <w:rsid w:val="00F4199F"/>
    <w:rsid w:val="00F556E6"/>
    <w:rsid w:val="00F652B5"/>
    <w:rsid w:val="00F72220"/>
    <w:rsid w:val="00F7637A"/>
    <w:rsid w:val="00F84F54"/>
    <w:rsid w:val="00F86C1A"/>
    <w:rsid w:val="00F90014"/>
    <w:rsid w:val="00FA1ADB"/>
    <w:rsid w:val="00FA5A22"/>
    <w:rsid w:val="00FC19C0"/>
    <w:rsid w:val="00FD74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A7C66"/>
  <w15:docId w15:val="{0CB7D320-B00C-40FE-AD3F-726C8095B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A37E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BA37E5"/>
    <w:rPr>
      <w:rFonts w:ascii="Times New Roman" w:eastAsia="Times New Roman" w:hAnsi="Times New Roman" w:cs="Times New Roman"/>
      <w:sz w:val="20"/>
      <w:szCs w:val="20"/>
      <w:lang w:eastAsia="pl-PL"/>
    </w:rPr>
  </w:style>
  <w:style w:type="paragraph" w:styleId="Tytu">
    <w:name w:val="Title"/>
    <w:basedOn w:val="Normalny"/>
    <w:link w:val="TytuZnak"/>
    <w:qFormat/>
    <w:rsid w:val="00BA37E5"/>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BA37E5"/>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BA37E5"/>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A37E5"/>
    <w:rPr>
      <w:rFonts w:ascii="Times New Roman" w:eastAsia="Times New Roman" w:hAnsi="Times New Roman" w:cs="Times New Roman"/>
      <w:sz w:val="24"/>
      <w:szCs w:val="20"/>
      <w:lang w:eastAsia="pl-PL"/>
    </w:rPr>
  </w:style>
  <w:style w:type="paragraph" w:styleId="Akapitzlist">
    <w:name w:val="List Paragraph"/>
    <w:aliases w:val="List Paragraph,List Paragraph1,L1,Numerowanie,Akapit z listą5"/>
    <w:basedOn w:val="Normalny"/>
    <w:link w:val="AkapitzlistZnak"/>
    <w:uiPriority w:val="34"/>
    <w:qFormat/>
    <w:rsid w:val="00BA37E5"/>
    <w:pPr>
      <w:spacing w:after="200" w:line="276" w:lineRule="auto"/>
      <w:ind w:left="720"/>
      <w:contextualSpacing/>
    </w:pPr>
    <w:rPr>
      <w:rFonts w:ascii="Calibri" w:eastAsia="Calibri" w:hAnsi="Calibri" w:cs="Times New Roman"/>
      <w:lang w:val="x-none"/>
    </w:rPr>
  </w:style>
  <w:style w:type="paragraph" w:customStyle="1" w:styleId="Default">
    <w:name w:val="Default"/>
    <w:rsid w:val="00BA37E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rsid w:val="00BA37E5"/>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BA37E5"/>
    <w:rPr>
      <w:rFonts w:ascii="Times New Roman" w:eastAsia="Times New Roman" w:hAnsi="Times New Roman" w:cs="Times New Roman"/>
      <w:sz w:val="16"/>
      <w:szCs w:val="16"/>
      <w:lang w:val="x-none" w:eastAsia="x-none"/>
    </w:rPr>
  </w:style>
  <w:style w:type="character" w:customStyle="1" w:styleId="AkapitzlistZnak">
    <w:name w:val="Akapit z listą Znak"/>
    <w:aliases w:val="List Paragraph Znak,List Paragraph1 Znak,L1 Znak,Numerowanie Znak,Akapit z listą5 Znak"/>
    <w:link w:val="Akapitzlist"/>
    <w:uiPriority w:val="34"/>
    <w:locked/>
    <w:rsid w:val="00BA37E5"/>
    <w:rPr>
      <w:rFonts w:ascii="Calibri" w:eastAsia="Calibri" w:hAnsi="Calibri" w:cs="Times New Roman"/>
      <w:lang w:val="x-none"/>
    </w:rPr>
  </w:style>
  <w:style w:type="paragraph" w:styleId="Nagwek">
    <w:name w:val="header"/>
    <w:aliases w:val="Znak,Znak + Wyjustowany,Przed:  3 pt,Po:  7,2 pt,Interlinia:  Wi... Znak Znak Znak Znak, Znak,Interlinia:  Wi..."/>
    <w:basedOn w:val="Normalny"/>
    <w:link w:val="NagwekZnak"/>
    <w:uiPriority w:val="99"/>
    <w:unhideWhenUsed/>
    <w:rsid w:val="00BA37E5"/>
    <w:pPr>
      <w:tabs>
        <w:tab w:val="center" w:pos="4536"/>
        <w:tab w:val="right" w:pos="9072"/>
      </w:tabs>
      <w:spacing w:after="0" w:line="240" w:lineRule="auto"/>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BA37E5"/>
  </w:style>
  <w:style w:type="character" w:customStyle="1" w:styleId="st">
    <w:name w:val="st"/>
    <w:rsid w:val="0045256B"/>
  </w:style>
  <w:style w:type="paragraph" w:styleId="Tekstdymka">
    <w:name w:val="Balloon Text"/>
    <w:basedOn w:val="Normalny"/>
    <w:link w:val="TekstdymkaZnak"/>
    <w:uiPriority w:val="99"/>
    <w:semiHidden/>
    <w:unhideWhenUsed/>
    <w:rsid w:val="006241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41D3"/>
    <w:rPr>
      <w:rFonts w:ascii="Segoe UI" w:hAnsi="Segoe UI" w:cs="Segoe UI"/>
      <w:sz w:val="18"/>
      <w:szCs w:val="18"/>
    </w:rPr>
  </w:style>
  <w:style w:type="character" w:styleId="Odwoaniedokomentarza">
    <w:name w:val="annotation reference"/>
    <w:basedOn w:val="Domylnaczcionkaakapitu"/>
    <w:uiPriority w:val="99"/>
    <w:semiHidden/>
    <w:unhideWhenUsed/>
    <w:rsid w:val="002661B4"/>
    <w:rPr>
      <w:sz w:val="16"/>
      <w:szCs w:val="16"/>
    </w:rPr>
  </w:style>
  <w:style w:type="paragraph" w:styleId="Tekstkomentarza">
    <w:name w:val="annotation text"/>
    <w:basedOn w:val="Normalny"/>
    <w:link w:val="TekstkomentarzaZnak"/>
    <w:uiPriority w:val="99"/>
    <w:semiHidden/>
    <w:unhideWhenUsed/>
    <w:rsid w:val="002661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61B4"/>
    <w:rPr>
      <w:sz w:val="20"/>
      <w:szCs w:val="20"/>
    </w:rPr>
  </w:style>
  <w:style w:type="paragraph" w:styleId="Tematkomentarza">
    <w:name w:val="annotation subject"/>
    <w:basedOn w:val="Tekstkomentarza"/>
    <w:next w:val="Tekstkomentarza"/>
    <w:link w:val="TematkomentarzaZnak"/>
    <w:uiPriority w:val="99"/>
    <w:semiHidden/>
    <w:unhideWhenUsed/>
    <w:rsid w:val="002661B4"/>
    <w:rPr>
      <w:b/>
      <w:bCs/>
    </w:rPr>
  </w:style>
  <w:style w:type="character" w:customStyle="1" w:styleId="TematkomentarzaZnak">
    <w:name w:val="Temat komentarza Znak"/>
    <w:basedOn w:val="TekstkomentarzaZnak"/>
    <w:link w:val="Tematkomentarza"/>
    <w:uiPriority w:val="99"/>
    <w:semiHidden/>
    <w:rsid w:val="002661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19018">
      <w:bodyDiv w:val="1"/>
      <w:marLeft w:val="0"/>
      <w:marRight w:val="0"/>
      <w:marTop w:val="0"/>
      <w:marBottom w:val="0"/>
      <w:divBdr>
        <w:top w:val="none" w:sz="0" w:space="0" w:color="auto"/>
        <w:left w:val="none" w:sz="0" w:space="0" w:color="auto"/>
        <w:bottom w:val="none" w:sz="0" w:space="0" w:color="auto"/>
        <w:right w:val="none" w:sz="0" w:space="0" w:color="auto"/>
      </w:divBdr>
    </w:div>
    <w:div w:id="1656180703">
      <w:bodyDiv w:val="1"/>
      <w:marLeft w:val="0"/>
      <w:marRight w:val="0"/>
      <w:marTop w:val="0"/>
      <w:marBottom w:val="0"/>
      <w:divBdr>
        <w:top w:val="none" w:sz="0" w:space="0" w:color="auto"/>
        <w:left w:val="none" w:sz="0" w:space="0" w:color="auto"/>
        <w:bottom w:val="none" w:sz="0" w:space="0" w:color="auto"/>
        <w:right w:val="none" w:sz="0" w:space="0" w:color="auto"/>
      </w:divBdr>
    </w:div>
    <w:div w:id="18807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C9691-BA26-4C6A-8ED3-D0383AF5A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3306</Words>
  <Characters>19838</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DZP UO</Company>
  <LinksUpToDate>false</LinksUpToDate>
  <CharactersWithSpaces>23098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 - Marcin</dc:creator>
  <cp:lastModifiedBy>Bartosz Komuszyński</cp:lastModifiedBy>
  <cp:revision>21</cp:revision>
  <cp:lastPrinted>2020-03-04T14:11:00Z</cp:lastPrinted>
  <dcterms:created xsi:type="dcterms:W3CDTF">2020-03-03T10:33:00Z</dcterms:created>
  <dcterms:modified xsi:type="dcterms:W3CDTF">2020-12-30T20:44:00Z</dcterms:modified>
</cp:coreProperties>
</file>