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71EA" w14:textId="77777777" w:rsidR="00653626" w:rsidRPr="00653626" w:rsidRDefault="00653626" w:rsidP="00653626">
      <w:pPr>
        <w:widowControl/>
        <w:spacing w:line="360" w:lineRule="auto"/>
        <w:jc w:val="center"/>
        <w:rPr>
          <w:noProof/>
        </w:rPr>
      </w:pPr>
      <w:r w:rsidRPr="00A01CBF">
        <w:rPr>
          <w:noProof/>
        </w:rPr>
        <w:drawing>
          <wp:inline distT="0" distB="0" distL="0" distR="0" wp14:anchorId="7B755BC7" wp14:editId="604EDD86">
            <wp:extent cx="5762625" cy="523875"/>
            <wp:effectExtent l="0" t="0" r="0" b="0"/>
            <wp:docPr id="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B0FAD" w14:textId="51F80C86" w:rsidR="00653626" w:rsidRPr="00653626" w:rsidRDefault="00653626" w:rsidP="00653626">
      <w:pPr>
        <w:widowControl/>
        <w:tabs>
          <w:tab w:val="center" w:pos="4536"/>
          <w:tab w:val="right" w:pos="9072"/>
        </w:tabs>
        <w:jc w:val="center"/>
        <w:rPr>
          <w:sz w:val="20"/>
          <w:szCs w:val="20"/>
          <w:lang w:val="x-none" w:eastAsia="ar-SA"/>
        </w:rPr>
      </w:pPr>
      <w:r w:rsidRPr="00653626">
        <w:rPr>
          <w:sz w:val="20"/>
          <w:szCs w:val="20"/>
          <w:lang w:val="x-none" w:eastAsia="ar-SA"/>
        </w:rPr>
        <w:t>INTERREG VA (201</w:t>
      </w:r>
      <w:r w:rsidR="000F464E">
        <w:rPr>
          <w:sz w:val="20"/>
          <w:szCs w:val="20"/>
          <w:lang w:eastAsia="ar-SA"/>
        </w:rPr>
        <w:t>4</w:t>
      </w:r>
      <w:r w:rsidRPr="00653626">
        <w:rPr>
          <w:sz w:val="20"/>
          <w:szCs w:val="20"/>
          <w:lang w:val="x-none" w:eastAsia="ar-SA"/>
        </w:rPr>
        <w:t>-2020), CZ.11.3.119/0.0/0.0/16_022/0001150, partner: Uniwersytet Opolski</w:t>
      </w:r>
    </w:p>
    <w:p w14:paraId="39852861" w14:textId="340563C5" w:rsidR="00653626" w:rsidRPr="00653626" w:rsidRDefault="00653626" w:rsidP="00653626">
      <w:pPr>
        <w:widowControl/>
        <w:tabs>
          <w:tab w:val="center" w:pos="4536"/>
          <w:tab w:val="right" w:pos="9072"/>
        </w:tabs>
        <w:jc w:val="center"/>
        <w:rPr>
          <w:sz w:val="20"/>
          <w:szCs w:val="20"/>
          <w:lang w:val="x-none" w:eastAsia="ar-SA"/>
        </w:rPr>
      </w:pPr>
      <w:r w:rsidRPr="00653626">
        <w:rPr>
          <w:sz w:val="20"/>
          <w:szCs w:val="20"/>
          <w:lang w:val="x-none" w:eastAsia="ar-SA"/>
        </w:rPr>
        <w:t xml:space="preserve">Nazwa projektu: </w:t>
      </w:r>
      <w:r w:rsidRPr="00653626">
        <w:rPr>
          <w:sz w:val="20"/>
          <w:szCs w:val="20"/>
          <w:lang w:val="cs-CZ" w:eastAsia="ar-SA"/>
        </w:rPr>
        <w:t>Spolupráce UO a UHK rozšiřující možnosti uplatnění absolventů na přeshraničním trhu práce/</w:t>
      </w:r>
      <w:r w:rsidRPr="00653626">
        <w:rPr>
          <w:sz w:val="20"/>
          <w:szCs w:val="20"/>
          <w:lang w:val="x-none" w:eastAsia="ar-SA"/>
        </w:rPr>
        <w:t xml:space="preserve"> Współpraca UO i UHK zwiększająca możliwości absolwentów na transgranicznym rynku pracy. </w:t>
      </w:r>
      <w:r w:rsidR="000F464E">
        <w:rPr>
          <w:sz w:val="20"/>
          <w:szCs w:val="20"/>
          <w:lang w:val="x-none" w:eastAsia="ar-SA"/>
        </w:rPr>
        <w:br/>
      </w:r>
      <w:r w:rsidRPr="00653626">
        <w:rPr>
          <w:sz w:val="20"/>
          <w:szCs w:val="20"/>
          <w:lang w:val="x-none" w:eastAsia="ar-SA"/>
        </w:rPr>
        <w:t>Realizacja od 1.12.2017 r. do 30.11.2020 r.</w:t>
      </w:r>
    </w:p>
    <w:p w14:paraId="446AE47C" w14:textId="77777777" w:rsidR="000600C4" w:rsidRPr="00E4536B" w:rsidRDefault="000600C4" w:rsidP="005C3A9D">
      <w:pPr>
        <w:spacing w:before="60"/>
        <w:jc w:val="right"/>
        <w:rPr>
          <w:b/>
          <w:sz w:val="22"/>
          <w:szCs w:val="22"/>
        </w:rPr>
      </w:pPr>
      <w:r w:rsidRPr="00E4536B">
        <w:rPr>
          <w:b/>
          <w:sz w:val="22"/>
          <w:szCs w:val="22"/>
        </w:rPr>
        <w:t xml:space="preserve">Załącznik nr </w:t>
      </w:r>
      <w:r w:rsidR="00653626">
        <w:rPr>
          <w:b/>
          <w:sz w:val="22"/>
          <w:szCs w:val="22"/>
        </w:rPr>
        <w:t>3</w:t>
      </w:r>
    </w:p>
    <w:p w14:paraId="53CC3B51" w14:textId="6284D044" w:rsidR="00927A39" w:rsidRPr="00E4536B" w:rsidRDefault="000600C4" w:rsidP="002E681A">
      <w:pPr>
        <w:jc w:val="center"/>
        <w:rPr>
          <w:b/>
          <w:sz w:val="22"/>
          <w:szCs w:val="22"/>
        </w:rPr>
      </w:pPr>
      <w:r w:rsidRPr="00E4536B">
        <w:rPr>
          <w:b/>
          <w:sz w:val="22"/>
          <w:szCs w:val="22"/>
        </w:rPr>
        <w:t>U/</w:t>
      </w:r>
      <w:r w:rsidR="00D37ABB">
        <w:rPr>
          <w:b/>
          <w:sz w:val="22"/>
          <w:szCs w:val="22"/>
        </w:rPr>
        <w:t>38</w:t>
      </w:r>
      <w:r w:rsidR="002E681A" w:rsidRPr="00E4536B">
        <w:rPr>
          <w:b/>
          <w:sz w:val="22"/>
          <w:szCs w:val="22"/>
        </w:rPr>
        <w:t>/</w:t>
      </w:r>
      <w:r w:rsidRPr="00E4536B">
        <w:rPr>
          <w:b/>
          <w:sz w:val="22"/>
          <w:szCs w:val="22"/>
        </w:rPr>
        <w:t>201</w:t>
      </w:r>
      <w:r w:rsidR="003D7005">
        <w:rPr>
          <w:b/>
          <w:sz w:val="22"/>
          <w:szCs w:val="22"/>
        </w:rPr>
        <w:t>9</w:t>
      </w:r>
    </w:p>
    <w:p w14:paraId="5D0C7D32" w14:textId="77777777" w:rsidR="000600C4" w:rsidRPr="00E4536B" w:rsidRDefault="000600C4" w:rsidP="00977BA1">
      <w:pPr>
        <w:jc w:val="center"/>
        <w:rPr>
          <w:b/>
          <w:i/>
          <w:sz w:val="22"/>
          <w:szCs w:val="22"/>
        </w:rPr>
      </w:pPr>
      <w:r w:rsidRPr="00E4536B">
        <w:rPr>
          <w:b/>
          <w:i/>
          <w:sz w:val="22"/>
          <w:szCs w:val="22"/>
        </w:rPr>
        <w:t xml:space="preserve">Projekt </w:t>
      </w:r>
      <w:r w:rsidR="00373AA5" w:rsidRPr="00E4536B">
        <w:rPr>
          <w:b/>
          <w:i/>
          <w:sz w:val="22"/>
          <w:szCs w:val="22"/>
        </w:rPr>
        <w:t>umowy</w:t>
      </w:r>
    </w:p>
    <w:p w14:paraId="432BE126" w14:textId="77777777" w:rsidR="000600C4" w:rsidRPr="00E4536B" w:rsidRDefault="000600C4" w:rsidP="00977BA1">
      <w:pPr>
        <w:spacing w:before="60"/>
        <w:jc w:val="center"/>
        <w:rPr>
          <w:b/>
          <w:sz w:val="22"/>
          <w:szCs w:val="22"/>
        </w:rPr>
      </w:pPr>
    </w:p>
    <w:p w14:paraId="05693D8F" w14:textId="6861D753" w:rsidR="000600C4" w:rsidRPr="008154CD" w:rsidRDefault="000600C4" w:rsidP="00977BA1">
      <w:pPr>
        <w:jc w:val="both"/>
        <w:rPr>
          <w:sz w:val="22"/>
          <w:szCs w:val="22"/>
          <w:lang w:eastAsia="en-US" w:bidi="en-US"/>
        </w:rPr>
      </w:pPr>
      <w:r w:rsidRPr="008154CD">
        <w:rPr>
          <w:sz w:val="22"/>
          <w:szCs w:val="22"/>
          <w:lang w:eastAsia="en-US" w:bidi="en-US"/>
        </w:rPr>
        <w:t>Zawarta</w:t>
      </w:r>
      <w:r w:rsidR="002E681A" w:rsidRPr="008154CD">
        <w:rPr>
          <w:sz w:val="22"/>
          <w:szCs w:val="22"/>
          <w:lang w:eastAsia="en-US" w:bidi="en-US"/>
        </w:rPr>
        <w:t>,</w:t>
      </w:r>
      <w:r w:rsidRPr="008154CD">
        <w:rPr>
          <w:sz w:val="22"/>
          <w:szCs w:val="22"/>
          <w:lang w:eastAsia="en-US" w:bidi="en-US"/>
        </w:rPr>
        <w:t xml:space="preserve"> w dniu </w:t>
      </w:r>
      <w:r w:rsidR="002E681A" w:rsidRPr="008154CD">
        <w:rPr>
          <w:sz w:val="22"/>
          <w:szCs w:val="22"/>
          <w:lang w:eastAsia="en-US" w:bidi="en-US"/>
        </w:rPr>
        <w:t>________________ rok,</w:t>
      </w:r>
      <w:r w:rsidRPr="008154CD">
        <w:rPr>
          <w:sz w:val="22"/>
          <w:szCs w:val="22"/>
          <w:lang w:eastAsia="en-US" w:bidi="en-US"/>
        </w:rPr>
        <w:t xml:space="preserve"> pomiędzy: </w:t>
      </w:r>
      <w:r w:rsidRPr="008154CD">
        <w:rPr>
          <w:b/>
          <w:sz w:val="22"/>
          <w:szCs w:val="22"/>
          <w:lang w:eastAsia="en-US" w:bidi="en-US"/>
        </w:rPr>
        <w:t>Uniwersytetem Opolskim</w:t>
      </w:r>
      <w:r w:rsidR="002E4F47" w:rsidRPr="008154CD">
        <w:rPr>
          <w:sz w:val="22"/>
          <w:szCs w:val="22"/>
          <w:lang w:eastAsia="en-US" w:bidi="en-US"/>
        </w:rPr>
        <w:t xml:space="preserve"> z siedzibą </w:t>
      </w:r>
      <w:r w:rsidR="00C414B9" w:rsidRPr="008154CD">
        <w:rPr>
          <w:sz w:val="22"/>
          <w:szCs w:val="22"/>
          <w:lang w:eastAsia="en-US" w:bidi="en-US"/>
        </w:rPr>
        <w:br/>
      </w:r>
      <w:r w:rsidR="002E4F47" w:rsidRPr="008154CD">
        <w:rPr>
          <w:sz w:val="22"/>
          <w:szCs w:val="22"/>
          <w:lang w:eastAsia="en-US" w:bidi="en-US"/>
        </w:rPr>
        <w:t>w 45-</w:t>
      </w:r>
      <w:r w:rsidRPr="008154CD">
        <w:rPr>
          <w:sz w:val="22"/>
          <w:szCs w:val="22"/>
          <w:lang w:eastAsia="en-US" w:bidi="en-US"/>
        </w:rPr>
        <w:t xml:space="preserve">040 Opole,  Pl. Kopernika 11A, </w:t>
      </w:r>
      <w:r w:rsidRPr="008154CD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8154CD">
        <w:rPr>
          <w:sz w:val="22"/>
          <w:szCs w:val="22"/>
          <w:lang w:eastAsia="en-US" w:bidi="en-US"/>
        </w:rPr>
        <w:t xml:space="preserve">, zwanym dalej </w:t>
      </w:r>
      <w:r w:rsidRPr="008154CD">
        <w:rPr>
          <w:b/>
          <w:sz w:val="22"/>
          <w:szCs w:val="22"/>
          <w:lang w:eastAsia="en-US" w:bidi="en-US"/>
        </w:rPr>
        <w:t>Zamawiającym</w:t>
      </w:r>
      <w:r w:rsidRPr="008154CD">
        <w:rPr>
          <w:sz w:val="22"/>
          <w:szCs w:val="22"/>
          <w:lang w:eastAsia="en-US" w:bidi="en-US"/>
        </w:rPr>
        <w:t xml:space="preserve">, którego reprezentuje: </w:t>
      </w:r>
      <w:r w:rsidRPr="008154CD">
        <w:rPr>
          <w:b/>
          <w:sz w:val="22"/>
          <w:szCs w:val="22"/>
          <w:lang w:eastAsia="en-US" w:bidi="en-US"/>
        </w:rPr>
        <w:t>Kanclerz</w:t>
      </w:r>
      <w:r w:rsidR="007836D8" w:rsidRPr="008154CD">
        <w:rPr>
          <w:b/>
          <w:sz w:val="22"/>
          <w:szCs w:val="22"/>
          <w:lang w:eastAsia="en-US" w:bidi="en-US"/>
        </w:rPr>
        <w:t>a</w:t>
      </w:r>
      <w:r w:rsidRPr="008154CD">
        <w:rPr>
          <w:b/>
          <w:sz w:val="22"/>
          <w:szCs w:val="22"/>
          <w:lang w:eastAsia="en-US" w:bidi="en-US"/>
        </w:rPr>
        <w:t xml:space="preserve"> </w:t>
      </w:r>
      <w:r w:rsidR="00C414B9" w:rsidRPr="008154CD">
        <w:rPr>
          <w:b/>
          <w:sz w:val="22"/>
          <w:szCs w:val="22"/>
          <w:lang w:eastAsia="en-US" w:bidi="en-US"/>
        </w:rPr>
        <w:t>Uniwersytetu Opolskiego</w:t>
      </w:r>
      <w:r w:rsidRPr="008154CD">
        <w:rPr>
          <w:b/>
          <w:sz w:val="22"/>
          <w:szCs w:val="22"/>
          <w:lang w:eastAsia="en-US" w:bidi="en-US"/>
        </w:rPr>
        <w:t xml:space="preserve"> – </w:t>
      </w:r>
      <w:r w:rsidR="007836D8" w:rsidRPr="008154CD">
        <w:rPr>
          <w:b/>
          <w:bCs/>
          <w:sz w:val="22"/>
          <w:szCs w:val="22"/>
          <w:lang w:eastAsia="en-US" w:bidi="en-US"/>
        </w:rPr>
        <w:t>Zbigniewa Budziszewskiego</w:t>
      </w:r>
      <w:r w:rsidRPr="008154CD">
        <w:rPr>
          <w:b/>
          <w:bCs/>
          <w:sz w:val="22"/>
          <w:szCs w:val="22"/>
          <w:lang w:eastAsia="en-US" w:bidi="en-US"/>
        </w:rPr>
        <w:t xml:space="preserve"> </w:t>
      </w:r>
      <w:r w:rsidRPr="008154CD">
        <w:rPr>
          <w:sz w:val="22"/>
          <w:szCs w:val="22"/>
          <w:lang w:eastAsia="en-US" w:bidi="en-US"/>
        </w:rPr>
        <w:t xml:space="preserve">przy kontrasygnacie finansowej </w:t>
      </w:r>
      <w:r w:rsidRPr="008154CD">
        <w:rPr>
          <w:b/>
          <w:sz w:val="22"/>
          <w:szCs w:val="22"/>
          <w:lang w:eastAsia="en-US" w:bidi="en-US"/>
        </w:rPr>
        <w:t xml:space="preserve">Kwestora </w:t>
      </w:r>
      <w:r w:rsidR="00C414B9" w:rsidRPr="008154CD">
        <w:rPr>
          <w:b/>
          <w:sz w:val="22"/>
          <w:szCs w:val="22"/>
          <w:lang w:eastAsia="en-US" w:bidi="en-US"/>
        </w:rPr>
        <w:t>Uniwersytetu Opolskiego</w:t>
      </w:r>
      <w:r w:rsidRPr="008154CD">
        <w:rPr>
          <w:b/>
          <w:sz w:val="22"/>
          <w:szCs w:val="22"/>
          <w:lang w:eastAsia="en-US" w:bidi="en-US"/>
        </w:rPr>
        <w:t xml:space="preserve"> –</w:t>
      </w:r>
      <w:r w:rsidR="002E681A" w:rsidRPr="008154CD">
        <w:rPr>
          <w:b/>
          <w:sz w:val="22"/>
          <w:szCs w:val="22"/>
          <w:lang w:eastAsia="en-US" w:bidi="en-US"/>
        </w:rPr>
        <w:t xml:space="preserve"> </w:t>
      </w:r>
      <w:r w:rsidRPr="008154CD">
        <w:rPr>
          <w:b/>
          <w:sz w:val="22"/>
          <w:szCs w:val="22"/>
          <w:lang w:eastAsia="en-US" w:bidi="en-US"/>
        </w:rPr>
        <w:t>Konstantego Gajdy</w:t>
      </w:r>
    </w:p>
    <w:p w14:paraId="316B46C1" w14:textId="77777777" w:rsidR="000600C4" w:rsidRPr="008154CD" w:rsidRDefault="000600C4" w:rsidP="00977BA1">
      <w:pPr>
        <w:rPr>
          <w:sz w:val="22"/>
          <w:szCs w:val="22"/>
          <w:lang w:eastAsia="en-US" w:bidi="en-US"/>
        </w:rPr>
      </w:pPr>
      <w:r w:rsidRPr="008154CD">
        <w:rPr>
          <w:sz w:val="22"/>
          <w:szCs w:val="22"/>
          <w:lang w:eastAsia="en-US" w:bidi="en-US"/>
        </w:rPr>
        <w:t>a</w:t>
      </w:r>
    </w:p>
    <w:p w14:paraId="7B862F9A" w14:textId="77777777" w:rsidR="000600C4" w:rsidRPr="008154CD" w:rsidRDefault="003545C7" w:rsidP="00977BA1">
      <w:pPr>
        <w:jc w:val="both"/>
        <w:rPr>
          <w:rFonts w:eastAsia="Calibri"/>
          <w:sz w:val="22"/>
          <w:szCs w:val="22"/>
          <w:lang w:eastAsia="en-US"/>
        </w:rPr>
      </w:pPr>
      <w:r w:rsidRPr="008154CD">
        <w:rPr>
          <w:sz w:val="22"/>
          <w:szCs w:val="22"/>
          <w:lang w:eastAsia="en-US" w:bidi="en-US"/>
        </w:rPr>
        <w:t xml:space="preserve">________________ </w:t>
      </w:r>
      <w:r w:rsidR="000600C4" w:rsidRPr="008154CD">
        <w:rPr>
          <w:rFonts w:eastAsia="Calibri"/>
          <w:sz w:val="22"/>
          <w:szCs w:val="22"/>
          <w:lang w:eastAsia="en-US"/>
        </w:rPr>
        <w:t xml:space="preserve"> zwanym dalej </w:t>
      </w:r>
      <w:r w:rsidR="000600C4" w:rsidRPr="008154CD">
        <w:rPr>
          <w:rFonts w:eastAsia="Calibri"/>
          <w:b/>
          <w:sz w:val="22"/>
          <w:szCs w:val="22"/>
          <w:lang w:eastAsia="en-US"/>
        </w:rPr>
        <w:t xml:space="preserve">Wykonawcą  </w:t>
      </w:r>
      <w:r w:rsidR="000600C4" w:rsidRPr="008154CD">
        <w:rPr>
          <w:rFonts w:eastAsia="Calibri"/>
          <w:sz w:val="22"/>
          <w:szCs w:val="22"/>
          <w:lang w:eastAsia="en-US"/>
        </w:rPr>
        <w:t xml:space="preserve">którego, reprezentują: </w:t>
      </w:r>
      <w:r w:rsidRPr="008154CD">
        <w:rPr>
          <w:sz w:val="22"/>
          <w:szCs w:val="22"/>
          <w:lang w:eastAsia="en-US" w:bidi="en-US"/>
        </w:rPr>
        <w:t>________________ .</w:t>
      </w:r>
    </w:p>
    <w:p w14:paraId="65DD30D0" w14:textId="77777777" w:rsidR="009C3045" w:rsidRPr="008154CD" w:rsidRDefault="009C3045" w:rsidP="00977BA1">
      <w:pPr>
        <w:keepNext/>
        <w:jc w:val="center"/>
        <w:rPr>
          <w:b/>
          <w:sz w:val="22"/>
          <w:szCs w:val="22"/>
        </w:rPr>
      </w:pPr>
    </w:p>
    <w:p w14:paraId="71A67DCA" w14:textId="77777777" w:rsidR="000600C4" w:rsidRPr="008154CD" w:rsidRDefault="009C3045" w:rsidP="00977BA1">
      <w:pPr>
        <w:keepNext/>
        <w:jc w:val="center"/>
        <w:rPr>
          <w:b/>
          <w:sz w:val="22"/>
          <w:szCs w:val="22"/>
        </w:rPr>
      </w:pPr>
      <w:r w:rsidRPr="008154CD">
        <w:rPr>
          <w:b/>
          <w:sz w:val="22"/>
          <w:szCs w:val="22"/>
        </w:rPr>
        <w:t>§ 1</w:t>
      </w:r>
    </w:p>
    <w:p w14:paraId="1B34B39C" w14:textId="2B4EB2D5" w:rsidR="00CD1C7C" w:rsidRPr="008154CD" w:rsidRDefault="00CD1C7C" w:rsidP="00DB33EE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sz w:val="22"/>
          <w:szCs w:val="22"/>
        </w:rPr>
      </w:pPr>
      <w:r w:rsidRPr="008154CD">
        <w:rPr>
          <w:sz w:val="22"/>
          <w:szCs w:val="22"/>
          <w:lang w:val="pl-PL"/>
        </w:rPr>
        <w:t>P</w:t>
      </w:r>
      <w:r w:rsidR="009C3045" w:rsidRPr="008154CD">
        <w:rPr>
          <w:sz w:val="22"/>
          <w:szCs w:val="22"/>
        </w:rPr>
        <w:t xml:space="preserve">rzedmiotem </w:t>
      </w:r>
      <w:r w:rsidR="007C2E67" w:rsidRPr="008154CD">
        <w:rPr>
          <w:sz w:val="22"/>
          <w:szCs w:val="22"/>
        </w:rPr>
        <w:t xml:space="preserve">niniejszej </w:t>
      </w:r>
      <w:r w:rsidR="00D37ABB">
        <w:rPr>
          <w:sz w:val="22"/>
          <w:szCs w:val="22"/>
        </w:rPr>
        <w:t>umowy są</w:t>
      </w:r>
      <w:r w:rsidR="000600C4" w:rsidRPr="008154CD">
        <w:rPr>
          <w:sz w:val="22"/>
          <w:szCs w:val="22"/>
        </w:rPr>
        <w:t xml:space="preserve">: </w:t>
      </w:r>
      <w:r w:rsidR="00D37ABB">
        <w:rPr>
          <w:b/>
          <w:bCs/>
          <w:i/>
          <w:sz w:val="22"/>
          <w:szCs w:val="22"/>
          <w:lang w:val="pl-PL"/>
        </w:rPr>
        <w:t>Usługi prowadzenia staży w rzeczywistych warunkach pracy</w:t>
      </w:r>
      <w:r w:rsidR="00DB33EE" w:rsidRPr="008154CD">
        <w:rPr>
          <w:bCs/>
          <w:sz w:val="22"/>
          <w:szCs w:val="22"/>
        </w:rPr>
        <w:t xml:space="preserve"> </w:t>
      </w:r>
      <w:r w:rsidR="007A1ADE">
        <w:rPr>
          <w:bCs/>
          <w:sz w:val="22"/>
          <w:szCs w:val="22"/>
          <w:lang w:val="pl-PL"/>
        </w:rPr>
        <w:t xml:space="preserve">w części nr ___ pn.: ________________ </w:t>
      </w:r>
      <w:r w:rsidRPr="008154CD">
        <w:rPr>
          <w:bCs/>
          <w:sz w:val="22"/>
          <w:szCs w:val="22"/>
        </w:rPr>
        <w:t>zgodnie z opisem przedmiotu zamówi</w:t>
      </w:r>
      <w:r w:rsidR="00D37ABB">
        <w:rPr>
          <w:bCs/>
          <w:sz w:val="22"/>
          <w:szCs w:val="22"/>
        </w:rPr>
        <w:t>en</w:t>
      </w:r>
      <w:r w:rsidR="007A1ADE">
        <w:rPr>
          <w:bCs/>
          <w:sz w:val="22"/>
          <w:szCs w:val="22"/>
        </w:rPr>
        <w:t>ia stanowiącym załącznik</w:t>
      </w:r>
      <w:r w:rsidRPr="008154CD">
        <w:rPr>
          <w:bCs/>
          <w:sz w:val="22"/>
          <w:szCs w:val="22"/>
        </w:rPr>
        <w:t xml:space="preserve"> do </w:t>
      </w:r>
      <w:r w:rsidR="00A106DE" w:rsidRPr="008154CD">
        <w:rPr>
          <w:bCs/>
          <w:sz w:val="22"/>
          <w:szCs w:val="22"/>
        </w:rPr>
        <w:t>umowy</w:t>
      </w:r>
      <w:r w:rsidR="007A1ADE">
        <w:rPr>
          <w:bCs/>
          <w:sz w:val="22"/>
          <w:szCs w:val="22"/>
          <w:lang w:val="pl-PL"/>
        </w:rPr>
        <w:t xml:space="preserve"> (odpowiednio do części)</w:t>
      </w:r>
      <w:r w:rsidRPr="008154CD">
        <w:rPr>
          <w:bCs/>
          <w:sz w:val="22"/>
          <w:szCs w:val="22"/>
        </w:rPr>
        <w:t>.</w:t>
      </w:r>
    </w:p>
    <w:p w14:paraId="552328D2" w14:textId="77777777" w:rsidR="00F51D4C" w:rsidRPr="00F51D4C" w:rsidRDefault="007513F2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8154CD">
        <w:rPr>
          <w:sz w:val="22"/>
          <w:szCs w:val="22"/>
          <w:lang w:val="pl-PL"/>
        </w:rPr>
        <w:t xml:space="preserve">Przedmiot umowy współfinansowany </w:t>
      </w:r>
      <w:r w:rsidR="00BE227D" w:rsidRPr="008154CD">
        <w:rPr>
          <w:sz w:val="22"/>
          <w:szCs w:val="22"/>
          <w:lang w:val="pl-PL"/>
        </w:rPr>
        <w:t xml:space="preserve">jest w ramach: </w:t>
      </w:r>
      <w:r w:rsidR="00BE227D" w:rsidRPr="008154CD">
        <w:rPr>
          <w:sz w:val="22"/>
          <w:szCs w:val="22"/>
          <w:lang w:eastAsia="ar-SA"/>
        </w:rPr>
        <w:t>INTERREG VA (201</w:t>
      </w:r>
      <w:r w:rsidR="000F464E" w:rsidRPr="008154CD">
        <w:rPr>
          <w:sz w:val="22"/>
          <w:szCs w:val="22"/>
          <w:lang w:val="pl-PL" w:eastAsia="ar-SA"/>
        </w:rPr>
        <w:t>4</w:t>
      </w:r>
      <w:r w:rsidR="00BE227D" w:rsidRPr="008154CD">
        <w:rPr>
          <w:sz w:val="22"/>
          <w:szCs w:val="22"/>
          <w:lang w:eastAsia="ar-SA"/>
        </w:rPr>
        <w:t>-2020), CZ.11.3.119/0.0/0.0/16_022/0001150, partner: Uniwersytet Opolski</w:t>
      </w:r>
      <w:r w:rsidR="00BE227D" w:rsidRPr="008154CD">
        <w:rPr>
          <w:sz w:val="22"/>
          <w:szCs w:val="22"/>
          <w:lang w:val="pl-PL" w:eastAsia="ar-SA"/>
        </w:rPr>
        <w:t xml:space="preserve">. </w:t>
      </w:r>
      <w:r w:rsidR="00BE227D" w:rsidRPr="008154CD">
        <w:rPr>
          <w:sz w:val="22"/>
          <w:szCs w:val="22"/>
          <w:lang w:eastAsia="ar-SA"/>
        </w:rPr>
        <w:t xml:space="preserve">Nazwa projektu: </w:t>
      </w:r>
      <w:r w:rsidR="00BE227D" w:rsidRPr="008154CD">
        <w:rPr>
          <w:sz w:val="22"/>
          <w:szCs w:val="22"/>
          <w:lang w:val="cs-CZ" w:eastAsia="ar-SA"/>
        </w:rPr>
        <w:t xml:space="preserve">Spolupráce UO </w:t>
      </w:r>
      <w:r w:rsidR="000F464E" w:rsidRPr="008154CD">
        <w:rPr>
          <w:sz w:val="22"/>
          <w:szCs w:val="22"/>
          <w:lang w:val="cs-CZ" w:eastAsia="ar-SA"/>
        </w:rPr>
        <w:br/>
      </w:r>
      <w:r w:rsidR="00BE227D" w:rsidRPr="008154CD">
        <w:rPr>
          <w:sz w:val="22"/>
          <w:szCs w:val="22"/>
          <w:lang w:val="cs-CZ" w:eastAsia="ar-SA"/>
        </w:rPr>
        <w:t>a UHK rozšiřující možnosti uplatnění absolventů na přeshraničním trhu práce/</w:t>
      </w:r>
      <w:r w:rsidR="00BE227D" w:rsidRPr="008154CD">
        <w:rPr>
          <w:sz w:val="22"/>
          <w:szCs w:val="22"/>
          <w:lang w:eastAsia="ar-SA"/>
        </w:rPr>
        <w:t xml:space="preserve"> Współpraca UO i UHK zwiększająca możliwości absolwentów na transgranicznym rynku pracy. Realizacja od 1.12.2017 r. do 30.11.2020 r.</w:t>
      </w:r>
    </w:p>
    <w:p w14:paraId="66EE4B92" w14:textId="77777777" w:rsidR="00F51D4C" w:rsidRPr="002D2984" w:rsidRDefault="00F51D4C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 xml:space="preserve">Organizacja usługi </w:t>
      </w:r>
      <w:r w:rsidRPr="002D2984">
        <w:rPr>
          <w:sz w:val="22"/>
          <w:szCs w:val="22"/>
          <w:lang w:val="pl-PL"/>
        </w:rPr>
        <w:t>stanowiącej przedmiot umowy</w:t>
      </w:r>
      <w:r w:rsidRPr="002D2984">
        <w:rPr>
          <w:sz w:val="22"/>
          <w:szCs w:val="22"/>
        </w:rPr>
        <w:t xml:space="preserve"> musi być zgodna z obowiązującymi przepisami prawa, normami i zasadami sanitarno-epidemiologicznymi.</w:t>
      </w:r>
    </w:p>
    <w:p w14:paraId="2411C0F7" w14:textId="1C05A868" w:rsidR="00F51D4C" w:rsidRPr="002D2984" w:rsidRDefault="00F51D4C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 xml:space="preserve">Zamawiający powierza a Wykonawca zobowiązuje się przetwarzać powierzone mu dane osobowe uczestników usługi </w:t>
      </w:r>
      <w:r w:rsidRPr="002D2984">
        <w:rPr>
          <w:sz w:val="22"/>
          <w:szCs w:val="22"/>
          <w:lang w:val="pl-PL"/>
        </w:rPr>
        <w:t>stanowiącej przedmiot umowy</w:t>
      </w:r>
      <w:r w:rsidRPr="002D2984">
        <w:rPr>
          <w:sz w:val="22"/>
          <w:szCs w:val="22"/>
        </w:rPr>
        <w:t xml:space="preserve"> wyłącznie w zakresie oraz wyłącznie w celu związanym z realizacją umowy, w szczególności zgodnie z zgodnie z</w:t>
      </w:r>
      <w:r w:rsidRPr="002D2984">
        <w:rPr>
          <w:sz w:val="22"/>
          <w:szCs w:val="22"/>
          <w:lang w:val="pl-PL"/>
        </w:rPr>
        <w:t xml:space="preserve"> </w:t>
      </w:r>
      <w:r w:rsidRPr="002D2984">
        <w:rPr>
          <w:sz w:val="22"/>
          <w:szCs w:val="22"/>
        </w:rPr>
        <w:t>Rozporządzeniem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2D2984">
        <w:rPr>
          <w:bCs/>
          <w:sz w:val="22"/>
          <w:szCs w:val="22"/>
          <w:lang w:val="pl-PL"/>
        </w:rPr>
        <w:t>; z</w:t>
      </w:r>
      <w:r w:rsidRPr="002D2984">
        <w:rPr>
          <w:bCs/>
          <w:sz w:val="22"/>
          <w:szCs w:val="22"/>
        </w:rPr>
        <w:t xml:space="preserve"> ustawą z dnia </w:t>
      </w:r>
      <w:r w:rsidRPr="002D2984">
        <w:rPr>
          <w:bCs/>
          <w:sz w:val="22"/>
          <w:szCs w:val="22"/>
          <w:lang w:val="pl-PL"/>
        </w:rPr>
        <w:t>10</w:t>
      </w:r>
      <w:r w:rsidRPr="002D2984">
        <w:rPr>
          <w:bCs/>
          <w:sz w:val="22"/>
          <w:szCs w:val="22"/>
        </w:rPr>
        <w:t xml:space="preserve"> </w:t>
      </w:r>
      <w:r w:rsidRPr="002D2984">
        <w:rPr>
          <w:bCs/>
          <w:sz w:val="22"/>
          <w:szCs w:val="22"/>
          <w:lang w:val="pl-PL"/>
        </w:rPr>
        <w:t>maja</w:t>
      </w:r>
      <w:r w:rsidRPr="002D2984">
        <w:rPr>
          <w:bCs/>
          <w:sz w:val="22"/>
          <w:szCs w:val="22"/>
        </w:rPr>
        <w:t xml:space="preserve"> </w:t>
      </w:r>
      <w:r w:rsidRPr="002D2984">
        <w:rPr>
          <w:bCs/>
          <w:sz w:val="22"/>
          <w:szCs w:val="22"/>
          <w:lang w:val="pl-PL"/>
        </w:rPr>
        <w:t>2018</w:t>
      </w:r>
      <w:r w:rsidRPr="002D2984">
        <w:rPr>
          <w:bCs/>
          <w:sz w:val="22"/>
          <w:szCs w:val="22"/>
        </w:rPr>
        <w:t xml:space="preserve"> r. o ochronie danych osobowych (Dz. U. z </w:t>
      </w:r>
      <w:r w:rsidRPr="002D2984">
        <w:rPr>
          <w:bCs/>
          <w:sz w:val="22"/>
          <w:szCs w:val="22"/>
          <w:lang w:val="pl-PL"/>
        </w:rPr>
        <w:t>2018 r., poz. 1000</w:t>
      </w:r>
      <w:r w:rsidRPr="002D2984">
        <w:rPr>
          <w:bCs/>
          <w:sz w:val="22"/>
          <w:szCs w:val="22"/>
        </w:rPr>
        <w:t>)</w:t>
      </w:r>
      <w:r w:rsidRPr="002D2984">
        <w:rPr>
          <w:bCs/>
          <w:sz w:val="22"/>
          <w:szCs w:val="22"/>
          <w:lang w:val="pl-PL"/>
        </w:rPr>
        <w:t>.</w:t>
      </w:r>
    </w:p>
    <w:p w14:paraId="010E806C" w14:textId="77777777" w:rsidR="00DF7A2B" w:rsidRPr="002D2984" w:rsidRDefault="00DF7A2B" w:rsidP="00DF7A2B">
      <w:pPr>
        <w:pStyle w:val="Nagwek"/>
        <w:tabs>
          <w:tab w:val="clear" w:pos="4536"/>
          <w:tab w:val="clear" w:pos="9072"/>
        </w:tabs>
        <w:ind w:left="426"/>
        <w:jc w:val="both"/>
        <w:rPr>
          <w:b/>
          <w:sz w:val="22"/>
          <w:szCs w:val="22"/>
        </w:rPr>
      </w:pPr>
    </w:p>
    <w:p w14:paraId="2DC1A5E6" w14:textId="77777777" w:rsidR="009C3045" w:rsidRPr="002D2984" w:rsidRDefault="009C3045" w:rsidP="00977BA1">
      <w:pPr>
        <w:keepNext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>§ 2</w:t>
      </w:r>
    </w:p>
    <w:p w14:paraId="79062F49" w14:textId="6A9FB375" w:rsidR="00BD53D4" w:rsidRPr="002D2984" w:rsidRDefault="00BD53D4" w:rsidP="007748CE">
      <w:pPr>
        <w:widowControl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Przedmiot umowy będzie realiz</w:t>
      </w:r>
      <w:r w:rsidR="00DF7A2B" w:rsidRPr="002D2984">
        <w:rPr>
          <w:sz w:val="22"/>
          <w:szCs w:val="22"/>
        </w:rPr>
        <w:t>ow</w:t>
      </w:r>
      <w:r w:rsidRPr="002D2984">
        <w:rPr>
          <w:sz w:val="22"/>
          <w:szCs w:val="22"/>
        </w:rPr>
        <w:t xml:space="preserve">any w terminie: </w:t>
      </w:r>
      <w:r w:rsidR="00DF7A2B" w:rsidRPr="002D2984">
        <w:rPr>
          <w:b/>
          <w:sz w:val="22"/>
          <w:szCs w:val="22"/>
        </w:rPr>
        <w:t xml:space="preserve">od </w:t>
      </w:r>
      <w:r w:rsidR="0046284E">
        <w:rPr>
          <w:b/>
          <w:i/>
          <w:sz w:val="22"/>
          <w:szCs w:val="22"/>
        </w:rPr>
        <w:t>dnia zawarcia umowy</w:t>
      </w:r>
      <w:r w:rsidR="007A1ADE">
        <w:rPr>
          <w:b/>
          <w:sz w:val="22"/>
          <w:szCs w:val="22"/>
        </w:rPr>
        <w:t xml:space="preserve"> do</w:t>
      </w:r>
      <w:r w:rsidR="00DF7A2B" w:rsidRPr="002D2984">
        <w:rPr>
          <w:b/>
          <w:i/>
          <w:sz w:val="22"/>
          <w:szCs w:val="22"/>
        </w:rPr>
        <w:t xml:space="preserve"> </w:t>
      </w:r>
      <w:r w:rsidR="007A1ADE">
        <w:rPr>
          <w:b/>
          <w:i/>
          <w:sz w:val="22"/>
          <w:szCs w:val="22"/>
        </w:rPr>
        <w:t xml:space="preserve">trzydziestego września dwa tysiące dwudziestego </w:t>
      </w:r>
      <w:r w:rsidR="007A1ADE">
        <w:rPr>
          <w:b/>
          <w:sz w:val="22"/>
          <w:szCs w:val="22"/>
        </w:rPr>
        <w:t>[ 30.09.</w:t>
      </w:r>
      <w:r w:rsidR="0046284E">
        <w:rPr>
          <w:b/>
          <w:sz w:val="22"/>
          <w:szCs w:val="22"/>
        </w:rPr>
        <w:t>2020</w:t>
      </w:r>
      <w:r w:rsidR="00DF7A2B" w:rsidRPr="002D2984">
        <w:rPr>
          <w:b/>
          <w:sz w:val="22"/>
          <w:szCs w:val="22"/>
        </w:rPr>
        <w:t xml:space="preserve"> ] roku</w:t>
      </w:r>
      <w:r w:rsidRPr="002D2984">
        <w:rPr>
          <w:i/>
          <w:sz w:val="22"/>
          <w:szCs w:val="22"/>
        </w:rPr>
        <w:t>.</w:t>
      </w:r>
    </w:p>
    <w:p w14:paraId="7D50EF57" w14:textId="5F68234E" w:rsidR="000600C4" w:rsidRPr="002D2984" w:rsidRDefault="000600C4" w:rsidP="007748CE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>Strony ustalają za dzień zawarcia umowy, o którym mowa w postanowieniach umowy, dzień wskazany w komparycji umowy.</w:t>
      </w:r>
    </w:p>
    <w:p w14:paraId="1C1E1EA7" w14:textId="762D21B7" w:rsidR="00AD7179" w:rsidRPr="002D2984" w:rsidRDefault="007A1ADE" w:rsidP="00AD7179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Ze względu na finansowanie przedmiotu umowy</w:t>
      </w:r>
      <w:r w:rsidR="00422D91" w:rsidRPr="002D2984">
        <w:rPr>
          <w:sz w:val="22"/>
          <w:szCs w:val="22"/>
        </w:rPr>
        <w:t xml:space="preserve"> ze środków </w:t>
      </w:r>
      <w:r w:rsidR="00BE227D" w:rsidRPr="002D2984">
        <w:rPr>
          <w:sz w:val="22"/>
          <w:szCs w:val="22"/>
        </w:rPr>
        <w:t xml:space="preserve">określonych </w:t>
      </w:r>
      <w:r w:rsidR="00BE227D" w:rsidRPr="002D2984">
        <w:rPr>
          <w:b/>
          <w:sz w:val="22"/>
          <w:szCs w:val="22"/>
        </w:rPr>
        <w:t>§</w:t>
      </w:r>
      <w:r w:rsidR="00296658" w:rsidRPr="002D2984">
        <w:rPr>
          <w:b/>
          <w:sz w:val="22"/>
          <w:szCs w:val="22"/>
        </w:rPr>
        <w:t xml:space="preserve"> </w:t>
      </w:r>
      <w:r w:rsidR="00BE227D" w:rsidRPr="002D2984">
        <w:rPr>
          <w:b/>
          <w:sz w:val="22"/>
          <w:szCs w:val="22"/>
        </w:rPr>
        <w:t>1 ust. 3</w:t>
      </w:r>
      <w:r w:rsidR="00BE227D" w:rsidRPr="002D2984">
        <w:rPr>
          <w:sz w:val="22"/>
          <w:szCs w:val="22"/>
        </w:rPr>
        <w:t xml:space="preserve"> umowy </w:t>
      </w:r>
      <w:r w:rsidR="00422D91" w:rsidRPr="002D2984">
        <w:rPr>
          <w:sz w:val="22"/>
          <w:szCs w:val="22"/>
        </w:rPr>
        <w:t>- w przypadku n</w:t>
      </w:r>
      <w:r w:rsidR="007A0CB7" w:rsidRPr="002D2984">
        <w:rPr>
          <w:sz w:val="22"/>
          <w:szCs w:val="22"/>
        </w:rPr>
        <w:t>iewykonani</w:t>
      </w:r>
      <w:r w:rsidR="00422D91" w:rsidRPr="002D2984">
        <w:rPr>
          <w:sz w:val="22"/>
          <w:szCs w:val="22"/>
        </w:rPr>
        <w:t>a</w:t>
      </w:r>
      <w:r w:rsidR="007A0CB7" w:rsidRPr="002D2984">
        <w:rPr>
          <w:sz w:val="22"/>
          <w:szCs w:val="22"/>
        </w:rPr>
        <w:t xml:space="preserve"> przez Wykonawcę </w:t>
      </w:r>
      <w:r w:rsidR="0079146A" w:rsidRPr="002D2984">
        <w:rPr>
          <w:sz w:val="22"/>
          <w:szCs w:val="22"/>
        </w:rPr>
        <w:t xml:space="preserve">przedmiotu umowy </w:t>
      </w:r>
      <w:r w:rsidR="00422D91" w:rsidRPr="002D2984">
        <w:rPr>
          <w:sz w:val="22"/>
          <w:szCs w:val="22"/>
        </w:rPr>
        <w:t>w </w:t>
      </w:r>
      <w:r w:rsidR="007A0CB7" w:rsidRPr="002D2984">
        <w:rPr>
          <w:sz w:val="22"/>
          <w:szCs w:val="22"/>
        </w:rPr>
        <w:t>terminie, o którym mowa w ust. 1</w:t>
      </w:r>
      <w:r w:rsidR="00B24BA0" w:rsidRPr="002D2984">
        <w:rPr>
          <w:sz w:val="22"/>
          <w:szCs w:val="22"/>
        </w:rPr>
        <w:t>,</w:t>
      </w:r>
      <w:r w:rsidR="007A0CB7" w:rsidRPr="002D2984">
        <w:rPr>
          <w:sz w:val="22"/>
          <w:szCs w:val="22"/>
        </w:rPr>
        <w:t xml:space="preserve"> </w:t>
      </w:r>
      <w:r w:rsidR="000D2A1F" w:rsidRPr="002D2984">
        <w:rPr>
          <w:sz w:val="22"/>
          <w:szCs w:val="22"/>
        </w:rPr>
        <w:t xml:space="preserve">lub wykonanie przedmiotu umowy z opóźnieniem </w:t>
      </w:r>
      <w:r w:rsidR="000C119A" w:rsidRPr="002D2984">
        <w:rPr>
          <w:sz w:val="22"/>
          <w:szCs w:val="22"/>
        </w:rPr>
        <w:t>Zamawiający odstąpi</w:t>
      </w:r>
      <w:r w:rsidR="007A0CB7" w:rsidRPr="002D2984">
        <w:rPr>
          <w:sz w:val="22"/>
          <w:szCs w:val="22"/>
        </w:rPr>
        <w:t xml:space="preserve"> od umowy bez wyznaczania dodatkowego terminu na </w:t>
      </w:r>
      <w:r w:rsidR="00B24BA0" w:rsidRPr="002D2984">
        <w:rPr>
          <w:sz w:val="22"/>
          <w:szCs w:val="22"/>
        </w:rPr>
        <w:t xml:space="preserve">jego </w:t>
      </w:r>
      <w:r w:rsidR="007A0CB7" w:rsidRPr="002D2984">
        <w:rPr>
          <w:sz w:val="22"/>
          <w:szCs w:val="22"/>
        </w:rPr>
        <w:t>wykonanie</w:t>
      </w:r>
      <w:r w:rsidR="000C119A" w:rsidRPr="002D2984">
        <w:rPr>
          <w:sz w:val="22"/>
          <w:szCs w:val="22"/>
        </w:rPr>
        <w:t xml:space="preserve"> z winy Wykonawcy</w:t>
      </w:r>
      <w:r w:rsidR="00471221" w:rsidRPr="002D2984">
        <w:rPr>
          <w:sz w:val="22"/>
          <w:szCs w:val="22"/>
        </w:rPr>
        <w:t xml:space="preserve"> (i naliczy karę umowną o której mowa w </w:t>
      </w:r>
      <w:r w:rsidR="00471221" w:rsidRPr="002D2984">
        <w:rPr>
          <w:b/>
          <w:sz w:val="22"/>
          <w:szCs w:val="22"/>
        </w:rPr>
        <w:t>§</w:t>
      </w:r>
      <w:r w:rsidR="00296658" w:rsidRPr="002D298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</w:t>
      </w:r>
      <w:r w:rsidR="00471221" w:rsidRPr="002D2984">
        <w:rPr>
          <w:b/>
          <w:sz w:val="22"/>
          <w:szCs w:val="22"/>
        </w:rPr>
        <w:t xml:space="preserve"> ust. 3</w:t>
      </w:r>
      <w:r>
        <w:rPr>
          <w:b/>
          <w:sz w:val="22"/>
          <w:szCs w:val="22"/>
        </w:rPr>
        <w:t xml:space="preserve"> umowy</w:t>
      </w:r>
      <w:r w:rsidR="00471221" w:rsidRPr="002D2984">
        <w:rPr>
          <w:sz w:val="22"/>
          <w:szCs w:val="22"/>
        </w:rPr>
        <w:t>)</w:t>
      </w:r>
      <w:r w:rsidR="00B24BA0" w:rsidRPr="002D2984">
        <w:rPr>
          <w:sz w:val="22"/>
          <w:szCs w:val="22"/>
        </w:rPr>
        <w:t>, gdyż wykonanie przedmiotu umowy po terminie, o którym mowa w</w:t>
      </w:r>
      <w:r>
        <w:rPr>
          <w:sz w:val="22"/>
          <w:szCs w:val="22"/>
        </w:rPr>
        <w:t xml:space="preserve"> </w:t>
      </w:r>
      <w:r w:rsidRPr="007A1ADE">
        <w:rPr>
          <w:sz w:val="22"/>
          <w:szCs w:val="22"/>
        </w:rPr>
        <w:t>§</w:t>
      </w:r>
      <w:r w:rsidRPr="007A1ADE">
        <w:rPr>
          <w:sz w:val="22"/>
          <w:szCs w:val="22"/>
        </w:rPr>
        <w:t xml:space="preserve"> 2</w:t>
      </w:r>
      <w:r w:rsidR="00B24BA0" w:rsidRPr="007A1ADE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 umowy</w:t>
      </w:r>
      <w:r w:rsidR="00B24BA0" w:rsidRPr="002D2984">
        <w:rPr>
          <w:sz w:val="22"/>
          <w:szCs w:val="22"/>
        </w:rPr>
        <w:t xml:space="preserve">, nie ma </w:t>
      </w:r>
      <w:r w:rsidR="00C21F65" w:rsidRPr="002D2984">
        <w:rPr>
          <w:sz w:val="22"/>
          <w:szCs w:val="22"/>
        </w:rPr>
        <w:t xml:space="preserve">dla Zamawiającego </w:t>
      </w:r>
      <w:r w:rsidR="00807A7C" w:rsidRPr="002D2984">
        <w:rPr>
          <w:sz w:val="22"/>
          <w:szCs w:val="22"/>
        </w:rPr>
        <w:t>znaczenia, ze względu na zamie</w:t>
      </w:r>
      <w:r w:rsidR="007232D1" w:rsidRPr="002D2984">
        <w:rPr>
          <w:sz w:val="22"/>
          <w:szCs w:val="22"/>
        </w:rPr>
        <w:t xml:space="preserve">rzony cel niniejszej </w:t>
      </w:r>
      <w:r w:rsidR="00081F74" w:rsidRPr="002D2984">
        <w:rPr>
          <w:sz w:val="22"/>
          <w:szCs w:val="22"/>
        </w:rPr>
        <w:t xml:space="preserve">umowy, w szczególności realizację założeń </w:t>
      </w:r>
      <w:r w:rsidR="00081F74" w:rsidRPr="002D2984">
        <w:rPr>
          <w:i/>
          <w:sz w:val="22"/>
          <w:szCs w:val="22"/>
        </w:rPr>
        <w:t xml:space="preserve">Projektu </w:t>
      </w:r>
      <w:r w:rsidR="00D26EFC" w:rsidRPr="002D2984">
        <w:rPr>
          <w:sz w:val="22"/>
          <w:szCs w:val="22"/>
        </w:rPr>
        <w:t xml:space="preserve">pn. </w:t>
      </w:r>
      <w:r w:rsidR="00BE227D" w:rsidRPr="002D2984">
        <w:rPr>
          <w:b/>
          <w:i/>
          <w:sz w:val="22"/>
          <w:szCs w:val="22"/>
          <w:lang w:val="cs-CZ" w:eastAsia="ar-SA"/>
        </w:rPr>
        <w:t>Spolupráce UO a UHK rozšiřující možnosti uplatnění absolventů na přeshraničním trhu práce/</w:t>
      </w:r>
      <w:r w:rsidR="00BE227D" w:rsidRPr="002D2984">
        <w:rPr>
          <w:b/>
          <w:i/>
          <w:sz w:val="22"/>
          <w:szCs w:val="22"/>
          <w:lang w:val="x-none" w:eastAsia="ar-SA"/>
        </w:rPr>
        <w:t xml:space="preserve"> Współpraca UO i UHK zwiększająca możliwości absolwentów na transgranicznym rynku pracy</w:t>
      </w:r>
      <w:r w:rsidR="00081F74" w:rsidRPr="002D2984">
        <w:rPr>
          <w:sz w:val="22"/>
          <w:szCs w:val="22"/>
        </w:rPr>
        <w:t>,</w:t>
      </w:r>
      <w:r w:rsidR="001A5632" w:rsidRPr="002D2984">
        <w:rPr>
          <w:sz w:val="22"/>
          <w:szCs w:val="22"/>
        </w:rPr>
        <w:t xml:space="preserve"> z którego pochodzą środki na sfinansowanie przedmiotu umowy.</w:t>
      </w:r>
    </w:p>
    <w:p w14:paraId="24FAC522" w14:textId="77777777" w:rsidR="000600C4" w:rsidRPr="002D2984" w:rsidRDefault="000600C4" w:rsidP="007748CE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 xml:space="preserve">Do wzajemnego współdziałania przy wykonaniu </w:t>
      </w:r>
      <w:r w:rsidR="007C2E67" w:rsidRPr="002D2984">
        <w:rPr>
          <w:sz w:val="22"/>
          <w:szCs w:val="22"/>
        </w:rPr>
        <w:t xml:space="preserve">niniejszej </w:t>
      </w:r>
      <w:r w:rsidRPr="002D2984">
        <w:rPr>
          <w:sz w:val="22"/>
          <w:szCs w:val="22"/>
        </w:rPr>
        <w:t>umowy zostają wyznaczeni:</w:t>
      </w:r>
    </w:p>
    <w:p w14:paraId="43696BD0" w14:textId="77777777" w:rsidR="000600C4" w:rsidRPr="002D2984" w:rsidRDefault="000600C4" w:rsidP="00DB33EE">
      <w:pPr>
        <w:pStyle w:val="Akapitzlist"/>
        <w:widowControl/>
        <w:numPr>
          <w:ilvl w:val="1"/>
          <w:numId w:val="3"/>
        </w:numPr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Ze strony Zamawiającego: </w:t>
      </w:r>
      <w:r w:rsidR="00CD1C7C" w:rsidRPr="002D2984">
        <w:rPr>
          <w:sz w:val="22"/>
          <w:szCs w:val="22"/>
        </w:rPr>
        <w:t>_______________,</w:t>
      </w:r>
      <w:r w:rsidR="006213BD" w:rsidRPr="002D2984">
        <w:rPr>
          <w:sz w:val="22"/>
          <w:szCs w:val="22"/>
        </w:rPr>
        <w:t xml:space="preserve"> tel.</w:t>
      </w:r>
      <w:r w:rsidR="00CD1C7C" w:rsidRPr="002D2984">
        <w:rPr>
          <w:sz w:val="22"/>
          <w:szCs w:val="22"/>
        </w:rPr>
        <w:t>: ____________</w:t>
      </w:r>
      <w:r w:rsidR="006213BD" w:rsidRPr="002D2984">
        <w:rPr>
          <w:sz w:val="22"/>
          <w:szCs w:val="22"/>
        </w:rPr>
        <w:t>.</w:t>
      </w:r>
    </w:p>
    <w:p w14:paraId="3E59E8D3" w14:textId="77777777" w:rsidR="000600C4" w:rsidRPr="002D2984" w:rsidRDefault="000600C4" w:rsidP="00DB33EE">
      <w:pPr>
        <w:pStyle w:val="Akapitzlist"/>
        <w:widowControl/>
        <w:numPr>
          <w:ilvl w:val="1"/>
          <w:numId w:val="3"/>
        </w:numPr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Ze strony Wykonawcy: </w:t>
      </w:r>
      <w:r w:rsidR="00CD1C7C" w:rsidRPr="002D2984">
        <w:rPr>
          <w:sz w:val="22"/>
          <w:szCs w:val="22"/>
        </w:rPr>
        <w:t>_______________, tel.: ____________.</w:t>
      </w:r>
    </w:p>
    <w:p w14:paraId="7E1C544A" w14:textId="77777777" w:rsidR="00A001EE" w:rsidRPr="002D2984" w:rsidRDefault="00C414B9" w:rsidP="00A001EE">
      <w:pPr>
        <w:pStyle w:val="Akapitzlist"/>
        <w:tabs>
          <w:tab w:val="left" w:pos="360"/>
        </w:tabs>
        <w:autoSpaceDE w:val="0"/>
        <w:autoSpaceDN w:val="0"/>
        <w:adjustRightInd w:val="0"/>
        <w:ind w:left="0"/>
        <w:jc w:val="center"/>
        <w:rPr>
          <w:b/>
          <w:bCs/>
          <w:sz w:val="22"/>
          <w:szCs w:val="22"/>
        </w:rPr>
      </w:pPr>
      <w:r w:rsidRPr="002D2984">
        <w:rPr>
          <w:b/>
          <w:bCs/>
          <w:sz w:val="22"/>
          <w:szCs w:val="22"/>
          <w:lang w:val="pl-PL"/>
        </w:rPr>
        <w:br/>
      </w:r>
      <w:r w:rsidR="00DB33EE" w:rsidRPr="002D2984">
        <w:rPr>
          <w:b/>
          <w:bCs/>
          <w:sz w:val="22"/>
          <w:szCs w:val="22"/>
        </w:rPr>
        <w:t>§ 3</w:t>
      </w:r>
    </w:p>
    <w:p w14:paraId="3704F8B4" w14:textId="77777777"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  <w:lang w:val="pl-PL"/>
        </w:rPr>
        <w:t>W trakcie wykonywania przedmiotu umowy, Wykonawca zapewni, aby czynności</w:t>
      </w:r>
      <w:r w:rsidRPr="002D2984">
        <w:rPr>
          <w:sz w:val="22"/>
          <w:szCs w:val="22"/>
        </w:rPr>
        <w:t xml:space="preserve"> bezpośrednio związane z realizacją przedmiotu </w:t>
      </w:r>
      <w:r w:rsidRPr="002D2984">
        <w:rPr>
          <w:sz w:val="22"/>
          <w:szCs w:val="22"/>
          <w:lang w:val="pl-PL"/>
        </w:rPr>
        <w:t>umowy</w:t>
      </w:r>
      <w:r w:rsidRPr="002D2984">
        <w:rPr>
          <w:sz w:val="22"/>
          <w:szCs w:val="22"/>
        </w:rPr>
        <w:t xml:space="preserve"> </w:t>
      </w:r>
      <w:r w:rsidRPr="002D2984">
        <w:rPr>
          <w:sz w:val="22"/>
          <w:szCs w:val="22"/>
          <w:lang w:val="pl-PL"/>
        </w:rPr>
        <w:t xml:space="preserve">były wykonywane, między innymi, przez pracowników </w:t>
      </w:r>
      <w:r w:rsidRPr="002D2984">
        <w:rPr>
          <w:sz w:val="22"/>
          <w:szCs w:val="22"/>
          <w:lang w:val="pl-PL"/>
        </w:rPr>
        <w:lastRenderedPageBreak/>
        <w:t>Wykonawcy (zwani dalej Personelem Wykonawcy) przez cały okres wykonywania przedmiotu umowy.</w:t>
      </w:r>
    </w:p>
    <w:p w14:paraId="54C5E589" w14:textId="6CE6A836"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  <w:lang w:val="pl-PL"/>
        </w:rPr>
        <w:t>Zakres</w:t>
      </w:r>
      <w:r w:rsidRPr="002D2984">
        <w:rPr>
          <w:sz w:val="22"/>
          <w:szCs w:val="22"/>
        </w:rPr>
        <w:t xml:space="preserve"> czynności bezpośrednio związanych z realizacją przedmiotu </w:t>
      </w:r>
      <w:r w:rsidRPr="002D2984">
        <w:rPr>
          <w:sz w:val="22"/>
          <w:szCs w:val="22"/>
          <w:lang w:val="pl-PL"/>
        </w:rPr>
        <w:t>umowy,</w:t>
      </w:r>
      <w:r w:rsidRPr="002D2984">
        <w:rPr>
          <w:sz w:val="22"/>
          <w:szCs w:val="22"/>
        </w:rPr>
        <w:t xml:space="preserve"> który będzie wykonywany przez </w:t>
      </w:r>
      <w:r w:rsidRPr="002D2984">
        <w:rPr>
          <w:sz w:val="22"/>
          <w:szCs w:val="22"/>
          <w:lang w:val="pl-PL"/>
        </w:rPr>
        <w:t xml:space="preserve">Personel Wykonawcy, </w:t>
      </w:r>
      <w:r w:rsidRPr="002D2984">
        <w:rPr>
          <w:sz w:val="22"/>
          <w:szCs w:val="22"/>
        </w:rPr>
        <w:t>przez cały okres jego trwania</w:t>
      </w:r>
      <w:r w:rsidRPr="002D2984">
        <w:rPr>
          <w:sz w:val="22"/>
          <w:szCs w:val="22"/>
          <w:lang w:val="pl-PL"/>
        </w:rPr>
        <w:t>,</w:t>
      </w:r>
      <w:r w:rsidRPr="002D2984">
        <w:rPr>
          <w:sz w:val="22"/>
          <w:szCs w:val="22"/>
        </w:rPr>
        <w:t xml:space="preserve"> zatrudnion</w:t>
      </w:r>
      <w:r w:rsidRPr="002D2984">
        <w:rPr>
          <w:sz w:val="22"/>
          <w:szCs w:val="22"/>
          <w:lang w:val="pl-PL"/>
        </w:rPr>
        <w:t>y</w:t>
      </w:r>
      <w:r w:rsidRPr="002D2984">
        <w:rPr>
          <w:sz w:val="22"/>
          <w:szCs w:val="22"/>
        </w:rPr>
        <w:t xml:space="preserve"> na warunkach określonych </w:t>
      </w:r>
      <w:r w:rsidR="00AD7179" w:rsidRPr="002D2984">
        <w:rPr>
          <w:sz w:val="22"/>
          <w:szCs w:val="22"/>
        </w:rPr>
        <w:br/>
      </w:r>
      <w:r w:rsidRPr="002D2984">
        <w:rPr>
          <w:sz w:val="22"/>
          <w:szCs w:val="22"/>
        </w:rPr>
        <w:t xml:space="preserve">w </w:t>
      </w:r>
      <w:r w:rsidRPr="002D2984">
        <w:rPr>
          <w:sz w:val="22"/>
          <w:szCs w:val="22"/>
          <w:lang w:val="pl-PL"/>
        </w:rPr>
        <w:t> </w:t>
      </w:r>
      <w:r w:rsidRPr="002D2984">
        <w:rPr>
          <w:b/>
          <w:bCs/>
          <w:sz w:val="22"/>
          <w:szCs w:val="22"/>
          <w:lang w:val="pl-PL"/>
        </w:rPr>
        <w:t>§ </w:t>
      </w:r>
      <w:r w:rsidR="00E35271" w:rsidRPr="002D2984">
        <w:rPr>
          <w:b/>
          <w:bCs/>
          <w:sz w:val="22"/>
          <w:szCs w:val="22"/>
          <w:lang w:val="pl-PL"/>
        </w:rPr>
        <w:t>3</w:t>
      </w:r>
      <w:r w:rsidRPr="002D2984">
        <w:rPr>
          <w:b/>
          <w:bCs/>
          <w:sz w:val="22"/>
          <w:szCs w:val="22"/>
          <w:lang w:val="pl-PL"/>
        </w:rPr>
        <w:t xml:space="preserve"> ust. 3 umowy, </w:t>
      </w:r>
      <w:r w:rsidRPr="002D2984">
        <w:rPr>
          <w:sz w:val="22"/>
          <w:szCs w:val="22"/>
        </w:rPr>
        <w:t xml:space="preserve">został wskazany w </w:t>
      </w:r>
      <w:r w:rsidRPr="002D2984">
        <w:rPr>
          <w:bCs/>
          <w:i/>
          <w:iCs/>
          <w:sz w:val="22"/>
          <w:szCs w:val="22"/>
          <w:lang w:val="pl-PL"/>
        </w:rPr>
        <w:t>O</w:t>
      </w:r>
      <w:r w:rsidRPr="002D2984">
        <w:rPr>
          <w:bCs/>
          <w:i/>
          <w:iCs/>
          <w:sz w:val="22"/>
          <w:szCs w:val="22"/>
        </w:rPr>
        <w:t>świadczeni</w:t>
      </w:r>
      <w:r w:rsidRPr="002D2984">
        <w:rPr>
          <w:bCs/>
          <w:i/>
          <w:iCs/>
          <w:sz w:val="22"/>
          <w:szCs w:val="22"/>
          <w:lang w:val="pl-PL"/>
        </w:rPr>
        <w:t>u</w:t>
      </w:r>
      <w:r w:rsidRPr="002D2984">
        <w:rPr>
          <w:bCs/>
          <w:i/>
          <w:iCs/>
          <w:sz w:val="22"/>
          <w:szCs w:val="22"/>
        </w:rPr>
        <w:t xml:space="preserve"> Wykonawcy dotyczącym zatrudnienia na podstawie umowy o pracę osób wykonujących czynności bezpośrednio związanych z realizacją przedmiotu </w:t>
      </w:r>
      <w:r w:rsidRPr="002D2984">
        <w:rPr>
          <w:bCs/>
          <w:i/>
          <w:iCs/>
          <w:sz w:val="22"/>
          <w:szCs w:val="22"/>
          <w:lang w:val="pl-PL"/>
        </w:rPr>
        <w:t>zamówienia</w:t>
      </w:r>
      <w:r w:rsidRPr="002D2984">
        <w:rPr>
          <w:bCs/>
          <w:i/>
          <w:iCs/>
          <w:sz w:val="22"/>
          <w:szCs w:val="22"/>
        </w:rPr>
        <w:t xml:space="preserve"> przez cały okres jego trwania</w:t>
      </w:r>
      <w:r w:rsidRPr="002D2984">
        <w:rPr>
          <w:bCs/>
          <w:iCs/>
          <w:sz w:val="22"/>
          <w:szCs w:val="22"/>
          <w:lang w:val="pl-PL"/>
        </w:rPr>
        <w:t xml:space="preserve"> </w:t>
      </w:r>
      <w:r w:rsidRPr="002D2984">
        <w:rPr>
          <w:bCs/>
          <w:iCs/>
          <w:sz w:val="22"/>
          <w:szCs w:val="22"/>
        </w:rPr>
        <w:t xml:space="preserve">– </w:t>
      </w:r>
      <w:r w:rsidRPr="002D2984">
        <w:rPr>
          <w:bCs/>
          <w:iCs/>
          <w:sz w:val="22"/>
          <w:szCs w:val="22"/>
          <w:lang w:val="pl-PL"/>
        </w:rPr>
        <w:t>stanowiącym załącznik do umowy</w:t>
      </w:r>
      <w:r w:rsidRPr="002D2984">
        <w:rPr>
          <w:sz w:val="22"/>
          <w:szCs w:val="22"/>
        </w:rPr>
        <w:t>.</w:t>
      </w:r>
    </w:p>
    <w:p w14:paraId="470391EF" w14:textId="77777777"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Wykonawca</w:t>
      </w:r>
      <w:r w:rsidRPr="002D2984">
        <w:rPr>
          <w:sz w:val="22"/>
          <w:szCs w:val="22"/>
          <w:lang w:val="pl-PL"/>
        </w:rPr>
        <w:t xml:space="preserve">, </w:t>
      </w:r>
      <w:r w:rsidRPr="002D2984">
        <w:rPr>
          <w:sz w:val="22"/>
          <w:szCs w:val="22"/>
        </w:rPr>
        <w:t>w okresie realizacji umowy</w:t>
      </w:r>
      <w:r w:rsidRPr="002D2984">
        <w:rPr>
          <w:sz w:val="22"/>
          <w:szCs w:val="22"/>
          <w:lang w:val="pl-PL"/>
        </w:rPr>
        <w:t>,</w:t>
      </w:r>
      <w:r w:rsidRPr="002D2984">
        <w:rPr>
          <w:sz w:val="22"/>
          <w:szCs w:val="22"/>
        </w:rPr>
        <w:t xml:space="preserve"> </w:t>
      </w:r>
      <w:r w:rsidRPr="002D2984">
        <w:rPr>
          <w:sz w:val="22"/>
          <w:szCs w:val="22"/>
          <w:lang w:val="pl-PL"/>
        </w:rPr>
        <w:t>będzie zatrudniał</w:t>
      </w:r>
      <w:r w:rsidRPr="002D2984">
        <w:rPr>
          <w:sz w:val="22"/>
          <w:szCs w:val="22"/>
        </w:rPr>
        <w:t xml:space="preserve"> </w:t>
      </w:r>
      <w:r w:rsidRPr="002D2984">
        <w:rPr>
          <w:sz w:val="22"/>
          <w:szCs w:val="22"/>
          <w:lang w:val="pl-PL"/>
        </w:rPr>
        <w:t>Personel Wykonawcy</w:t>
      </w:r>
      <w:r w:rsidRPr="002D2984">
        <w:rPr>
          <w:sz w:val="22"/>
          <w:szCs w:val="22"/>
        </w:rPr>
        <w:t xml:space="preserve"> na podstawie </w:t>
      </w:r>
      <w:r w:rsidRPr="002D2984">
        <w:rPr>
          <w:i/>
          <w:sz w:val="22"/>
          <w:szCs w:val="22"/>
        </w:rPr>
        <w:t>umowy o pracę</w:t>
      </w:r>
      <w:r w:rsidRPr="002D2984">
        <w:rPr>
          <w:sz w:val="22"/>
          <w:szCs w:val="22"/>
          <w:lang w:val="pl-PL"/>
        </w:rPr>
        <w:t xml:space="preserve"> </w:t>
      </w:r>
      <w:r w:rsidRPr="002D2984">
        <w:rPr>
          <w:sz w:val="22"/>
          <w:szCs w:val="22"/>
        </w:rPr>
        <w:t>w rozumieniu przepisów ustawy z dnia 26 czerwca 1974 r. – Kodeks pracy (Dz.U.</w:t>
      </w:r>
      <w:r w:rsidRPr="002D2984">
        <w:rPr>
          <w:sz w:val="22"/>
          <w:szCs w:val="22"/>
          <w:lang w:val="pl-PL"/>
        </w:rPr>
        <w:t xml:space="preserve"> </w:t>
      </w:r>
      <w:r w:rsidRPr="002D2984">
        <w:rPr>
          <w:sz w:val="22"/>
          <w:szCs w:val="22"/>
        </w:rPr>
        <w:t>201</w:t>
      </w:r>
      <w:r w:rsidRPr="002D2984">
        <w:rPr>
          <w:sz w:val="22"/>
          <w:szCs w:val="22"/>
          <w:lang w:val="pl-PL"/>
        </w:rPr>
        <w:t>8 r. poz. 917</w:t>
      </w:r>
      <w:r w:rsidRPr="002D2984">
        <w:rPr>
          <w:sz w:val="22"/>
          <w:szCs w:val="22"/>
        </w:rPr>
        <w:t xml:space="preserve"> ze zm.)</w:t>
      </w:r>
      <w:r w:rsidRPr="002D2984">
        <w:rPr>
          <w:sz w:val="22"/>
          <w:szCs w:val="22"/>
          <w:lang w:val="pl-PL"/>
        </w:rPr>
        <w:t xml:space="preserve"> – </w:t>
      </w:r>
      <w:r w:rsidRPr="002D2984">
        <w:rPr>
          <w:i/>
          <w:sz w:val="22"/>
          <w:szCs w:val="22"/>
          <w:lang w:val="pl-PL"/>
        </w:rPr>
        <w:t>zatrudnienie na podstawie stosunku pracy</w:t>
      </w:r>
      <w:r w:rsidRPr="002D2984">
        <w:rPr>
          <w:sz w:val="22"/>
          <w:szCs w:val="22"/>
          <w:lang w:val="pl-PL"/>
        </w:rPr>
        <w:t>.</w:t>
      </w:r>
    </w:p>
    <w:p w14:paraId="6F025D81" w14:textId="77777777"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bCs/>
          <w:sz w:val="22"/>
          <w:szCs w:val="22"/>
        </w:rPr>
        <w:t xml:space="preserve">Każdorazowo na żądanie Zamawiającego, w terminie wskazanym przez Zamawiającego, nie krótszym niż </w:t>
      </w:r>
      <w:r w:rsidRPr="002D2984">
        <w:rPr>
          <w:bCs/>
          <w:i/>
          <w:sz w:val="22"/>
          <w:szCs w:val="22"/>
        </w:rPr>
        <w:t>trzy</w:t>
      </w:r>
      <w:r w:rsidRPr="002D2984">
        <w:rPr>
          <w:bCs/>
          <w:sz w:val="22"/>
          <w:szCs w:val="22"/>
        </w:rPr>
        <w:t xml:space="preserve"> [ 3 ] dni robocze, Wykonawca zobowiązuje się przedłożyć do wglądu oświadczenia </w:t>
      </w:r>
      <w:r w:rsidRPr="002D2984">
        <w:rPr>
          <w:bCs/>
          <w:sz w:val="22"/>
          <w:szCs w:val="22"/>
          <w:lang w:val="pl-PL"/>
        </w:rPr>
        <w:t>Personelu Wykonawcy</w:t>
      </w:r>
      <w:r w:rsidRPr="002D2984">
        <w:rPr>
          <w:bCs/>
          <w:sz w:val="22"/>
          <w:szCs w:val="22"/>
        </w:rPr>
        <w:t xml:space="preserve">, iż </w:t>
      </w:r>
      <w:r w:rsidRPr="002D2984">
        <w:rPr>
          <w:bCs/>
          <w:sz w:val="22"/>
          <w:szCs w:val="22"/>
          <w:lang w:val="pl-PL"/>
        </w:rPr>
        <w:t>jest</w:t>
      </w:r>
      <w:r w:rsidRPr="002D2984">
        <w:rPr>
          <w:bCs/>
          <w:sz w:val="22"/>
          <w:szCs w:val="22"/>
        </w:rPr>
        <w:t xml:space="preserve"> zatrudni</w:t>
      </w:r>
      <w:r w:rsidRPr="002D2984">
        <w:rPr>
          <w:bCs/>
          <w:sz w:val="22"/>
          <w:szCs w:val="22"/>
          <w:lang w:val="pl-PL"/>
        </w:rPr>
        <w:t>ony</w:t>
      </w:r>
      <w:r w:rsidRPr="002D2984">
        <w:rPr>
          <w:bCs/>
          <w:sz w:val="22"/>
          <w:szCs w:val="22"/>
        </w:rPr>
        <w:t xml:space="preserve"> na podstawie </w:t>
      </w:r>
      <w:r w:rsidRPr="002D2984">
        <w:rPr>
          <w:bCs/>
          <w:i/>
          <w:sz w:val="22"/>
          <w:szCs w:val="22"/>
        </w:rPr>
        <w:t>umowy o pracę</w:t>
      </w:r>
      <w:r w:rsidRPr="002D2984">
        <w:rPr>
          <w:bCs/>
          <w:sz w:val="22"/>
          <w:szCs w:val="22"/>
        </w:rPr>
        <w:t xml:space="preserve"> oraz wydruk raportu miesięcznego ubezpieczonego z Zakładu</w:t>
      </w:r>
      <w:r w:rsidRPr="002D2984">
        <w:rPr>
          <w:bCs/>
          <w:sz w:val="22"/>
          <w:szCs w:val="22"/>
          <w:lang w:val="pl-PL"/>
        </w:rPr>
        <w:t xml:space="preserve"> </w:t>
      </w:r>
      <w:r w:rsidRPr="002D2984">
        <w:rPr>
          <w:bCs/>
          <w:sz w:val="22"/>
          <w:szCs w:val="22"/>
        </w:rPr>
        <w:t xml:space="preserve">Ubezpieczeń Społecznych (ZUS RMUA). W tym celu Wykonawca zobowiązany jest do uzyskania od </w:t>
      </w:r>
      <w:r w:rsidRPr="002D2984">
        <w:rPr>
          <w:bCs/>
          <w:sz w:val="22"/>
          <w:szCs w:val="22"/>
          <w:lang w:val="pl-PL"/>
        </w:rPr>
        <w:t>Personelu Wykonawcy</w:t>
      </w:r>
      <w:r w:rsidRPr="002D2984">
        <w:rPr>
          <w:bCs/>
          <w:sz w:val="22"/>
          <w:szCs w:val="22"/>
        </w:rPr>
        <w:t xml:space="preserve"> zgody na przetwarzanie danych osobowych zgodnie z przepisami o ochronie danych osobowych</w:t>
      </w:r>
      <w:r w:rsidRPr="002D2984">
        <w:rPr>
          <w:sz w:val="22"/>
          <w:szCs w:val="22"/>
        </w:rPr>
        <w:t>.</w:t>
      </w:r>
      <w:r w:rsidRPr="002D2984">
        <w:rPr>
          <w:bCs/>
          <w:sz w:val="22"/>
          <w:szCs w:val="22"/>
        </w:rPr>
        <w:t xml:space="preserve"> </w:t>
      </w:r>
    </w:p>
    <w:p w14:paraId="48CA1C58" w14:textId="1C45B339"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  <w:lang w:val="pl-PL"/>
        </w:rPr>
        <w:t xml:space="preserve">Opóźnienie w przedłożeniu przez Wykonawcę dokumentów, o których mowa w </w:t>
      </w:r>
      <w:r w:rsidRPr="002D2984">
        <w:rPr>
          <w:b/>
          <w:sz w:val="22"/>
          <w:szCs w:val="22"/>
          <w:lang w:val="pl-PL"/>
        </w:rPr>
        <w:t xml:space="preserve">§ </w:t>
      </w:r>
      <w:r w:rsidR="00E35271" w:rsidRPr="002D2984">
        <w:rPr>
          <w:b/>
          <w:sz w:val="22"/>
          <w:szCs w:val="22"/>
          <w:lang w:val="pl-PL"/>
        </w:rPr>
        <w:t>3</w:t>
      </w:r>
      <w:r w:rsidRPr="002D2984">
        <w:rPr>
          <w:b/>
          <w:sz w:val="22"/>
          <w:szCs w:val="22"/>
          <w:lang w:val="pl-PL"/>
        </w:rPr>
        <w:t xml:space="preserve"> ust. 4 </w:t>
      </w:r>
      <w:r w:rsidRPr="002D2984">
        <w:rPr>
          <w:b/>
          <w:sz w:val="22"/>
          <w:szCs w:val="22"/>
        </w:rPr>
        <w:t>umowy</w:t>
      </w:r>
      <w:r w:rsidRPr="002D2984">
        <w:rPr>
          <w:sz w:val="22"/>
          <w:szCs w:val="22"/>
          <w:lang w:val="pl-PL"/>
        </w:rPr>
        <w:t>,</w:t>
      </w:r>
      <w:r w:rsidRPr="002D2984">
        <w:rPr>
          <w:sz w:val="22"/>
          <w:szCs w:val="22"/>
        </w:rPr>
        <w:t xml:space="preserve"> </w:t>
      </w:r>
      <w:r w:rsidRPr="002D2984">
        <w:rPr>
          <w:sz w:val="22"/>
          <w:szCs w:val="22"/>
          <w:lang w:val="pl-PL"/>
        </w:rPr>
        <w:t xml:space="preserve">przekraczające </w:t>
      </w:r>
      <w:r w:rsidRPr="002D2984">
        <w:rPr>
          <w:i/>
          <w:sz w:val="22"/>
          <w:szCs w:val="22"/>
          <w:lang w:val="pl-PL"/>
        </w:rPr>
        <w:t>dziesięć</w:t>
      </w:r>
      <w:r w:rsidRPr="002D2984">
        <w:rPr>
          <w:sz w:val="22"/>
          <w:szCs w:val="22"/>
          <w:lang w:val="pl-PL"/>
        </w:rPr>
        <w:t xml:space="preserve"> [ 10 ] dni roboczych, traktowane będzie jako nie zatrudnianie Personelu Wykonawcy na warunkach określonych w </w:t>
      </w:r>
      <w:r w:rsidRPr="002D2984">
        <w:rPr>
          <w:b/>
          <w:sz w:val="22"/>
          <w:szCs w:val="22"/>
          <w:lang w:val="pl-PL"/>
        </w:rPr>
        <w:t>§</w:t>
      </w:r>
      <w:r w:rsidR="00AD7179" w:rsidRPr="002D2984">
        <w:rPr>
          <w:b/>
          <w:sz w:val="22"/>
          <w:szCs w:val="22"/>
          <w:lang w:val="pl-PL"/>
        </w:rPr>
        <w:t xml:space="preserve"> </w:t>
      </w:r>
      <w:r w:rsidR="00E35271" w:rsidRPr="002D2984">
        <w:rPr>
          <w:b/>
          <w:sz w:val="22"/>
          <w:szCs w:val="22"/>
          <w:lang w:val="pl-PL"/>
        </w:rPr>
        <w:t>3</w:t>
      </w:r>
      <w:r w:rsidRPr="002D2984">
        <w:rPr>
          <w:b/>
          <w:sz w:val="22"/>
          <w:szCs w:val="22"/>
          <w:lang w:val="pl-PL"/>
        </w:rPr>
        <w:t xml:space="preserve"> ust. 3 umowy</w:t>
      </w:r>
      <w:r w:rsidRPr="002D2984">
        <w:rPr>
          <w:sz w:val="22"/>
          <w:szCs w:val="22"/>
          <w:lang w:val="pl-PL"/>
        </w:rPr>
        <w:t xml:space="preserve"> i naliczeniem kary umownej, o której mowa w </w:t>
      </w:r>
      <w:r w:rsidRPr="002D2984">
        <w:rPr>
          <w:b/>
          <w:sz w:val="22"/>
          <w:szCs w:val="22"/>
          <w:lang w:val="pl-PL"/>
        </w:rPr>
        <w:t xml:space="preserve">§ </w:t>
      </w:r>
      <w:r w:rsidR="00813ED5">
        <w:rPr>
          <w:b/>
          <w:sz w:val="22"/>
          <w:szCs w:val="22"/>
          <w:lang w:val="pl-PL"/>
        </w:rPr>
        <w:t>6</w:t>
      </w:r>
      <w:r w:rsidRPr="002D2984">
        <w:rPr>
          <w:b/>
          <w:sz w:val="22"/>
          <w:szCs w:val="22"/>
          <w:lang w:val="pl-PL"/>
        </w:rPr>
        <w:t xml:space="preserve"> ust. </w:t>
      </w:r>
      <w:r w:rsidR="00E35271" w:rsidRPr="002D2984">
        <w:rPr>
          <w:b/>
          <w:sz w:val="22"/>
          <w:szCs w:val="22"/>
          <w:lang w:val="pl-PL"/>
        </w:rPr>
        <w:t xml:space="preserve">7 </w:t>
      </w:r>
      <w:r w:rsidRPr="002D2984">
        <w:rPr>
          <w:b/>
          <w:sz w:val="22"/>
          <w:szCs w:val="22"/>
          <w:lang w:val="pl-PL"/>
        </w:rPr>
        <w:t>umowy</w:t>
      </w:r>
      <w:r w:rsidRPr="002D2984">
        <w:rPr>
          <w:sz w:val="22"/>
          <w:szCs w:val="22"/>
          <w:lang w:val="pl-PL"/>
        </w:rPr>
        <w:t>.</w:t>
      </w:r>
    </w:p>
    <w:p w14:paraId="6CB6F67B" w14:textId="0CAE26D3" w:rsidR="00592F2F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>Postanowienia umowne dotyczące obowiązków Wykonawcy, związane z obowiązkiem zatrudniania osób, stosuje się odpowiednio do Podwykonawców lub dalszych Podwykonawców</w:t>
      </w:r>
      <w:r w:rsidR="00592F2F" w:rsidRPr="002D2984">
        <w:rPr>
          <w:sz w:val="22"/>
          <w:szCs w:val="22"/>
        </w:rPr>
        <w:t>.</w:t>
      </w:r>
    </w:p>
    <w:p w14:paraId="02231EA6" w14:textId="400B1FBD" w:rsidR="00DB33EE" w:rsidRDefault="00DB33EE" w:rsidP="00977BA1">
      <w:pPr>
        <w:keepNext/>
        <w:jc w:val="center"/>
        <w:rPr>
          <w:b/>
          <w:sz w:val="22"/>
          <w:szCs w:val="22"/>
        </w:rPr>
      </w:pPr>
    </w:p>
    <w:p w14:paraId="657C33AE" w14:textId="48341F05" w:rsidR="00402BF8" w:rsidRPr="00402BF8" w:rsidRDefault="00402BF8" w:rsidP="00402BF8">
      <w:pPr>
        <w:pStyle w:val="Tekstpodstawowywcity"/>
        <w:ind w:left="0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§ 4</w:t>
      </w:r>
    </w:p>
    <w:p w14:paraId="68D78AE7" w14:textId="77777777" w:rsidR="00402BF8" w:rsidRPr="000155EA" w:rsidRDefault="00402BF8" w:rsidP="00402BF8">
      <w:pPr>
        <w:pStyle w:val="Akapitzlist"/>
        <w:ind w:left="0"/>
        <w:jc w:val="center"/>
        <w:rPr>
          <w:b/>
          <w:color w:val="000000" w:themeColor="text1"/>
          <w:sz w:val="22"/>
          <w:szCs w:val="22"/>
          <w:lang w:val="pl-PL"/>
        </w:rPr>
      </w:pPr>
      <w:r w:rsidRPr="000155EA">
        <w:rPr>
          <w:b/>
          <w:color w:val="000000" w:themeColor="text1"/>
          <w:sz w:val="22"/>
          <w:szCs w:val="22"/>
        </w:rPr>
        <w:t>POTENCJAŁ WYKONAWCY</w:t>
      </w:r>
    </w:p>
    <w:p w14:paraId="2FF8A0F4" w14:textId="4C90BF45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 xml:space="preserve">Wykonawca oświadcza, że w celu realizacji </w:t>
      </w:r>
      <w:r w:rsidRPr="000155EA">
        <w:rPr>
          <w:color w:val="000000" w:themeColor="text1"/>
          <w:sz w:val="22"/>
          <w:szCs w:val="22"/>
          <w:lang w:val="pl-PL"/>
        </w:rPr>
        <w:t>przedmiotu umowy</w:t>
      </w:r>
      <w:r w:rsidRPr="000155EA">
        <w:rPr>
          <w:color w:val="000000" w:themeColor="text1"/>
          <w:sz w:val="22"/>
          <w:szCs w:val="22"/>
        </w:rPr>
        <w:t xml:space="preserve"> zapewni odpowiednie zasoby techniczne oraz personel posia</w:t>
      </w:r>
      <w:r>
        <w:rPr>
          <w:color w:val="000000" w:themeColor="text1"/>
          <w:sz w:val="22"/>
          <w:szCs w:val="22"/>
        </w:rPr>
        <w:t>dający zdolności, doświadczenie oraz</w:t>
      </w:r>
      <w:r w:rsidRPr="000155EA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wiedzę</w:t>
      </w:r>
      <w:r w:rsidRPr="000155EA">
        <w:rPr>
          <w:color w:val="000000" w:themeColor="text1"/>
          <w:sz w:val="22"/>
          <w:szCs w:val="22"/>
        </w:rPr>
        <w:t xml:space="preserve"> w zakresie niezbędnym do wykonania przedmiotu </w:t>
      </w:r>
      <w:r w:rsidRPr="000155EA">
        <w:rPr>
          <w:color w:val="000000" w:themeColor="text1"/>
          <w:sz w:val="22"/>
          <w:szCs w:val="22"/>
          <w:lang w:val="pl-PL"/>
        </w:rPr>
        <w:t>umowy.</w:t>
      </w:r>
    </w:p>
    <w:p w14:paraId="70436CBB" w14:textId="77777777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 xml:space="preserve">Wykonawca oświadcza, że posiada zdolność techniczną lub zawodową wymaganą do </w:t>
      </w:r>
      <w:r w:rsidRPr="000155EA">
        <w:rPr>
          <w:color w:val="000000" w:themeColor="text1"/>
          <w:sz w:val="22"/>
          <w:szCs w:val="22"/>
          <w:lang w:val="pl-PL"/>
        </w:rPr>
        <w:t xml:space="preserve">prawidłowej </w:t>
      </w:r>
      <w:r w:rsidRPr="000155EA">
        <w:rPr>
          <w:color w:val="000000" w:themeColor="text1"/>
          <w:sz w:val="22"/>
          <w:szCs w:val="22"/>
        </w:rPr>
        <w:t>realizacji przedmiot</w:t>
      </w:r>
      <w:r w:rsidRPr="000155EA">
        <w:rPr>
          <w:color w:val="000000" w:themeColor="text1"/>
          <w:sz w:val="22"/>
          <w:szCs w:val="22"/>
          <w:lang w:val="pl-PL"/>
        </w:rPr>
        <w:t>u</w:t>
      </w:r>
      <w:r w:rsidRPr="000155EA">
        <w:rPr>
          <w:color w:val="000000" w:themeColor="text1"/>
          <w:sz w:val="22"/>
          <w:szCs w:val="22"/>
        </w:rPr>
        <w:t xml:space="preserve"> </w:t>
      </w:r>
      <w:r w:rsidRPr="000155EA">
        <w:rPr>
          <w:color w:val="000000" w:themeColor="text1"/>
          <w:sz w:val="22"/>
          <w:szCs w:val="22"/>
          <w:lang w:val="pl-PL"/>
        </w:rPr>
        <w:t>u</w:t>
      </w:r>
      <w:r w:rsidRPr="000155EA">
        <w:rPr>
          <w:color w:val="000000" w:themeColor="text1"/>
          <w:sz w:val="22"/>
          <w:szCs w:val="22"/>
        </w:rPr>
        <w:t>mowy.</w:t>
      </w:r>
    </w:p>
    <w:p w14:paraId="65AF35B2" w14:textId="77777777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>Wykonawca ustanawia:</w:t>
      </w:r>
    </w:p>
    <w:p w14:paraId="0DABDFEF" w14:textId="1148A5BA" w:rsidR="00402BF8" w:rsidRPr="000155EA" w:rsidRDefault="00402BF8" w:rsidP="00402BF8">
      <w:pPr>
        <w:pStyle w:val="Akapitzlist"/>
        <w:widowControl/>
        <w:numPr>
          <w:ilvl w:val="1"/>
          <w:numId w:val="20"/>
        </w:numPr>
        <w:ind w:left="1134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Opiekuna stażu</w:t>
      </w:r>
      <w:r w:rsidRPr="000155EA">
        <w:rPr>
          <w:color w:val="000000" w:themeColor="text1"/>
          <w:sz w:val="22"/>
          <w:szCs w:val="22"/>
        </w:rPr>
        <w:t xml:space="preserve"> w osobie: </w:t>
      </w:r>
      <w:r w:rsidRPr="000155EA">
        <w:rPr>
          <w:b/>
          <w:color w:val="000000" w:themeColor="text1"/>
          <w:sz w:val="22"/>
          <w:szCs w:val="22"/>
        </w:rPr>
        <w:t>__________</w:t>
      </w:r>
      <w:r w:rsidRPr="000155EA">
        <w:rPr>
          <w:color w:val="000000" w:themeColor="text1"/>
          <w:sz w:val="22"/>
          <w:szCs w:val="22"/>
        </w:rPr>
        <w:t>, zgodnie z wymogami określonymi w specyfikacji istotnych warunków zamówienia.</w:t>
      </w:r>
    </w:p>
    <w:p w14:paraId="6954F8CF" w14:textId="0A08624A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 xml:space="preserve">Wykonawca jest zobowiązany zapewnić, aby </w:t>
      </w:r>
      <w:r>
        <w:rPr>
          <w:b/>
          <w:color w:val="000000" w:themeColor="text1"/>
          <w:sz w:val="22"/>
          <w:szCs w:val="22"/>
        </w:rPr>
        <w:t>Opiekun stażu</w:t>
      </w:r>
      <w:r w:rsidRPr="000155EA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(wskazany</w:t>
      </w:r>
      <w:r>
        <w:rPr>
          <w:b/>
          <w:color w:val="000000" w:themeColor="text1"/>
          <w:sz w:val="22"/>
          <w:szCs w:val="22"/>
        </w:rPr>
        <w:t xml:space="preserve"> </w:t>
      </w:r>
      <w:r w:rsidRPr="000155EA">
        <w:rPr>
          <w:b/>
          <w:color w:val="000000" w:themeColor="text1"/>
          <w:sz w:val="22"/>
          <w:szCs w:val="22"/>
        </w:rPr>
        <w:t xml:space="preserve">w § </w:t>
      </w:r>
      <w:r>
        <w:rPr>
          <w:b/>
          <w:color w:val="000000" w:themeColor="text1"/>
          <w:sz w:val="22"/>
          <w:szCs w:val="22"/>
          <w:lang w:val="pl-PL"/>
        </w:rPr>
        <w:t>4</w:t>
      </w:r>
      <w:r w:rsidRPr="000155EA">
        <w:rPr>
          <w:b/>
          <w:color w:val="000000" w:themeColor="text1"/>
          <w:sz w:val="22"/>
          <w:szCs w:val="22"/>
        </w:rPr>
        <w:t xml:space="preserve"> ust. </w:t>
      </w:r>
      <w:r w:rsidRPr="000155EA">
        <w:rPr>
          <w:b/>
          <w:color w:val="000000" w:themeColor="text1"/>
          <w:sz w:val="22"/>
          <w:szCs w:val="22"/>
          <w:lang w:val="pl-PL"/>
        </w:rPr>
        <w:t>3</w:t>
      </w:r>
      <w:r w:rsidRPr="000155EA">
        <w:rPr>
          <w:b/>
          <w:color w:val="000000" w:themeColor="text1"/>
          <w:sz w:val="22"/>
          <w:szCs w:val="22"/>
        </w:rPr>
        <w:t xml:space="preserve"> pkt. </w:t>
      </w:r>
      <w:r w:rsidRPr="000155EA">
        <w:rPr>
          <w:b/>
          <w:color w:val="000000" w:themeColor="text1"/>
          <w:sz w:val="22"/>
          <w:szCs w:val="22"/>
          <w:lang w:val="pl-PL"/>
        </w:rPr>
        <w:t>3</w:t>
      </w:r>
      <w:r>
        <w:rPr>
          <w:b/>
          <w:color w:val="000000" w:themeColor="text1"/>
          <w:sz w:val="22"/>
          <w:szCs w:val="22"/>
        </w:rPr>
        <w:t>.1</w:t>
      </w:r>
      <w:r w:rsidRPr="000155EA">
        <w:rPr>
          <w:b/>
          <w:color w:val="000000" w:themeColor="text1"/>
          <w:sz w:val="22"/>
          <w:szCs w:val="22"/>
        </w:rPr>
        <w:t xml:space="preserve"> umowy</w:t>
      </w:r>
      <w:r>
        <w:rPr>
          <w:color w:val="000000" w:themeColor="text1"/>
          <w:sz w:val="22"/>
          <w:szCs w:val="22"/>
        </w:rPr>
        <w:t>) fizycznie przebywał i wykonywał</w:t>
      </w:r>
      <w:r w:rsidRPr="000155EA">
        <w:rPr>
          <w:color w:val="000000" w:themeColor="text1"/>
          <w:sz w:val="22"/>
          <w:szCs w:val="22"/>
        </w:rPr>
        <w:t xml:space="preserve"> sw</w:t>
      </w:r>
      <w:r>
        <w:rPr>
          <w:color w:val="000000" w:themeColor="text1"/>
          <w:sz w:val="22"/>
          <w:szCs w:val="22"/>
        </w:rPr>
        <w:t>oje obowiązki w miejscu prowadzenia stażu.</w:t>
      </w:r>
    </w:p>
    <w:p w14:paraId="7BDA06D8" w14:textId="327808ED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b/>
          <w:color w:val="000000" w:themeColor="text1"/>
          <w:sz w:val="22"/>
          <w:szCs w:val="22"/>
          <w:lang w:val="pl-PL"/>
        </w:rPr>
        <w:t xml:space="preserve">(jeżeli dotyczy) </w:t>
      </w:r>
      <w:r w:rsidRPr="000155EA">
        <w:rPr>
          <w:color w:val="000000" w:themeColor="text1"/>
          <w:sz w:val="22"/>
          <w:szCs w:val="22"/>
        </w:rPr>
        <w:t xml:space="preserve">Wykonawca oświadcza, że podmiot trzeci ______________ (nazwa podmiotu trzeciego), na zasoby którego w zakresie zdolności technicznej lub zawodowej Wykonawca powoływał się składając </w:t>
      </w:r>
      <w:r w:rsidRPr="000155EA">
        <w:rPr>
          <w:color w:val="000000" w:themeColor="text1"/>
          <w:sz w:val="22"/>
          <w:szCs w:val="22"/>
          <w:lang w:val="pl-PL"/>
        </w:rPr>
        <w:t>ofertę</w:t>
      </w:r>
      <w:r w:rsidRPr="000155EA">
        <w:rPr>
          <w:color w:val="000000" w:themeColor="text1"/>
          <w:sz w:val="22"/>
          <w:szCs w:val="22"/>
        </w:rPr>
        <w:t xml:space="preserve"> celem wykazania spełniania warunków udziału w postępowaniu o udzielenie zamówienia publicznego, będzie realizował przedmiot </w:t>
      </w:r>
      <w:r w:rsidRPr="000155EA">
        <w:rPr>
          <w:color w:val="000000" w:themeColor="text1"/>
          <w:sz w:val="22"/>
          <w:szCs w:val="22"/>
          <w:lang w:val="pl-PL"/>
        </w:rPr>
        <w:t>u</w:t>
      </w:r>
      <w:r w:rsidRPr="000155EA">
        <w:rPr>
          <w:color w:val="000000" w:themeColor="text1"/>
          <w:sz w:val="22"/>
          <w:szCs w:val="22"/>
        </w:rPr>
        <w:t>mowy w z</w:t>
      </w:r>
      <w:r>
        <w:rPr>
          <w:color w:val="000000" w:themeColor="text1"/>
          <w:sz w:val="22"/>
          <w:szCs w:val="22"/>
        </w:rPr>
        <w:t xml:space="preserve">akresie _______________________ </w:t>
      </w:r>
      <w:r w:rsidRPr="000155EA">
        <w:rPr>
          <w:color w:val="000000" w:themeColor="text1"/>
          <w:sz w:val="22"/>
          <w:szCs w:val="22"/>
        </w:rPr>
        <w:t xml:space="preserve">(w jakim zdolność techniczna lub zawodowa podmiotu trzeciego były deklarowane do wykonania przedmiotu </w:t>
      </w:r>
      <w:r w:rsidRPr="000155EA">
        <w:rPr>
          <w:color w:val="000000" w:themeColor="text1"/>
          <w:sz w:val="22"/>
          <w:szCs w:val="22"/>
          <w:lang w:val="pl-PL"/>
        </w:rPr>
        <w:t>u</w:t>
      </w:r>
      <w:r w:rsidRPr="000155EA">
        <w:rPr>
          <w:color w:val="000000" w:themeColor="text1"/>
          <w:sz w:val="22"/>
          <w:szCs w:val="22"/>
        </w:rPr>
        <w:t>mowy na użytek postępowania o udzielenie zamówienia publicznego).</w:t>
      </w:r>
    </w:p>
    <w:p w14:paraId="2AC6D07C" w14:textId="64A9D3CC" w:rsidR="00402BF8" w:rsidRPr="000155EA" w:rsidRDefault="00402BF8" w:rsidP="00402BF8">
      <w:pPr>
        <w:pStyle w:val="Akapitzlist"/>
        <w:widowControl/>
        <w:numPr>
          <w:ilvl w:val="0"/>
          <w:numId w:val="20"/>
        </w:numPr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b/>
          <w:color w:val="000000" w:themeColor="text1"/>
          <w:sz w:val="22"/>
          <w:szCs w:val="22"/>
        </w:rPr>
        <w:t>(jeżeli dotyczy)</w:t>
      </w:r>
      <w:r w:rsidRPr="000155EA">
        <w:rPr>
          <w:color w:val="000000" w:themeColor="text1"/>
          <w:sz w:val="22"/>
          <w:szCs w:val="22"/>
        </w:rPr>
        <w:t xml:space="preserve"> W przypadku zaprzestania wykonywania umowy przez _____________________ (nazwa podmiotu trzeciego) z jakichkolwiek przyczyn w powyższym zakresie Wykonawca:</w:t>
      </w:r>
    </w:p>
    <w:p w14:paraId="2838E09E" w14:textId="77777777" w:rsidR="00402BF8" w:rsidRPr="000155EA" w:rsidRDefault="00402BF8" w:rsidP="00402BF8">
      <w:pPr>
        <w:pStyle w:val="Akapitzlist"/>
        <w:widowControl/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>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</w:p>
    <w:p w14:paraId="63E60790" w14:textId="3C5E3EC2" w:rsidR="00402BF8" w:rsidRPr="00402BF8" w:rsidRDefault="00402BF8" w:rsidP="00402BF8">
      <w:pPr>
        <w:pStyle w:val="Akapitzlist"/>
        <w:widowControl/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color w:val="000000" w:themeColor="text1"/>
          <w:sz w:val="22"/>
          <w:szCs w:val="22"/>
        </w:rPr>
      </w:pPr>
      <w:r w:rsidRPr="000155EA">
        <w:rPr>
          <w:color w:val="000000" w:themeColor="text1"/>
          <w:sz w:val="22"/>
          <w:szCs w:val="22"/>
        </w:rPr>
        <w:t>osobiście wykona częś</w:t>
      </w:r>
      <w:r w:rsidRPr="000155EA">
        <w:rPr>
          <w:color w:val="000000" w:themeColor="text1"/>
          <w:sz w:val="22"/>
          <w:szCs w:val="22"/>
          <w:lang w:val="pl-PL"/>
        </w:rPr>
        <w:t>ć</w:t>
      </w:r>
      <w:r w:rsidRPr="000155EA">
        <w:rPr>
          <w:color w:val="000000" w:themeColor="text1"/>
          <w:sz w:val="22"/>
          <w:szCs w:val="22"/>
        </w:rPr>
        <w:t xml:space="preserve"> zamówienia, którą miał wykonywać podmiot trzeci, pod warunkiem posiadania przez Wykonawcę zasobów co najmniej takich jak te, które stanowiły podstawę wykazania spełniania przez Wykonawcę warunków udziału w postępowaniu o udzielenie zamówienia publicznego przy udziale podmiotu trzeciego, po uprzednim uzyskaniu zgody Zamawiającego.</w:t>
      </w:r>
    </w:p>
    <w:p w14:paraId="0EAE38E4" w14:textId="77777777" w:rsidR="00813ED5" w:rsidRDefault="00813ED5" w:rsidP="00977BA1">
      <w:pPr>
        <w:keepNext/>
        <w:jc w:val="center"/>
        <w:rPr>
          <w:b/>
          <w:sz w:val="22"/>
          <w:szCs w:val="22"/>
        </w:rPr>
      </w:pPr>
    </w:p>
    <w:p w14:paraId="185B65ED" w14:textId="5398241C" w:rsidR="009C3045" w:rsidRPr="002D2984" w:rsidRDefault="00CF33D7" w:rsidP="00977BA1">
      <w:pPr>
        <w:keepNext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 xml:space="preserve">§ </w:t>
      </w:r>
      <w:r w:rsidR="00402BF8">
        <w:rPr>
          <w:b/>
          <w:sz w:val="22"/>
          <w:szCs w:val="22"/>
        </w:rPr>
        <w:t>5</w:t>
      </w:r>
    </w:p>
    <w:p w14:paraId="0562019B" w14:textId="20D3F81D" w:rsidR="00A001EE" w:rsidRPr="002D2984" w:rsidRDefault="00CF33D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wykonanie przedmiotu umowy, Zamawiający zapłaci Wykonawcy wynagrodzenie </w:t>
      </w:r>
      <w:r w:rsidR="00DB33EE" w:rsidRPr="002D2984">
        <w:rPr>
          <w:b/>
          <w:sz w:val="22"/>
          <w:szCs w:val="22"/>
          <w:lang w:val="pl-PL"/>
        </w:rPr>
        <w:t>ryczałtowe</w:t>
      </w:r>
      <w:r w:rsidRPr="002D2984">
        <w:rPr>
          <w:b/>
          <w:sz w:val="22"/>
          <w:szCs w:val="22"/>
        </w:rPr>
        <w:t xml:space="preserve"> zł</w:t>
      </w:r>
      <w:r w:rsidR="007C2E67" w:rsidRPr="002D2984">
        <w:rPr>
          <w:b/>
          <w:sz w:val="22"/>
          <w:szCs w:val="22"/>
        </w:rPr>
        <w:t>otych</w:t>
      </w:r>
      <w:r w:rsidRPr="002D2984">
        <w:rPr>
          <w:b/>
          <w:sz w:val="22"/>
          <w:szCs w:val="22"/>
        </w:rPr>
        <w:t xml:space="preserve"> brutto</w:t>
      </w:r>
      <w:r w:rsidRPr="002D2984">
        <w:rPr>
          <w:sz w:val="22"/>
          <w:szCs w:val="22"/>
        </w:rPr>
        <w:t xml:space="preserve"> (w tym podatek VAT i inne należności publicznoprawne zgodnie </w:t>
      </w:r>
      <w:r w:rsidRPr="002D2984">
        <w:rPr>
          <w:sz w:val="22"/>
          <w:szCs w:val="22"/>
        </w:rPr>
        <w:br/>
        <w:t xml:space="preserve">z obowiązującymi przepisami), ustalone w oparciu o złożoną ofertę w wysokości: </w:t>
      </w:r>
      <w:r w:rsidR="00A001EE" w:rsidRPr="002D2984">
        <w:rPr>
          <w:i/>
          <w:sz w:val="22"/>
          <w:szCs w:val="22"/>
        </w:rPr>
        <w:t xml:space="preserve"> __________ 00/100</w:t>
      </w:r>
      <w:r w:rsidR="00C35ADB" w:rsidRPr="002D2984">
        <w:rPr>
          <w:i/>
          <w:sz w:val="22"/>
          <w:szCs w:val="22"/>
        </w:rPr>
        <w:br/>
      </w:r>
      <w:r w:rsidR="00A001EE" w:rsidRPr="002D2984">
        <w:rPr>
          <w:b/>
          <w:sz w:val="22"/>
          <w:szCs w:val="22"/>
        </w:rPr>
        <w:t>[ __________,__ ]</w:t>
      </w:r>
      <w:r w:rsidR="00A001EE" w:rsidRPr="002D2984">
        <w:rPr>
          <w:b/>
          <w:i/>
          <w:sz w:val="22"/>
          <w:szCs w:val="22"/>
        </w:rPr>
        <w:t xml:space="preserve"> złotych brutto</w:t>
      </w:r>
      <w:r w:rsidR="00CD1C7C" w:rsidRPr="002D2984">
        <w:rPr>
          <w:bCs/>
          <w:i/>
          <w:sz w:val="22"/>
          <w:szCs w:val="22"/>
        </w:rPr>
        <w:t>.</w:t>
      </w:r>
    </w:p>
    <w:p w14:paraId="28137F35" w14:textId="0F6CE2C5" w:rsidR="007C2E67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Na potwierdzenie </w:t>
      </w:r>
      <w:r w:rsidR="007A1ADE">
        <w:rPr>
          <w:sz w:val="22"/>
          <w:szCs w:val="22"/>
          <w:lang w:val="pl-PL"/>
        </w:rPr>
        <w:t xml:space="preserve">należytego </w:t>
      </w:r>
      <w:r w:rsidRPr="002D2984">
        <w:rPr>
          <w:sz w:val="22"/>
          <w:szCs w:val="22"/>
        </w:rPr>
        <w:t xml:space="preserve">wykonania przedmiotu umowy, o którym mowa w § 1 niniejszej umowy, strony podpiszą </w:t>
      </w:r>
      <w:r w:rsidRPr="002D2984">
        <w:rPr>
          <w:i/>
          <w:sz w:val="22"/>
          <w:szCs w:val="22"/>
        </w:rPr>
        <w:t>protokół wykonania przedmiotu umowy</w:t>
      </w:r>
      <w:r w:rsidRPr="002D2984">
        <w:rPr>
          <w:sz w:val="22"/>
          <w:szCs w:val="22"/>
        </w:rPr>
        <w:t xml:space="preserve">. </w:t>
      </w:r>
    </w:p>
    <w:p w14:paraId="0F03CA21" w14:textId="4983C4AB" w:rsidR="00E4536B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lastRenderedPageBreak/>
        <w:t xml:space="preserve">Podstawą wystawienia faktury jest obustronnie podpisany protokół wykonania przedmiotu umowy. </w:t>
      </w:r>
    </w:p>
    <w:p w14:paraId="1F6E1E78" w14:textId="3C44387E" w:rsidR="00E4536B" w:rsidRPr="002D2984" w:rsidRDefault="00E4536B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Jeżeli wartość na fakturze będzie odmienna niż przedstawiona w § </w:t>
      </w:r>
      <w:r w:rsidR="00402BF8">
        <w:rPr>
          <w:sz w:val="22"/>
          <w:szCs w:val="22"/>
          <w:lang w:val="pl-PL"/>
        </w:rPr>
        <w:t>5</w:t>
      </w:r>
      <w:r w:rsidR="00592F2F" w:rsidRPr="002D2984">
        <w:rPr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umowy,</w:t>
      </w:r>
      <w:r w:rsidRPr="002D2984">
        <w:rPr>
          <w:sz w:val="22"/>
          <w:szCs w:val="22"/>
          <w:lang w:val="pl-PL"/>
        </w:rPr>
        <w:t xml:space="preserve"> </w:t>
      </w:r>
      <w:r w:rsidRPr="002D2984">
        <w:rPr>
          <w:sz w:val="22"/>
          <w:szCs w:val="22"/>
        </w:rPr>
        <w:t>Zamawiający zwróci się do Wykonawcy o wystawienie faktury korygującej, a termin zapłaty liczony będzie od dnia doręczenia Zamawiającemu faktury korygującej.</w:t>
      </w:r>
    </w:p>
    <w:p w14:paraId="5E93AA33" w14:textId="6B8347D0" w:rsidR="00E4536B" w:rsidRDefault="00E4536B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Faktura zostanie wystawiona na Zamawiającego, to jest</w:t>
      </w:r>
      <w:r w:rsidRPr="002D2984">
        <w:rPr>
          <w:bCs/>
          <w:sz w:val="22"/>
          <w:szCs w:val="22"/>
        </w:rPr>
        <w:t xml:space="preserve">: </w:t>
      </w:r>
      <w:r w:rsidRPr="002D2984">
        <w:rPr>
          <w:i/>
          <w:sz w:val="22"/>
          <w:szCs w:val="22"/>
        </w:rPr>
        <w:t>Uniwersytet Opolski, 45-040 Opole, Pl. Kopernika 11A, NIP: 754-000-71-79</w:t>
      </w:r>
      <w:r w:rsidRPr="002D2984">
        <w:rPr>
          <w:sz w:val="22"/>
          <w:szCs w:val="22"/>
        </w:rPr>
        <w:t>.</w:t>
      </w:r>
    </w:p>
    <w:p w14:paraId="43D00BC4" w14:textId="5CB852DE" w:rsidR="0046284E" w:rsidRPr="0046284E" w:rsidRDefault="0046284E" w:rsidP="0046284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46284E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46284E">
        <w:rPr>
          <w:i/>
          <w:sz w:val="22"/>
          <w:szCs w:val="22"/>
        </w:rPr>
        <w:t xml:space="preserve">trzydziestu </w:t>
      </w:r>
      <w:r w:rsidRPr="0046284E">
        <w:rPr>
          <w:b/>
          <w:sz w:val="22"/>
          <w:szCs w:val="22"/>
        </w:rPr>
        <w:t>[ 30 ]</w:t>
      </w:r>
      <w:r w:rsidRPr="0046284E">
        <w:rPr>
          <w:sz w:val="22"/>
          <w:szCs w:val="22"/>
        </w:rPr>
        <w:t xml:space="preserve"> dni od dnia otrzymania faktury </w:t>
      </w:r>
      <w:r w:rsidRPr="0046284E">
        <w:rPr>
          <w:sz w:val="22"/>
          <w:szCs w:val="22"/>
          <w:lang w:val="pl-PL"/>
        </w:rPr>
        <w:t>wraz z obustronnie podpisanym</w:t>
      </w:r>
      <w:r w:rsidRPr="0046284E">
        <w:rPr>
          <w:sz w:val="22"/>
          <w:szCs w:val="22"/>
        </w:rPr>
        <w:t xml:space="preserve"> </w:t>
      </w:r>
      <w:r w:rsidRPr="0046284E">
        <w:rPr>
          <w:i/>
          <w:sz w:val="22"/>
          <w:szCs w:val="22"/>
        </w:rPr>
        <w:t>protokoł</w:t>
      </w:r>
      <w:r w:rsidRPr="0046284E">
        <w:rPr>
          <w:i/>
          <w:sz w:val="22"/>
          <w:szCs w:val="22"/>
          <w:lang w:val="pl-PL"/>
        </w:rPr>
        <w:t>em</w:t>
      </w:r>
      <w:r w:rsidRPr="0046284E">
        <w:rPr>
          <w:i/>
          <w:sz w:val="22"/>
          <w:szCs w:val="22"/>
        </w:rPr>
        <w:t xml:space="preserve"> wykonania przedmiotu umowy</w:t>
      </w:r>
      <w:r w:rsidRPr="0046284E">
        <w:rPr>
          <w:sz w:val="22"/>
          <w:szCs w:val="22"/>
        </w:rPr>
        <w:t>.</w:t>
      </w:r>
    </w:p>
    <w:p w14:paraId="18C1872D" w14:textId="16EDC709" w:rsidR="007C2E67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Za dzień zapłaty uznaje się dzień obciążenia ra</w:t>
      </w:r>
      <w:r w:rsidR="007A1ADE">
        <w:rPr>
          <w:sz w:val="22"/>
          <w:szCs w:val="22"/>
        </w:rPr>
        <w:t>chunku bankowego Zamawiającego.</w:t>
      </w:r>
    </w:p>
    <w:p w14:paraId="3AF957BF" w14:textId="50F691D9" w:rsidR="007A1ADE" w:rsidRPr="007A1ADE" w:rsidRDefault="007A1ADE" w:rsidP="007A1ADE">
      <w:pPr>
        <w:pStyle w:val="Tekstpodstawowy"/>
        <w:widowControl/>
        <w:numPr>
          <w:ilvl w:val="0"/>
          <w:numId w:val="2"/>
        </w:numPr>
        <w:suppressAutoHyphens w:val="0"/>
        <w:spacing w:after="0"/>
        <w:jc w:val="both"/>
        <w:rPr>
          <w:sz w:val="22"/>
          <w:szCs w:val="22"/>
        </w:rPr>
      </w:pPr>
      <w:r w:rsidRPr="00231AFE">
        <w:rPr>
          <w:sz w:val="22"/>
          <w:szCs w:val="22"/>
        </w:rPr>
        <w:t xml:space="preserve">Dniem dostarczenia Zamawiającemu faktury wraz z podpisanym obustronnie </w:t>
      </w:r>
      <w:r w:rsidR="00655F5E">
        <w:rPr>
          <w:i/>
          <w:sz w:val="22"/>
          <w:szCs w:val="22"/>
        </w:rPr>
        <w:t>protokołem wykonania przedmiotu umowy</w:t>
      </w:r>
      <w:r w:rsidRPr="00231AFE">
        <w:rPr>
          <w:i/>
          <w:sz w:val="22"/>
          <w:szCs w:val="22"/>
        </w:rPr>
        <w:t xml:space="preserve"> </w:t>
      </w:r>
      <w:r w:rsidRPr="00231AFE">
        <w:rPr>
          <w:sz w:val="22"/>
          <w:szCs w:val="22"/>
        </w:rPr>
        <w:t xml:space="preserve">jest ich faktyczna data wpływu (doręczenia) na adres: Uniwersytet Opolski, </w:t>
      </w:r>
      <w:r w:rsidR="00655F5E">
        <w:rPr>
          <w:sz w:val="22"/>
          <w:szCs w:val="22"/>
        </w:rPr>
        <w:br/>
      </w:r>
      <w:r w:rsidRPr="00231AFE">
        <w:rPr>
          <w:sz w:val="22"/>
          <w:szCs w:val="22"/>
        </w:rPr>
        <w:t>45-040 Opole, Pl. Kopernika 11A, SEKRETARIAT.</w:t>
      </w:r>
    </w:p>
    <w:p w14:paraId="60387E73" w14:textId="77777777" w:rsidR="00927A39" w:rsidRPr="002D2984" w:rsidRDefault="00927A39" w:rsidP="00927A39">
      <w:pPr>
        <w:pStyle w:val="Tekstpodstawowy"/>
        <w:widowControl/>
        <w:suppressAutoHyphens w:val="0"/>
        <w:spacing w:after="0"/>
        <w:ind w:left="284"/>
        <w:jc w:val="both"/>
        <w:rPr>
          <w:sz w:val="22"/>
          <w:szCs w:val="22"/>
        </w:rPr>
      </w:pPr>
    </w:p>
    <w:p w14:paraId="7257E248" w14:textId="704939F9" w:rsidR="003E0E3D" w:rsidRPr="002D2984" w:rsidRDefault="00832F33" w:rsidP="00977BA1">
      <w:pPr>
        <w:pStyle w:val="Tekstpodstawowy"/>
        <w:widowControl/>
        <w:suppressAutoHyphens w:val="0"/>
        <w:spacing w:after="0"/>
        <w:jc w:val="center"/>
        <w:rPr>
          <w:b/>
          <w:sz w:val="22"/>
          <w:szCs w:val="22"/>
          <w:lang w:val="pl-PL"/>
        </w:rPr>
      </w:pPr>
      <w:r w:rsidRPr="002D2984">
        <w:rPr>
          <w:b/>
          <w:sz w:val="22"/>
          <w:szCs w:val="22"/>
        </w:rPr>
        <w:t xml:space="preserve">§ </w:t>
      </w:r>
      <w:r w:rsidR="00813ED5">
        <w:rPr>
          <w:b/>
          <w:sz w:val="22"/>
          <w:szCs w:val="22"/>
          <w:lang w:val="pl-PL"/>
        </w:rPr>
        <w:t>6</w:t>
      </w:r>
    </w:p>
    <w:p w14:paraId="3090E290" w14:textId="34D050E2"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 przypadku odstąpienia od umowy przez Wykonawcę z przyczyn</w:t>
      </w:r>
      <w:r w:rsidR="00D34B0A" w:rsidRPr="002D2984">
        <w:rPr>
          <w:sz w:val="22"/>
          <w:szCs w:val="22"/>
        </w:rPr>
        <w:t>, za które odpowiada Zamawiający</w:t>
      </w:r>
      <w:r w:rsidRPr="002D2984">
        <w:rPr>
          <w:sz w:val="22"/>
          <w:szCs w:val="22"/>
        </w:rPr>
        <w:t xml:space="preserve">, Zamawiający zapłaci Wykonawcy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="002A380F" w:rsidRPr="002D2984">
        <w:rPr>
          <w:sz w:val="22"/>
          <w:szCs w:val="22"/>
        </w:rPr>
        <w:t xml:space="preserve"> wynagrodzenia, określonego </w:t>
      </w:r>
      <w:r w:rsidRPr="002D2984">
        <w:rPr>
          <w:sz w:val="22"/>
          <w:szCs w:val="22"/>
        </w:rPr>
        <w:t xml:space="preserve">w </w:t>
      </w:r>
      <w:r w:rsidRPr="002D2984">
        <w:rPr>
          <w:b/>
          <w:sz w:val="22"/>
          <w:szCs w:val="22"/>
        </w:rPr>
        <w:t xml:space="preserve">§ </w:t>
      </w:r>
      <w:r w:rsidR="00402BF8">
        <w:rPr>
          <w:b/>
          <w:sz w:val="22"/>
          <w:szCs w:val="22"/>
          <w:lang w:val="pl-PL"/>
        </w:rPr>
        <w:t>5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14:paraId="41507246" w14:textId="72EECBFD"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402BF8">
        <w:rPr>
          <w:b/>
          <w:sz w:val="22"/>
          <w:szCs w:val="22"/>
          <w:lang w:val="pl-PL"/>
        </w:rPr>
        <w:t>5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14:paraId="463CB79A" w14:textId="296DD7DD"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402BF8">
        <w:rPr>
          <w:b/>
          <w:sz w:val="22"/>
          <w:szCs w:val="22"/>
          <w:lang w:val="pl-PL"/>
        </w:rPr>
        <w:t>5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14:paraId="225C766C" w14:textId="26A8D3BE"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 przypadku odstąpienia od umowy przez Zamawiającego z przyczyn, za które odpowiada Zamawiający, Zamawiający zapłaci Wykonawc</w:t>
      </w:r>
      <w:r w:rsidR="00C4083D" w:rsidRPr="002D2984">
        <w:rPr>
          <w:sz w:val="22"/>
          <w:szCs w:val="22"/>
        </w:rPr>
        <w:t>y</w:t>
      </w:r>
      <w:r w:rsidRPr="002D2984">
        <w:rPr>
          <w:sz w:val="22"/>
          <w:szCs w:val="22"/>
        </w:rPr>
        <w:t xml:space="preserve">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402BF8">
        <w:rPr>
          <w:b/>
          <w:sz w:val="22"/>
          <w:szCs w:val="22"/>
          <w:lang w:val="pl-PL"/>
        </w:rPr>
        <w:t>5</w:t>
      </w:r>
      <w:r w:rsidRPr="002D2984">
        <w:rPr>
          <w:b/>
          <w:sz w:val="22"/>
          <w:szCs w:val="22"/>
        </w:rPr>
        <w:t xml:space="preserve"> ust. 1</w:t>
      </w:r>
      <w:r w:rsidR="00D34B0A" w:rsidRPr="002D2984">
        <w:rPr>
          <w:sz w:val="22"/>
          <w:szCs w:val="22"/>
        </w:rPr>
        <w:t xml:space="preserve"> </w:t>
      </w:r>
      <w:r w:rsidR="00DF7A2B" w:rsidRPr="002D2984">
        <w:rPr>
          <w:sz w:val="22"/>
          <w:szCs w:val="22"/>
          <w:lang w:val="pl-PL"/>
        </w:rPr>
        <w:t>u</w:t>
      </w:r>
      <w:r w:rsidR="00AD7179" w:rsidRPr="002D2984">
        <w:rPr>
          <w:sz w:val="22"/>
          <w:szCs w:val="22"/>
        </w:rPr>
        <w:t>mowy.</w:t>
      </w:r>
    </w:p>
    <w:p w14:paraId="68D39095" w14:textId="642287E2" w:rsidR="00E35271" w:rsidRPr="002D2984" w:rsidRDefault="00E35271" w:rsidP="00AD7179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opóźnienie w </w:t>
      </w:r>
      <w:r w:rsidRPr="002D2984">
        <w:rPr>
          <w:bCs/>
          <w:sz w:val="22"/>
          <w:szCs w:val="22"/>
        </w:rPr>
        <w:t>dostarczeniu Zamawiającemu przez Wykonawcę</w:t>
      </w:r>
      <w:r w:rsidRPr="002D2984">
        <w:rPr>
          <w:bCs/>
          <w:sz w:val="22"/>
          <w:szCs w:val="22"/>
          <w:lang w:val="pl-PL"/>
        </w:rPr>
        <w:t xml:space="preserve"> dokumentów, o których mowa </w:t>
      </w:r>
      <w:r w:rsidR="00AD7179" w:rsidRPr="002D2984">
        <w:rPr>
          <w:bCs/>
          <w:sz w:val="22"/>
          <w:szCs w:val="22"/>
          <w:lang w:val="pl-PL"/>
        </w:rPr>
        <w:br/>
      </w:r>
      <w:r w:rsidRPr="002D2984">
        <w:rPr>
          <w:bCs/>
          <w:sz w:val="22"/>
          <w:szCs w:val="22"/>
          <w:lang w:val="pl-PL"/>
        </w:rPr>
        <w:t xml:space="preserve">w </w:t>
      </w:r>
      <w:r w:rsidRPr="002D2984">
        <w:rPr>
          <w:b/>
          <w:bCs/>
          <w:sz w:val="22"/>
          <w:szCs w:val="22"/>
          <w:lang w:val="pl-PL"/>
        </w:rPr>
        <w:t>§ 3 ust. 4</w:t>
      </w:r>
      <w:r w:rsidRPr="002D2984">
        <w:rPr>
          <w:bCs/>
          <w:sz w:val="22"/>
          <w:szCs w:val="22"/>
          <w:lang w:val="pl-PL"/>
        </w:rPr>
        <w:t xml:space="preserve"> </w:t>
      </w:r>
      <w:r w:rsidRPr="002D2984">
        <w:rPr>
          <w:b/>
          <w:bCs/>
          <w:sz w:val="22"/>
          <w:szCs w:val="22"/>
          <w:lang w:val="pl-PL"/>
        </w:rPr>
        <w:t>umowy</w:t>
      </w:r>
      <w:r w:rsidRPr="002D2984">
        <w:rPr>
          <w:sz w:val="22"/>
          <w:szCs w:val="22"/>
        </w:rPr>
        <w:t xml:space="preserve">, w terminie określonym w </w:t>
      </w:r>
      <w:r w:rsidRPr="002D2984">
        <w:rPr>
          <w:b/>
          <w:sz w:val="22"/>
          <w:szCs w:val="22"/>
        </w:rPr>
        <w:t xml:space="preserve">§ </w:t>
      </w:r>
      <w:r w:rsidRPr="002D2984">
        <w:rPr>
          <w:b/>
          <w:sz w:val="22"/>
          <w:szCs w:val="22"/>
          <w:lang w:val="pl-PL"/>
        </w:rPr>
        <w:t>3</w:t>
      </w:r>
      <w:r w:rsidRPr="002D2984">
        <w:rPr>
          <w:b/>
          <w:sz w:val="22"/>
          <w:szCs w:val="22"/>
        </w:rPr>
        <w:t xml:space="preserve"> ust. </w:t>
      </w:r>
      <w:r w:rsidRPr="002D2984">
        <w:rPr>
          <w:b/>
          <w:sz w:val="22"/>
          <w:szCs w:val="22"/>
          <w:lang w:val="pl-PL"/>
        </w:rPr>
        <w:t>4</w:t>
      </w:r>
      <w:r w:rsidRPr="002D2984">
        <w:rPr>
          <w:sz w:val="22"/>
          <w:szCs w:val="22"/>
        </w:rPr>
        <w:t xml:space="preserve"> </w:t>
      </w:r>
      <w:r w:rsidRPr="002D2984">
        <w:rPr>
          <w:b/>
          <w:sz w:val="22"/>
          <w:szCs w:val="22"/>
        </w:rPr>
        <w:t>umowy</w:t>
      </w:r>
      <w:r w:rsidRPr="002D2984">
        <w:rPr>
          <w:sz w:val="22"/>
          <w:szCs w:val="22"/>
        </w:rPr>
        <w:t xml:space="preserve"> – w wysokości</w:t>
      </w:r>
      <w:r w:rsidR="00AD7179" w:rsidRPr="002D2984">
        <w:rPr>
          <w:sz w:val="22"/>
          <w:szCs w:val="22"/>
          <w:lang w:val="pl-PL"/>
        </w:rPr>
        <w:t xml:space="preserve"> </w:t>
      </w:r>
      <w:r w:rsidR="00AD7179" w:rsidRPr="002D2984">
        <w:rPr>
          <w:i/>
          <w:sz w:val="22"/>
          <w:szCs w:val="22"/>
          <w:lang w:val="pl-PL"/>
        </w:rPr>
        <w:t>sto 00/100</w:t>
      </w:r>
      <w:r w:rsidR="00AD7179" w:rsidRPr="002D2984">
        <w:rPr>
          <w:sz w:val="22"/>
          <w:szCs w:val="22"/>
          <w:lang w:val="pl-PL"/>
        </w:rPr>
        <w:t xml:space="preserve"> </w:t>
      </w:r>
      <w:r w:rsidRPr="002D2984">
        <w:rPr>
          <w:sz w:val="22"/>
          <w:szCs w:val="22"/>
          <w:lang w:val="pl-PL"/>
        </w:rPr>
        <w:t xml:space="preserve">[ 100,00 ] złotych </w:t>
      </w:r>
      <w:r w:rsidRPr="002D2984">
        <w:rPr>
          <w:sz w:val="22"/>
          <w:szCs w:val="22"/>
        </w:rPr>
        <w:t>za każdy dzień opóźnienia</w:t>
      </w:r>
      <w:r w:rsidRPr="002D2984">
        <w:rPr>
          <w:sz w:val="22"/>
          <w:szCs w:val="22"/>
          <w:lang w:val="pl-PL"/>
        </w:rPr>
        <w:t>.</w:t>
      </w:r>
    </w:p>
    <w:p w14:paraId="31782296" w14:textId="59507D66" w:rsidR="00E35271" w:rsidRPr="002D2984" w:rsidRDefault="00E35271" w:rsidP="00AD7179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  <w:lang w:val="pl-PL"/>
        </w:rPr>
        <w:t xml:space="preserve">Za każdy stwierdzony przez Zamawiającego przypadek nie zatrudnienia osób </w:t>
      </w:r>
      <w:r w:rsidRPr="002D2984">
        <w:rPr>
          <w:sz w:val="22"/>
          <w:szCs w:val="22"/>
        </w:rPr>
        <w:t>wykonujących czynności bezpośrednio związan</w:t>
      </w:r>
      <w:r w:rsidRPr="002D2984">
        <w:rPr>
          <w:sz w:val="22"/>
          <w:szCs w:val="22"/>
          <w:lang w:val="pl-PL"/>
        </w:rPr>
        <w:t>ych</w:t>
      </w:r>
      <w:r w:rsidRPr="002D2984">
        <w:rPr>
          <w:sz w:val="22"/>
          <w:szCs w:val="22"/>
        </w:rPr>
        <w:t xml:space="preserve"> z realizacją przedmiotu </w:t>
      </w:r>
      <w:r w:rsidRPr="002D2984">
        <w:rPr>
          <w:sz w:val="22"/>
          <w:szCs w:val="22"/>
          <w:lang w:val="pl-PL"/>
        </w:rPr>
        <w:t>umowy</w:t>
      </w:r>
      <w:r w:rsidRPr="002D2984">
        <w:rPr>
          <w:sz w:val="22"/>
          <w:szCs w:val="22"/>
        </w:rPr>
        <w:t xml:space="preserve"> przez cały okres jej trwania</w:t>
      </w:r>
      <w:r w:rsidRPr="002D2984">
        <w:rPr>
          <w:sz w:val="22"/>
          <w:szCs w:val="22"/>
          <w:lang w:val="pl-PL"/>
        </w:rPr>
        <w:t xml:space="preserve">, (zgodnie </w:t>
      </w:r>
      <w:r w:rsidR="00AD7179" w:rsidRPr="002D2984">
        <w:rPr>
          <w:sz w:val="22"/>
          <w:szCs w:val="22"/>
          <w:lang w:val="pl-PL"/>
        </w:rPr>
        <w:br/>
      </w:r>
      <w:r w:rsidRPr="002D2984">
        <w:rPr>
          <w:sz w:val="22"/>
          <w:szCs w:val="22"/>
          <w:lang w:val="pl-PL"/>
        </w:rPr>
        <w:t>z</w:t>
      </w:r>
      <w:r w:rsidRPr="002D2984">
        <w:rPr>
          <w:b/>
          <w:sz w:val="22"/>
          <w:szCs w:val="22"/>
        </w:rPr>
        <w:t xml:space="preserve"> </w:t>
      </w:r>
      <w:r w:rsidRPr="002D2984">
        <w:rPr>
          <w:sz w:val="22"/>
          <w:szCs w:val="22"/>
          <w:lang w:val="pl-PL"/>
        </w:rPr>
        <w:t>zapisami</w:t>
      </w:r>
      <w:r w:rsidRPr="002D2984">
        <w:rPr>
          <w:b/>
          <w:sz w:val="22"/>
          <w:szCs w:val="22"/>
          <w:lang w:val="pl-PL"/>
        </w:rPr>
        <w:t xml:space="preserve"> </w:t>
      </w:r>
      <w:r w:rsidRPr="002D2984">
        <w:rPr>
          <w:b/>
          <w:sz w:val="22"/>
          <w:szCs w:val="22"/>
        </w:rPr>
        <w:t>§</w:t>
      </w:r>
      <w:r w:rsidRPr="002D2984">
        <w:rPr>
          <w:b/>
          <w:sz w:val="22"/>
          <w:szCs w:val="22"/>
          <w:lang w:val="pl-PL"/>
        </w:rPr>
        <w:t xml:space="preserve"> 3 umowy</w:t>
      </w:r>
      <w:r w:rsidRPr="002D2984">
        <w:rPr>
          <w:sz w:val="22"/>
          <w:szCs w:val="22"/>
          <w:lang w:val="pl-PL"/>
        </w:rPr>
        <w:t xml:space="preserve">) Wykonawca zapłaci karę w wysokości </w:t>
      </w:r>
      <w:r w:rsidRPr="002D2984">
        <w:rPr>
          <w:i/>
          <w:sz w:val="22"/>
          <w:szCs w:val="22"/>
          <w:lang w:val="pl-PL"/>
        </w:rPr>
        <w:t>jednego tysiąca 00/100</w:t>
      </w:r>
      <w:r w:rsidRPr="002D2984">
        <w:rPr>
          <w:sz w:val="22"/>
          <w:szCs w:val="22"/>
          <w:lang w:val="pl-PL"/>
        </w:rPr>
        <w:t xml:space="preserve"> [ 1.000,00 ] złotych</w:t>
      </w:r>
      <w:r w:rsidR="00996EAC" w:rsidRPr="002D2984">
        <w:rPr>
          <w:sz w:val="22"/>
          <w:szCs w:val="22"/>
          <w:lang w:val="pl-PL"/>
        </w:rPr>
        <w:t>.</w:t>
      </w:r>
    </w:p>
    <w:p w14:paraId="67E7D6F3" w14:textId="16BE03A1" w:rsidR="00783AA0" w:rsidRPr="002D2984" w:rsidRDefault="00832F33" w:rsidP="00E35271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</w:t>
      </w:r>
      <w:r w:rsidR="00000C4B" w:rsidRPr="002D2984">
        <w:rPr>
          <w:sz w:val="22"/>
          <w:szCs w:val="22"/>
        </w:rPr>
        <w:t xml:space="preserve">nienależytego wykonywania obowiązków określonych w </w:t>
      </w:r>
      <w:r w:rsidR="00655F5E">
        <w:rPr>
          <w:sz w:val="22"/>
          <w:szCs w:val="22"/>
        </w:rPr>
        <w:t>opisie przedmiotu</w:t>
      </w:r>
      <w:r w:rsidR="00F32CA5" w:rsidRPr="002D2984">
        <w:rPr>
          <w:sz w:val="22"/>
          <w:szCs w:val="22"/>
        </w:rPr>
        <w:t xml:space="preserve"> umowy</w:t>
      </w:r>
      <w:r w:rsidRPr="002D2984">
        <w:rPr>
          <w:sz w:val="22"/>
          <w:szCs w:val="22"/>
        </w:rPr>
        <w:t>, kary umowne mogą być nakładane przez Zamawiającego wielokrotn</w:t>
      </w:r>
      <w:r w:rsidR="00F23E5D" w:rsidRPr="002D2984">
        <w:rPr>
          <w:sz w:val="22"/>
          <w:szCs w:val="22"/>
        </w:rPr>
        <w:t>ie – za każde naruszenie osobno</w:t>
      </w:r>
      <w:r w:rsidR="00F23E5D" w:rsidRPr="002D2984">
        <w:rPr>
          <w:sz w:val="22"/>
          <w:szCs w:val="22"/>
        </w:rPr>
        <w:br/>
      </w:r>
      <w:r w:rsidRPr="002D2984">
        <w:rPr>
          <w:sz w:val="22"/>
          <w:szCs w:val="22"/>
        </w:rPr>
        <w:t xml:space="preserve">i w każdym przypadku wymiar kary </w:t>
      </w:r>
      <w:r w:rsidR="00892707" w:rsidRPr="002D2984">
        <w:rPr>
          <w:sz w:val="22"/>
          <w:szCs w:val="22"/>
        </w:rPr>
        <w:t xml:space="preserve">może wynosić do </w:t>
      </w:r>
      <w:r w:rsidR="00F32CA5" w:rsidRPr="002D2984">
        <w:rPr>
          <w:i/>
          <w:sz w:val="22"/>
          <w:szCs w:val="22"/>
          <w:lang w:val="pl-PL"/>
        </w:rPr>
        <w:t xml:space="preserve">pięciu </w:t>
      </w:r>
      <w:r w:rsidR="00F32CA5" w:rsidRPr="002D2984">
        <w:rPr>
          <w:sz w:val="22"/>
          <w:szCs w:val="22"/>
        </w:rPr>
        <w:t xml:space="preserve">[ </w:t>
      </w:r>
      <w:r w:rsidR="00F32CA5" w:rsidRPr="002D2984">
        <w:rPr>
          <w:sz w:val="22"/>
          <w:szCs w:val="22"/>
          <w:lang w:val="pl-PL"/>
        </w:rPr>
        <w:t>5</w:t>
      </w:r>
      <w:r w:rsidR="00F32CA5" w:rsidRPr="002D2984">
        <w:rPr>
          <w:sz w:val="22"/>
          <w:szCs w:val="22"/>
        </w:rPr>
        <w:t xml:space="preserve"> ] </w:t>
      </w:r>
      <w:r w:rsidR="00F32CA5" w:rsidRPr="002D2984">
        <w:rPr>
          <w:i/>
          <w:sz w:val="22"/>
          <w:szCs w:val="22"/>
        </w:rPr>
        <w:t>procent</w:t>
      </w:r>
      <w:r w:rsidR="00AD7179" w:rsidRPr="002D2984">
        <w:rPr>
          <w:sz w:val="22"/>
          <w:szCs w:val="22"/>
        </w:rPr>
        <w:t xml:space="preserve"> [ % ]</w:t>
      </w:r>
      <w:r w:rsidR="002A380F" w:rsidRPr="002D2984">
        <w:rPr>
          <w:sz w:val="22"/>
          <w:szCs w:val="22"/>
        </w:rPr>
        <w:t xml:space="preserve"> </w:t>
      </w:r>
      <w:r w:rsidR="00892707" w:rsidRPr="002D2984">
        <w:rPr>
          <w:sz w:val="22"/>
          <w:szCs w:val="22"/>
        </w:rPr>
        <w:t xml:space="preserve">wynagrodzenia, określonego w </w:t>
      </w:r>
      <w:r w:rsidR="00892707" w:rsidRPr="002D2984">
        <w:rPr>
          <w:b/>
          <w:sz w:val="22"/>
          <w:szCs w:val="22"/>
        </w:rPr>
        <w:t xml:space="preserve">§ </w:t>
      </w:r>
      <w:r w:rsidR="00813ED5">
        <w:rPr>
          <w:b/>
          <w:sz w:val="22"/>
          <w:szCs w:val="22"/>
          <w:lang w:val="pl-PL"/>
        </w:rPr>
        <w:t>5</w:t>
      </w:r>
      <w:r w:rsidR="00892707" w:rsidRPr="002D2984">
        <w:rPr>
          <w:b/>
          <w:sz w:val="22"/>
          <w:szCs w:val="22"/>
        </w:rPr>
        <w:t xml:space="preserve"> ust. </w:t>
      </w:r>
      <w:r w:rsidR="00DF7A2B" w:rsidRPr="002D2984">
        <w:rPr>
          <w:b/>
          <w:sz w:val="22"/>
          <w:szCs w:val="22"/>
          <w:lang w:val="pl-PL"/>
        </w:rPr>
        <w:t>1</w:t>
      </w:r>
      <w:r w:rsidR="00892707" w:rsidRPr="002D2984">
        <w:rPr>
          <w:sz w:val="22"/>
          <w:szCs w:val="22"/>
        </w:rPr>
        <w:t xml:space="preserve"> umowy.</w:t>
      </w:r>
    </w:p>
    <w:p w14:paraId="197EA20B" w14:textId="77777777" w:rsidR="00892707" w:rsidRPr="002D2984" w:rsidRDefault="00892707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Zamawiającemu przysługuje prawo do dochodzenia odszkodowania uzupełniającego na zasadach określonych w Kodeksie cywilnym, gdy wartość kar umownych jest niższa niż wartość powstałej szkody, na co Wykonawca wyraża zgodę. </w:t>
      </w:r>
    </w:p>
    <w:p w14:paraId="2A1B3559" w14:textId="77777777" w:rsidR="004C679F" w:rsidRPr="002D2984" w:rsidRDefault="004C679F" w:rsidP="00977BA1">
      <w:pPr>
        <w:keepNext/>
        <w:rPr>
          <w:b/>
          <w:sz w:val="22"/>
          <w:szCs w:val="22"/>
        </w:rPr>
      </w:pPr>
    </w:p>
    <w:p w14:paraId="70DA5765" w14:textId="3B49694D" w:rsidR="004C679F" w:rsidRPr="002D2984" w:rsidRDefault="004C679F" w:rsidP="00977BA1">
      <w:pPr>
        <w:keepNext/>
        <w:ind w:left="357" w:hanging="357"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 xml:space="preserve">§ </w:t>
      </w:r>
      <w:r w:rsidR="00813ED5">
        <w:rPr>
          <w:b/>
          <w:sz w:val="22"/>
          <w:szCs w:val="22"/>
        </w:rPr>
        <w:t>7</w:t>
      </w:r>
    </w:p>
    <w:p w14:paraId="0357A326" w14:textId="77777777" w:rsidR="00E4536B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Wszelkie zmiany postanowień umowy wymagają formy pisemnej pod rygorem nieważności.</w:t>
      </w:r>
    </w:p>
    <w:p w14:paraId="541A9A2E" w14:textId="77777777" w:rsidR="00E4536B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sprawach nieuregulowanych postanowieniami umowy zastosowanie mają przepisy Kodeksu cywilnego, jeżeli przepisy </w:t>
      </w:r>
      <w:r w:rsidRPr="002D2984">
        <w:rPr>
          <w:i/>
          <w:sz w:val="22"/>
          <w:szCs w:val="22"/>
        </w:rPr>
        <w:t>ustawy Prawo zamówień publicznych</w:t>
      </w:r>
      <w:r w:rsidRPr="002D2984">
        <w:rPr>
          <w:sz w:val="22"/>
          <w:szCs w:val="22"/>
        </w:rPr>
        <w:t xml:space="preserve"> nie stanowią inaczej.</w:t>
      </w:r>
    </w:p>
    <w:p w14:paraId="1B99CB74" w14:textId="77777777" w:rsidR="003545C7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Ewentualne spory mogące powstać na tle stosowania postanowień umowy będą rozpatrywane przez właściwy sąd ze względu na siedzibę Zamawiającego.</w:t>
      </w:r>
    </w:p>
    <w:p w14:paraId="761ED477" w14:textId="6BB507DE" w:rsidR="003545C7" w:rsidRPr="002D2984" w:rsidRDefault="004C679F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Prawem właściwym dla niniejszej umowy jest prawo </w:t>
      </w:r>
      <w:r w:rsidR="005E049A" w:rsidRPr="002D2984">
        <w:rPr>
          <w:sz w:val="22"/>
          <w:szCs w:val="22"/>
        </w:rPr>
        <w:t xml:space="preserve">polskie, a językiem </w:t>
      </w:r>
      <w:r w:rsidR="00DA4055" w:rsidRPr="002D2984">
        <w:rPr>
          <w:sz w:val="22"/>
          <w:szCs w:val="22"/>
        </w:rPr>
        <w:t>autentycznym</w:t>
      </w:r>
      <w:r w:rsidRPr="002D2984">
        <w:rPr>
          <w:sz w:val="22"/>
          <w:szCs w:val="22"/>
        </w:rPr>
        <w:t xml:space="preserve"> jest język polski. </w:t>
      </w:r>
    </w:p>
    <w:p w14:paraId="17C9C355" w14:textId="77777777" w:rsidR="004C679F" w:rsidRPr="002D2984" w:rsidRDefault="004C679F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Umowę niniejszą sporządzono w </w:t>
      </w:r>
      <w:r w:rsidRPr="002D2984">
        <w:rPr>
          <w:i/>
          <w:sz w:val="22"/>
          <w:szCs w:val="22"/>
        </w:rPr>
        <w:t>dwóch</w:t>
      </w:r>
      <w:r w:rsidRPr="002D2984">
        <w:rPr>
          <w:sz w:val="22"/>
          <w:szCs w:val="22"/>
        </w:rPr>
        <w:t xml:space="preserve"> </w:t>
      </w:r>
      <w:r w:rsidR="00E4536B" w:rsidRPr="002D2984">
        <w:rPr>
          <w:sz w:val="22"/>
          <w:szCs w:val="22"/>
        </w:rPr>
        <w:t xml:space="preserve">[ 2 ] </w:t>
      </w:r>
      <w:r w:rsidRPr="002D2984">
        <w:rPr>
          <w:sz w:val="22"/>
          <w:szCs w:val="22"/>
        </w:rPr>
        <w:t>jednobrzmi</w:t>
      </w:r>
      <w:r w:rsidR="005E049A" w:rsidRPr="002D2984">
        <w:rPr>
          <w:sz w:val="22"/>
          <w:szCs w:val="22"/>
        </w:rPr>
        <w:t xml:space="preserve">ących egzemplarzach, po </w:t>
      </w:r>
      <w:r w:rsidR="005E049A" w:rsidRPr="002D2984">
        <w:rPr>
          <w:i/>
          <w:sz w:val="22"/>
          <w:szCs w:val="22"/>
        </w:rPr>
        <w:t>jednym</w:t>
      </w:r>
      <w:r w:rsidR="005E049A" w:rsidRPr="002D2984">
        <w:rPr>
          <w:sz w:val="22"/>
          <w:szCs w:val="22"/>
        </w:rPr>
        <w:t xml:space="preserve"> </w:t>
      </w:r>
      <w:r w:rsidR="00E4536B" w:rsidRPr="002D2984">
        <w:rPr>
          <w:sz w:val="22"/>
          <w:szCs w:val="22"/>
        </w:rPr>
        <w:t xml:space="preserve">[ 1 ] </w:t>
      </w:r>
      <w:r w:rsidRPr="002D2984">
        <w:rPr>
          <w:sz w:val="22"/>
          <w:szCs w:val="22"/>
        </w:rPr>
        <w:t>dla każdej ze stron.</w:t>
      </w:r>
    </w:p>
    <w:p w14:paraId="32574F26" w14:textId="77777777" w:rsidR="003545C7" w:rsidRPr="002D2984" w:rsidRDefault="003545C7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Załączniki do umowy:</w:t>
      </w:r>
    </w:p>
    <w:p w14:paraId="5A843247" w14:textId="77777777" w:rsidR="0067711E" w:rsidRPr="002D2984" w:rsidRDefault="0067711E" w:rsidP="0067711E">
      <w:pPr>
        <w:pStyle w:val="Akapitzlist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Opis przedmiotu zamówienia.</w:t>
      </w:r>
    </w:p>
    <w:p w14:paraId="1C89C6F4" w14:textId="21497D61" w:rsidR="003545C7" w:rsidRPr="00813ED5" w:rsidRDefault="0067711E" w:rsidP="0067711E">
      <w:pPr>
        <w:pStyle w:val="Akapitzlist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Oświadczenie wykonawcy dotyczące zatrudnienia na podstawie umowy o pracę osób  wykonujących czynności bezpośrednio związanych z realizacją przedmiotu zamówienia przez cały okres jego trwania</w:t>
      </w:r>
      <w:r w:rsidR="00996EAC" w:rsidRPr="002D2984">
        <w:rPr>
          <w:sz w:val="22"/>
          <w:szCs w:val="22"/>
          <w:lang w:val="pl-PL"/>
        </w:rPr>
        <w:t>.</w:t>
      </w:r>
    </w:p>
    <w:p w14:paraId="2BA20CBA" w14:textId="25AAD603" w:rsidR="00813ED5" w:rsidRPr="00655F5E" w:rsidRDefault="00813ED5" w:rsidP="00977BA1">
      <w:pPr>
        <w:pStyle w:val="Akapitzlist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Wykaz osób.</w:t>
      </w:r>
    </w:p>
    <w:p w14:paraId="1742C6C4" w14:textId="77777777" w:rsidR="007570C8" w:rsidRPr="008154CD" w:rsidRDefault="007570C8" w:rsidP="00977BA1">
      <w:pPr>
        <w:jc w:val="both"/>
        <w:rPr>
          <w:sz w:val="22"/>
          <w:szCs w:val="22"/>
        </w:rPr>
      </w:pPr>
    </w:p>
    <w:p w14:paraId="052F1CED" w14:textId="5515A24A" w:rsidR="00131F4B" w:rsidRPr="00655F5E" w:rsidRDefault="00E4536B" w:rsidP="00655F5E">
      <w:pPr>
        <w:pStyle w:val="Tekstpodstawowy"/>
        <w:tabs>
          <w:tab w:val="decimal" w:pos="9072"/>
        </w:tabs>
        <w:ind w:left="360"/>
        <w:rPr>
          <w:b/>
          <w:sz w:val="22"/>
          <w:szCs w:val="22"/>
          <w:lang w:val="pl-PL"/>
        </w:rPr>
      </w:pPr>
      <w:r w:rsidRPr="008154CD">
        <w:rPr>
          <w:b/>
          <w:sz w:val="22"/>
          <w:szCs w:val="22"/>
        </w:rPr>
        <w:t xml:space="preserve">        </w:t>
      </w:r>
      <w:r w:rsidR="007570C8" w:rsidRPr="008154CD">
        <w:rPr>
          <w:b/>
          <w:sz w:val="22"/>
          <w:szCs w:val="22"/>
        </w:rPr>
        <w:t xml:space="preserve">   Wykonawca</w:t>
      </w:r>
      <w:r w:rsidRPr="008154CD">
        <w:rPr>
          <w:b/>
          <w:sz w:val="22"/>
          <w:szCs w:val="22"/>
          <w:lang w:val="pl-PL"/>
        </w:rPr>
        <w:t xml:space="preserve">   </w:t>
      </w:r>
      <w:r w:rsidRPr="008154CD">
        <w:rPr>
          <w:b/>
          <w:sz w:val="22"/>
          <w:szCs w:val="22"/>
          <w:lang w:val="pl-PL"/>
        </w:rPr>
        <w:tab/>
      </w:r>
      <w:r w:rsidR="00655F5E">
        <w:rPr>
          <w:b/>
          <w:sz w:val="22"/>
          <w:szCs w:val="22"/>
        </w:rPr>
        <w:t xml:space="preserve">Zamawiający                    </w:t>
      </w:r>
      <w:bookmarkStart w:id="0" w:name="_GoBack"/>
      <w:bookmarkEnd w:id="0"/>
    </w:p>
    <w:sectPr w:rsidR="00131F4B" w:rsidRPr="00655F5E" w:rsidSect="00813E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3" w:bottom="993" w:left="1134" w:header="426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ED59B" w14:textId="77777777" w:rsidR="00DF2B05" w:rsidRDefault="00DF2B05" w:rsidP="009C3045">
      <w:r>
        <w:separator/>
      </w:r>
    </w:p>
  </w:endnote>
  <w:endnote w:type="continuationSeparator" w:id="0">
    <w:p w14:paraId="7B78BD07" w14:textId="77777777" w:rsidR="00DF2B05" w:rsidRDefault="00DF2B05" w:rsidP="009C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E4C9E" w14:textId="17EDF86C" w:rsidR="00D23496" w:rsidRDefault="00D23496">
    <w:pPr>
      <w:pStyle w:val="Stopka"/>
      <w:jc w:val="right"/>
    </w:pPr>
    <w:r w:rsidRPr="00D23496">
      <w:rPr>
        <w:sz w:val="20"/>
        <w:szCs w:val="20"/>
      </w:rPr>
      <w:t xml:space="preserve">Strona </w:t>
    </w:r>
    <w:r w:rsidR="001B52F2" w:rsidRPr="00D23496">
      <w:rPr>
        <w:b/>
        <w:sz w:val="20"/>
        <w:szCs w:val="20"/>
      </w:rPr>
      <w:fldChar w:fldCharType="begin"/>
    </w:r>
    <w:r w:rsidRPr="00D23496">
      <w:rPr>
        <w:b/>
        <w:sz w:val="20"/>
        <w:szCs w:val="20"/>
      </w:rPr>
      <w:instrText>PAGE</w:instrText>
    </w:r>
    <w:r w:rsidR="001B52F2" w:rsidRPr="00D23496">
      <w:rPr>
        <w:b/>
        <w:sz w:val="20"/>
        <w:szCs w:val="20"/>
      </w:rPr>
      <w:fldChar w:fldCharType="separate"/>
    </w:r>
    <w:r w:rsidR="00655F5E">
      <w:rPr>
        <w:b/>
        <w:noProof/>
        <w:sz w:val="20"/>
        <w:szCs w:val="20"/>
      </w:rPr>
      <w:t>2</w:t>
    </w:r>
    <w:r w:rsidR="001B52F2" w:rsidRPr="00D23496">
      <w:rPr>
        <w:b/>
        <w:sz w:val="20"/>
        <w:szCs w:val="20"/>
      </w:rPr>
      <w:fldChar w:fldCharType="end"/>
    </w:r>
    <w:r w:rsidRPr="00D23496">
      <w:rPr>
        <w:sz w:val="20"/>
        <w:szCs w:val="20"/>
      </w:rPr>
      <w:t xml:space="preserve"> z </w:t>
    </w:r>
    <w:r w:rsidR="001B52F2" w:rsidRPr="00D23496">
      <w:rPr>
        <w:b/>
        <w:sz w:val="20"/>
        <w:szCs w:val="20"/>
      </w:rPr>
      <w:fldChar w:fldCharType="begin"/>
    </w:r>
    <w:r w:rsidRPr="00D23496">
      <w:rPr>
        <w:b/>
        <w:sz w:val="20"/>
        <w:szCs w:val="20"/>
      </w:rPr>
      <w:instrText>NUMPAGES</w:instrText>
    </w:r>
    <w:r w:rsidR="001B52F2" w:rsidRPr="00D23496">
      <w:rPr>
        <w:b/>
        <w:sz w:val="20"/>
        <w:szCs w:val="20"/>
      </w:rPr>
      <w:fldChar w:fldCharType="separate"/>
    </w:r>
    <w:r w:rsidR="00655F5E">
      <w:rPr>
        <w:b/>
        <w:noProof/>
        <w:sz w:val="20"/>
        <w:szCs w:val="20"/>
      </w:rPr>
      <w:t>3</w:t>
    </w:r>
    <w:r w:rsidR="001B52F2" w:rsidRPr="00D23496">
      <w:rPr>
        <w:b/>
        <w:sz w:val="20"/>
        <w:szCs w:val="20"/>
      </w:rPr>
      <w:fldChar w:fldCharType="end"/>
    </w:r>
  </w:p>
  <w:p w14:paraId="118E07F7" w14:textId="77777777" w:rsidR="00D23496" w:rsidRDefault="00D234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B0ED" w14:textId="68218595" w:rsidR="00D23496" w:rsidRDefault="00D23496">
    <w:pPr>
      <w:pStyle w:val="Stopka"/>
      <w:jc w:val="right"/>
    </w:pPr>
    <w:r w:rsidRPr="00D23496">
      <w:rPr>
        <w:sz w:val="22"/>
        <w:szCs w:val="22"/>
      </w:rPr>
      <w:t xml:space="preserve">Strona </w:t>
    </w:r>
    <w:r w:rsidR="001B52F2" w:rsidRPr="00D23496">
      <w:rPr>
        <w:b/>
        <w:sz w:val="22"/>
        <w:szCs w:val="22"/>
      </w:rPr>
      <w:fldChar w:fldCharType="begin"/>
    </w:r>
    <w:r w:rsidRPr="00D23496">
      <w:rPr>
        <w:b/>
        <w:sz w:val="22"/>
        <w:szCs w:val="22"/>
      </w:rPr>
      <w:instrText>PAGE</w:instrText>
    </w:r>
    <w:r w:rsidR="001B52F2" w:rsidRPr="00D23496">
      <w:rPr>
        <w:b/>
        <w:sz w:val="22"/>
        <w:szCs w:val="22"/>
      </w:rPr>
      <w:fldChar w:fldCharType="separate"/>
    </w:r>
    <w:r w:rsidR="00653626">
      <w:rPr>
        <w:b/>
        <w:noProof/>
        <w:sz w:val="22"/>
        <w:szCs w:val="22"/>
      </w:rPr>
      <w:t>1</w:t>
    </w:r>
    <w:r w:rsidR="001B52F2" w:rsidRPr="00D23496">
      <w:rPr>
        <w:b/>
        <w:sz w:val="22"/>
        <w:szCs w:val="22"/>
      </w:rPr>
      <w:fldChar w:fldCharType="end"/>
    </w:r>
    <w:r w:rsidRPr="00D23496">
      <w:rPr>
        <w:sz w:val="22"/>
        <w:szCs w:val="22"/>
      </w:rPr>
      <w:t xml:space="preserve"> z </w:t>
    </w:r>
    <w:r w:rsidR="001B52F2" w:rsidRPr="00D23496">
      <w:rPr>
        <w:b/>
        <w:sz w:val="22"/>
        <w:szCs w:val="22"/>
      </w:rPr>
      <w:fldChar w:fldCharType="begin"/>
    </w:r>
    <w:r w:rsidRPr="00D23496">
      <w:rPr>
        <w:b/>
        <w:sz w:val="22"/>
        <w:szCs w:val="22"/>
      </w:rPr>
      <w:instrText>NUMPAGES</w:instrText>
    </w:r>
    <w:r w:rsidR="001B52F2" w:rsidRPr="00D23496">
      <w:rPr>
        <w:b/>
        <w:sz w:val="22"/>
        <w:szCs w:val="22"/>
      </w:rPr>
      <w:fldChar w:fldCharType="separate"/>
    </w:r>
    <w:r w:rsidR="00813ED5">
      <w:rPr>
        <w:b/>
        <w:noProof/>
        <w:sz w:val="22"/>
        <w:szCs w:val="22"/>
      </w:rPr>
      <w:t>4</w:t>
    </w:r>
    <w:r w:rsidR="001B52F2" w:rsidRPr="00D23496">
      <w:rPr>
        <w:b/>
        <w:sz w:val="22"/>
        <w:szCs w:val="22"/>
      </w:rPr>
      <w:fldChar w:fldCharType="end"/>
    </w:r>
  </w:p>
  <w:p w14:paraId="3EF84E3D" w14:textId="77777777" w:rsidR="00D23496" w:rsidRDefault="00D23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3671C" w14:textId="77777777" w:rsidR="00DF2B05" w:rsidRDefault="00DF2B05" w:rsidP="009C3045">
      <w:r>
        <w:separator/>
      </w:r>
    </w:p>
  </w:footnote>
  <w:footnote w:type="continuationSeparator" w:id="0">
    <w:p w14:paraId="3F78F4D8" w14:textId="77777777" w:rsidR="00DF2B05" w:rsidRDefault="00DF2B05" w:rsidP="009C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305B" w14:textId="77777777" w:rsidR="00FF2DAC" w:rsidRPr="005C3A9D" w:rsidRDefault="00FF2DAC" w:rsidP="005C3A9D">
    <w:pPr>
      <w:ind w:right="386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6B091" w14:textId="77777777" w:rsidR="00653626" w:rsidRPr="00653626" w:rsidRDefault="00653626" w:rsidP="00653626">
    <w:pPr>
      <w:widowControl/>
      <w:spacing w:line="360" w:lineRule="auto"/>
      <w:jc w:val="center"/>
      <w:rPr>
        <w:noProof/>
      </w:rPr>
    </w:pPr>
    <w:r w:rsidRPr="00A01CBF">
      <w:rPr>
        <w:noProof/>
      </w:rPr>
      <w:drawing>
        <wp:inline distT="0" distB="0" distL="0" distR="0" wp14:anchorId="17EB821A" wp14:editId="40EADD1D">
          <wp:extent cx="5762625" cy="5238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4089FB" w14:textId="77777777" w:rsidR="00653626" w:rsidRPr="00653626" w:rsidRDefault="00653626" w:rsidP="00653626">
    <w:pPr>
      <w:widowControl/>
      <w:tabs>
        <w:tab w:val="center" w:pos="4536"/>
        <w:tab w:val="right" w:pos="9072"/>
      </w:tabs>
      <w:jc w:val="center"/>
      <w:rPr>
        <w:sz w:val="20"/>
        <w:szCs w:val="20"/>
        <w:lang w:val="x-none" w:eastAsia="ar-SA"/>
      </w:rPr>
    </w:pPr>
    <w:r w:rsidRPr="00653626">
      <w:rPr>
        <w:sz w:val="20"/>
        <w:szCs w:val="20"/>
        <w:lang w:val="x-none" w:eastAsia="ar-SA"/>
      </w:rPr>
      <w:t>INTERREG VA (2018-2020), CZ.11.3.119/0.0/0.0/16_022/0001150, partner: Uniwersytet Opolski</w:t>
    </w:r>
  </w:p>
  <w:p w14:paraId="76FA642E" w14:textId="77777777" w:rsidR="0045561B" w:rsidRPr="00653626" w:rsidRDefault="00653626" w:rsidP="00653626">
    <w:pPr>
      <w:widowControl/>
      <w:tabs>
        <w:tab w:val="center" w:pos="4536"/>
        <w:tab w:val="right" w:pos="9072"/>
      </w:tabs>
      <w:jc w:val="center"/>
      <w:rPr>
        <w:sz w:val="20"/>
        <w:szCs w:val="20"/>
        <w:lang w:val="x-none" w:eastAsia="ar-SA"/>
      </w:rPr>
    </w:pPr>
    <w:r w:rsidRPr="00653626">
      <w:rPr>
        <w:sz w:val="20"/>
        <w:szCs w:val="20"/>
        <w:lang w:val="x-none" w:eastAsia="ar-SA"/>
      </w:rPr>
      <w:t xml:space="preserve">Nazwa projektu: </w:t>
    </w:r>
    <w:r w:rsidRPr="00653626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653626">
      <w:rPr>
        <w:sz w:val="20"/>
        <w:szCs w:val="20"/>
        <w:lang w:val="x-none" w:eastAsia="ar-SA"/>
      </w:rPr>
      <w:t xml:space="preserve"> Współpraca UO i UHK zwiększająca możliwości absolwentów na transgranicznym rynku pracy. Realizacja od 1.12.2017 r. do 30.11.2020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1FA0AD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7C74138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  <w:b/>
      </w:rPr>
    </w:lvl>
  </w:abstractNum>
  <w:abstractNum w:abstractNumId="2" w15:restartNumberingAfterBreak="0">
    <w:nsid w:val="033D59D3"/>
    <w:multiLevelType w:val="singleLevel"/>
    <w:tmpl w:val="57106A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3" w15:restartNumberingAfterBreak="0">
    <w:nsid w:val="045033C1"/>
    <w:multiLevelType w:val="hybridMultilevel"/>
    <w:tmpl w:val="F6445090"/>
    <w:lvl w:ilvl="0" w:tplc="F9E431F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D7D91"/>
    <w:multiLevelType w:val="hybridMultilevel"/>
    <w:tmpl w:val="D92AE2DC"/>
    <w:lvl w:ilvl="0" w:tplc="99B2F000">
      <w:start w:val="1"/>
      <w:numFmt w:val="decimal"/>
      <w:lvlText w:val="6.%1."/>
      <w:lvlJc w:val="left"/>
      <w:pPr>
        <w:ind w:left="1335" w:hanging="360"/>
      </w:pPr>
      <w:rPr>
        <w:rFonts w:hint="default"/>
        <w:b w:val="0"/>
        <w:i w:val="0"/>
        <w:strike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0BED256C"/>
    <w:multiLevelType w:val="singleLevel"/>
    <w:tmpl w:val="E1868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</w:abstractNum>
  <w:abstractNum w:abstractNumId="6" w15:restartNumberingAfterBreak="0">
    <w:nsid w:val="0DCB5CC0"/>
    <w:multiLevelType w:val="hybridMultilevel"/>
    <w:tmpl w:val="E32242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0413F2E"/>
    <w:multiLevelType w:val="hybridMultilevel"/>
    <w:tmpl w:val="02FE111A"/>
    <w:lvl w:ilvl="0" w:tplc="A98E5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51838"/>
    <w:multiLevelType w:val="hybridMultilevel"/>
    <w:tmpl w:val="92FA0BD2"/>
    <w:lvl w:ilvl="0" w:tplc="95E63ADA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E5275"/>
    <w:multiLevelType w:val="singleLevel"/>
    <w:tmpl w:val="7BC0DEA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10" w15:restartNumberingAfterBreak="0">
    <w:nsid w:val="17141D0D"/>
    <w:multiLevelType w:val="hybridMultilevel"/>
    <w:tmpl w:val="55B45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CA778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92142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E33946"/>
    <w:multiLevelType w:val="multilevel"/>
    <w:tmpl w:val="3F561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690C89"/>
    <w:multiLevelType w:val="hybridMultilevel"/>
    <w:tmpl w:val="836C4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15C4A"/>
    <w:multiLevelType w:val="hybridMultilevel"/>
    <w:tmpl w:val="EF84598C"/>
    <w:lvl w:ilvl="0" w:tplc="A8B4970E">
      <w:start w:val="1"/>
      <w:numFmt w:val="decimal"/>
      <w:lvlText w:val="3.%1."/>
      <w:lvlJc w:val="left"/>
      <w:pPr>
        <w:ind w:left="1080" w:hanging="360"/>
      </w:pPr>
      <w:rPr>
        <w:rFonts w:hint="default"/>
        <w:b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E0491E"/>
    <w:multiLevelType w:val="multilevel"/>
    <w:tmpl w:val="92180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1.%2."/>
      <w:lvlJc w:val="left"/>
      <w:rPr>
        <w:rFonts w:hint="default"/>
        <w:b w:val="0"/>
        <w:sz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776BBE"/>
    <w:multiLevelType w:val="hybridMultilevel"/>
    <w:tmpl w:val="6C6CE4CA"/>
    <w:lvl w:ilvl="0" w:tplc="8A3A73E6">
      <w:start w:val="1"/>
      <w:numFmt w:val="decimal"/>
      <w:lvlText w:val="18.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CE6E0E7E">
      <w:start w:val="1"/>
      <w:numFmt w:val="decimal"/>
      <w:lvlText w:val="5.2.1.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CF7AFD"/>
    <w:multiLevelType w:val="hybridMultilevel"/>
    <w:tmpl w:val="C54C763A"/>
    <w:lvl w:ilvl="0" w:tplc="8496DB7C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618D7"/>
    <w:multiLevelType w:val="multilevel"/>
    <w:tmpl w:val="FC585590"/>
    <w:lvl w:ilvl="0">
      <w:start w:val="1"/>
      <w:numFmt w:val="decimal"/>
      <w:lvlText w:val="%1."/>
      <w:lvlJc w:val="left"/>
      <w:pPr>
        <w:ind w:left="862" w:hanging="360"/>
      </w:pPr>
      <w:rPr>
        <w:sz w:val="22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9" w15:restartNumberingAfterBreak="0">
    <w:nsid w:val="61676CDF"/>
    <w:multiLevelType w:val="hybridMultilevel"/>
    <w:tmpl w:val="AD1224A4"/>
    <w:lvl w:ilvl="0" w:tplc="6316D83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B5C3F"/>
    <w:multiLevelType w:val="hybridMultilevel"/>
    <w:tmpl w:val="1396C318"/>
    <w:lvl w:ilvl="0" w:tplc="199CCF26">
      <w:start w:val="1"/>
      <w:numFmt w:val="decimal"/>
      <w:lvlText w:val="%1."/>
      <w:lvlJc w:val="left"/>
      <w:pPr>
        <w:ind w:left="86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F525D4A"/>
    <w:multiLevelType w:val="multilevel"/>
    <w:tmpl w:val="4618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EB65C70"/>
    <w:multiLevelType w:val="multilevel"/>
    <w:tmpl w:val="C5061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9"/>
  </w:num>
  <w:num w:numId="2">
    <w:abstractNumId w:val="1"/>
    <w:lvlOverride w:ilvl="0">
      <w:startOverride w:val="1"/>
    </w:lvlOverride>
  </w:num>
  <w:num w:numId="3">
    <w:abstractNumId w:val="22"/>
  </w:num>
  <w:num w:numId="4">
    <w:abstractNumId w:val="21"/>
  </w:num>
  <w:num w:numId="5">
    <w:abstractNumId w:val="5"/>
  </w:num>
  <w:num w:numId="6">
    <w:abstractNumId w:val="17"/>
  </w:num>
  <w:num w:numId="7">
    <w:abstractNumId w:val="7"/>
  </w:num>
  <w:num w:numId="8">
    <w:abstractNumId w:val="8"/>
  </w:num>
  <w:num w:numId="9">
    <w:abstractNumId w:val="6"/>
  </w:num>
  <w:num w:numId="10">
    <w:abstractNumId w:val="16"/>
  </w:num>
  <w:num w:numId="11">
    <w:abstractNumId w:val="20"/>
  </w:num>
  <w:num w:numId="12">
    <w:abstractNumId w:val="2"/>
  </w:num>
  <w:num w:numId="13">
    <w:abstractNumId w:val="12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8"/>
  </w:num>
  <w:num w:numId="18">
    <w:abstractNumId w:val="3"/>
  </w:num>
  <w:num w:numId="19">
    <w:abstractNumId w:val="11"/>
  </w:num>
  <w:num w:numId="20">
    <w:abstractNumId w:val="10"/>
  </w:num>
  <w:num w:numId="21">
    <w:abstractNumId w:val="4"/>
  </w:num>
  <w:num w:numId="2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45"/>
    <w:rsid w:val="00000C4B"/>
    <w:rsid w:val="00006951"/>
    <w:rsid w:val="000600C4"/>
    <w:rsid w:val="00081F74"/>
    <w:rsid w:val="00086944"/>
    <w:rsid w:val="00087DFD"/>
    <w:rsid w:val="0009763D"/>
    <w:rsid w:val="000A03E4"/>
    <w:rsid w:val="000A14B6"/>
    <w:rsid w:val="000A7ABE"/>
    <w:rsid w:val="000C119A"/>
    <w:rsid w:val="000D2A1F"/>
    <w:rsid w:val="000E0959"/>
    <w:rsid w:val="000E0DAE"/>
    <w:rsid w:val="000F0A04"/>
    <w:rsid w:val="000F112B"/>
    <w:rsid w:val="000F464E"/>
    <w:rsid w:val="000F4B05"/>
    <w:rsid w:val="00104E1E"/>
    <w:rsid w:val="00113463"/>
    <w:rsid w:val="0013024B"/>
    <w:rsid w:val="00131F4B"/>
    <w:rsid w:val="00147ACD"/>
    <w:rsid w:val="001530EB"/>
    <w:rsid w:val="00153128"/>
    <w:rsid w:val="001662BC"/>
    <w:rsid w:val="00166CC8"/>
    <w:rsid w:val="00170F9E"/>
    <w:rsid w:val="00172D0A"/>
    <w:rsid w:val="00192E28"/>
    <w:rsid w:val="00197210"/>
    <w:rsid w:val="001A3484"/>
    <w:rsid w:val="001A5632"/>
    <w:rsid w:val="001A7B2A"/>
    <w:rsid w:val="001B52F2"/>
    <w:rsid w:val="001C3295"/>
    <w:rsid w:val="001D52EF"/>
    <w:rsid w:val="001E7AC2"/>
    <w:rsid w:val="001F226A"/>
    <w:rsid w:val="0020565B"/>
    <w:rsid w:val="00213192"/>
    <w:rsid w:val="00216823"/>
    <w:rsid w:val="002328F6"/>
    <w:rsid w:val="00232A9A"/>
    <w:rsid w:val="00235EE7"/>
    <w:rsid w:val="0024789C"/>
    <w:rsid w:val="002505B5"/>
    <w:rsid w:val="00251CE6"/>
    <w:rsid w:val="00262029"/>
    <w:rsid w:val="00280AB8"/>
    <w:rsid w:val="00281319"/>
    <w:rsid w:val="002925B6"/>
    <w:rsid w:val="0029612C"/>
    <w:rsid w:val="00296658"/>
    <w:rsid w:val="002A380F"/>
    <w:rsid w:val="002A72F7"/>
    <w:rsid w:val="002C2A23"/>
    <w:rsid w:val="002D2984"/>
    <w:rsid w:val="002D44D6"/>
    <w:rsid w:val="002D45FC"/>
    <w:rsid w:val="002D785B"/>
    <w:rsid w:val="002E4F47"/>
    <w:rsid w:val="002E681A"/>
    <w:rsid w:val="002F5FBB"/>
    <w:rsid w:val="002F7246"/>
    <w:rsid w:val="003064A8"/>
    <w:rsid w:val="003120BA"/>
    <w:rsid w:val="0034027B"/>
    <w:rsid w:val="00351DAE"/>
    <w:rsid w:val="003545C7"/>
    <w:rsid w:val="00360F0A"/>
    <w:rsid w:val="0037216F"/>
    <w:rsid w:val="00373AA5"/>
    <w:rsid w:val="003747B3"/>
    <w:rsid w:val="00375731"/>
    <w:rsid w:val="00382A32"/>
    <w:rsid w:val="003869AB"/>
    <w:rsid w:val="00392856"/>
    <w:rsid w:val="003A5034"/>
    <w:rsid w:val="003B2B06"/>
    <w:rsid w:val="003C1DD1"/>
    <w:rsid w:val="003D3EF9"/>
    <w:rsid w:val="003D7005"/>
    <w:rsid w:val="003E0E3D"/>
    <w:rsid w:val="003E3789"/>
    <w:rsid w:val="00402BF8"/>
    <w:rsid w:val="00405BE4"/>
    <w:rsid w:val="00422D91"/>
    <w:rsid w:val="004262A4"/>
    <w:rsid w:val="00427A05"/>
    <w:rsid w:val="00441D72"/>
    <w:rsid w:val="0045561B"/>
    <w:rsid w:val="0046284E"/>
    <w:rsid w:val="00466602"/>
    <w:rsid w:val="00471221"/>
    <w:rsid w:val="004940DA"/>
    <w:rsid w:val="00494CDC"/>
    <w:rsid w:val="004A3A70"/>
    <w:rsid w:val="004B1852"/>
    <w:rsid w:val="004B68E0"/>
    <w:rsid w:val="004C679F"/>
    <w:rsid w:val="004D4AD9"/>
    <w:rsid w:val="004D5DD4"/>
    <w:rsid w:val="004E74CB"/>
    <w:rsid w:val="004E77E4"/>
    <w:rsid w:val="004F2F19"/>
    <w:rsid w:val="004F6572"/>
    <w:rsid w:val="00523123"/>
    <w:rsid w:val="005373FF"/>
    <w:rsid w:val="00573CB2"/>
    <w:rsid w:val="00590A8F"/>
    <w:rsid w:val="00592337"/>
    <w:rsid w:val="00592F2F"/>
    <w:rsid w:val="00595676"/>
    <w:rsid w:val="005B6306"/>
    <w:rsid w:val="005C3A9D"/>
    <w:rsid w:val="005D0C5D"/>
    <w:rsid w:val="005D32F6"/>
    <w:rsid w:val="005E049A"/>
    <w:rsid w:val="005E23F3"/>
    <w:rsid w:val="0061377F"/>
    <w:rsid w:val="00616E90"/>
    <w:rsid w:val="006213BD"/>
    <w:rsid w:val="00627B75"/>
    <w:rsid w:val="00643CE8"/>
    <w:rsid w:val="00644504"/>
    <w:rsid w:val="00653626"/>
    <w:rsid w:val="00655F5E"/>
    <w:rsid w:val="0065752B"/>
    <w:rsid w:val="00661343"/>
    <w:rsid w:val="006613DA"/>
    <w:rsid w:val="006645E7"/>
    <w:rsid w:val="00667FDF"/>
    <w:rsid w:val="0067711E"/>
    <w:rsid w:val="006928D2"/>
    <w:rsid w:val="0069687E"/>
    <w:rsid w:val="006C1F55"/>
    <w:rsid w:val="006C7743"/>
    <w:rsid w:val="006F4CA4"/>
    <w:rsid w:val="00702B7A"/>
    <w:rsid w:val="0070420A"/>
    <w:rsid w:val="00707473"/>
    <w:rsid w:val="0072097D"/>
    <w:rsid w:val="00722E20"/>
    <w:rsid w:val="007232D1"/>
    <w:rsid w:val="00726750"/>
    <w:rsid w:val="00726C6C"/>
    <w:rsid w:val="007275B8"/>
    <w:rsid w:val="00743C85"/>
    <w:rsid w:val="00744AAA"/>
    <w:rsid w:val="007513F2"/>
    <w:rsid w:val="00752BE2"/>
    <w:rsid w:val="00755604"/>
    <w:rsid w:val="007570C8"/>
    <w:rsid w:val="0077448D"/>
    <w:rsid w:val="007748CE"/>
    <w:rsid w:val="007836D8"/>
    <w:rsid w:val="00783AA0"/>
    <w:rsid w:val="00791329"/>
    <w:rsid w:val="0079146A"/>
    <w:rsid w:val="00791624"/>
    <w:rsid w:val="007A0113"/>
    <w:rsid w:val="007A0CB7"/>
    <w:rsid w:val="007A1ADE"/>
    <w:rsid w:val="007A2BFF"/>
    <w:rsid w:val="007C2E67"/>
    <w:rsid w:val="007D5D7D"/>
    <w:rsid w:val="007E1C36"/>
    <w:rsid w:val="00806C35"/>
    <w:rsid w:val="00807A7C"/>
    <w:rsid w:val="00813ED5"/>
    <w:rsid w:val="008154CD"/>
    <w:rsid w:val="00823337"/>
    <w:rsid w:val="00823AA6"/>
    <w:rsid w:val="00825B9E"/>
    <w:rsid w:val="00832F33"/>
    <w:rsid w:val="008630D6"/>
    <w:rsid w:val="008901FA"/>
    <w:rsid w:val="00892707"/>
    <w:rsid w:val="00894AC9"/>
    <w:rsid w:val="008A0458"/>
    <w:rsid w:val="008A192D"/>
    <w:rsid w:val="008A5BE3"/>
    <w:rsid w:val="008B1C15"/>
    <w:rsid w:val="008C75F1"/>
    <w:rsid w:val="008E75BC"/>
    <w:rsid w:val="008F5229"/>
    <w:rsid w:val="008F7033"/>
    <w:rsid w:val="00900786"/>
    <w:rsid w:val="00904993"/>
    <w:rsid w:val="0090695A"/>
    <w:rsid w:val="009074D1"/>
    <w:rsid w:val="009259D5"/>
    <w:rsid w:val="00925C9B"/>
    <w:rsid w:val="00927A39"/>
    <w:rsid w:val="00951EE1"/>
    <w:rsid w:val="00956A7E"/>
    <w:rsid w:val="00964EFB"/>
    <w:rsid w:val="0097695B"/>
    <w:rsid w:val="0097780A"/>
    <w:rsid w:val="00977BA1"/>
    <w:rsid w:val="00983156"/>
    <w:rsid w:val="00983257"/>
    <w:rsid w:val="00996EAC"/>
    <w:rsid w:val="00997A53"/>
    <w:rsid w:val="009C3045"/>
    <w:rsid w:val="009C7624"/>
    <w:rsid w:val="009D459B"/>
    <w:rsid w:val="009E0B02"/>
    <w:rsid w:val="009E3393"/>
    <w:rsid w:val="009F7E19"/>
    <w:rsid w:val="00A001EE"/>
    <w:rsid w:val="00A106DE"/>
    <w:rsid w:val="00A21BC6"/>
    <w:rsid w:val="00A24BE8"/>
    <w:rsid w:val="00A353FA"/>
    <w:rsid w:val="00A522EF"/>
    <w:rsid w:val="00A624F8"/>
    <w:rsid w:val="00A65DF0"/>
    <w:rsid w:val="00A86F48"/>
    <w:rsid w:val="00A90B80"/>
    <w:rsid w:val="00A927D1"/>
    <w:rsid w:val="00AB0858"/>
    <w:rsid w:val="00AB1303"/>
    <w:rsid w:val="00AD7179"/>
    <w:rsid w:val="00AD7468"/>
    <w:rsid w:val="00B20968"/>
    <w:rsid w:val="00B24BA0"/>
    <w:rsid w:val="00B310B5"/>
    <w:rsid w:val="00B33A6F"/>
    <w:rsid w:val="00B84BC5"/>
    <w:rsid w:val="00BD53D4"/>
    <w:rsid w:val="00BE227D"/>
    <w:rsid w:val="00BE2BF9"/>
    <w:rsid w:val="00BF6DAE"/>
    <w:rsid w:val="00C114D4"/>
    <w:rsid w:val="00C11F12"/>
    <w:rsid w:val="00C159A1"/>
    <w:rsid w:val="00C21F65"/>
    <w:rsid w:val="00C252F2"/>
    <w:rsid w:val="00C27233"/>
    <w:rsid w:val="00C27C84"/>
    <w:rsid w:val="00C32417"/>
    <w:rsid w:val="00C35ADB"/>
    <w:rsid w:val="00C37820"/>
    <w:rsid w:val="00C40453"/>
    <w:rsid w:val="00C4083D"/>
    <w:rsid w:val="00C414B9"/>
    <w:rsid w:val="00C54773"/>
    <w:rsid w:val="00C634AB"/>
    <w:rsid w:val="00C76E62"/>
    <w:rsid w:val="00C806E6"/>
    <w:rsid w:val="00CA6A47"/>
    <w:rsid w:val="00CA6D5C"/>
    <w:rsid w:val="00CB0AB7"/>
    <w:rsid w:val="00CC5D0E"/>
    <w:rsid w:val="00CD1C7C"/>
    <w:rsid w:val="00CD2A71"/>
    <w:rsid w:val="00CD558C"/>
    <w:rsid w:val="00CF16FF"/>
    <w:rsid w:val="00CF215A"/>
    <w:rsid w:val="00CF33D7"/>
    <w:rsid w:val="00D03A65"/>
    <w:rsid w:val="00D04E26"/>
    <w:rsid w:val="00D23496"/>
    <w:rsid w:val="00D26EFC"/>
    <w:rsid w:val="00D3050B"/>
    <w:rsid w:val="00D34B0A"/>
    <w:rsid w:val="00D37508"/>
    <w:rsid w:val="00D37ABB"/>
    <w:rsid w:val="00D50E7A"/>
    <w:rsid w:val="00D53A49"/>
    <w:rsid w:val="00D635FD"/>
    <w:rsid w:val="00D9553E"/>
    <w:rsid w:val="00D9691A"/>
    <w:rsid w:val="00DA4055"/>
    <w:rsid w:val="00DA449F"/>
    <w:rsid w:val="00DB33EE"/>
    <w:rsid w:val="00DC109F"/>
    <w:rsid w:val="00DD20FB"/>
    <w:rsid w:val="00DF2B05"/>
    <w:rsid w:val="00DF7A2B"/>
    <w:rsid w:val="00E16602"/>
    <w:rsid w:val="00E35271"/>
    <w:rsid w:val="00E363DA"/>
    <w:rsid w:val="00E4536B"/>
    <w:rsid w:val="00E47E50"/>
    <w:rsid w:val="00E7299A"/>
    <w:rsid w:val="00E945F4"/>
    <w:rsid w:val="00EA74AD"/>
    <w:rsid w:val="00EC15B1"/>
    <w:rsid w:val="00EC5019"/>
    <w:rsid w:val="00EE58D1"/>
    <w:rsid w:val="00EF0188"/>
    <w:rsid w:val="00F01180"/>
    <w:rsid w:val="00F0259E"/>
    <w:rsid w:val="00F04F9B"/>
    <w:rsid w:val="00F07952"/>
    <w:rsid w:val="00F23E5D"/>
    <w:rsid w:val="00F25ECF"/>
    <w:rsid w:val="00F30AA4"/>
    <w:rsid w:val="00F31559"/>
    <w:rsid w:val="00F32CA5"/>
    <w:rsid w:val="00F51D4C"/>
    <w:rsid w:val="00F53CBA"/>
    <w:rsid w:val="00F67574"/>
    <w:rsid w:val="00FA0DA1"/>
    <w:rsid w:val="00FA13A8"/>
    <w:rsid w:val="00FA45A6"/>
    <w:rsid w:val="00FB35F3"/>
    <w:rsid w:val="00FC3CB1"/>
    <w:rsid w:val="00FC4805"/>
    <w:rsid w:val="00FC4AC9"/>
    <w:rsid w:val="00FE3321"/>
    <w:rsid w:val="00FF22FC"/>
    <w:rsid w:val="00FF2D5D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8A54D"/>
  <w15:chartTrackingRefBased/>
  <w15:docId w15:val="{07C91BF4-CD73-4C31-842D-9C6161B5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045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304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9C3045"/>
    <w:pPr>
      <w:ind w:left="720"/>
    </w:pPr>
    <w:rPr>
      <w:lang w:val="x-none" w:eastAsia="x-none"/>
    </w:rPr>
  </w:style>
  <w:style w:type="paragraph" w:customStyle="1" w:styleId="Default">
    <w:name w:val="Default"/>
    <w:rsid w:val="009C304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qFormat/>
    <w:rsid w:val="009C3045"/>
    <w:rPr>
      <w:rFonts w:eastAsia="Times New Roman"/>
      <w:sz w:val="22"/>
      <w:szCs w:val="22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9C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04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C304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27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B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7B7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B75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1A7B2A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2505B5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2B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2BF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56B55-206A-4786-B3F2-70D20F9B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1689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cp:lastModifiedBy>Użytkownik systemu Windows</cp:lastModifiedBy>
  <cp:revision>9</cp:revision>
  <cp:lastPrinted>2019-08-01T09:12:00Z</cp:lastPrinted>
  <dcterms:created xsi:type="dcterms:W3CDTF">2019-03-29T07:04:00Z</dcterms:created>
  <dcterms:modified xsi:type="dcterms:W3CDTF">2019-08-01T13:17:00Z</dcterms:modified>
</cp:coreProperties>
</file>