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905" w:rsidRDefault="00177F6B" w:rsidP="00821F95">
      <w:pPr>
        <w:tabs>
          <w:tab w:val="center" w:pos="5103"/>
        </w:tabs>
        <w:rPr>
          <w:b/>
          <w:sz w:val="22"/>
          <w:szCs w:val="22"/>
        </w:rPr>
      </w:pPr>
      <w:r w:rsidRPr="00821F95">
        <w:rPr>
          <w:b/>
          <w:sz w:val="22"/>
          <w:szCs w:val="22"/>
        </w:rPr>
        <w:t xml:space="preserve">   </w:t>
      </w:r>
    </w:p>
    <w:p w:rsidR="000947F7" w:rsidRPr="00821F95" w:rsidRDefault="000947F7" w:rsidP="00821F95">
      <w:pPr>
        <w:jc w:val="center"/>
        <w:rPr>
          <w:b/>
          <w:sz w:val="22"/>
          <w:szCs w:val="22"/>
        </w:rPr>
      </w:pPr>
      <w:r w:rsidRPr="00821F95">
        <w:rPr>
          <w:b/>
          <w:sz w:val="22"/>
          <w:szCs w:val="22"/>
        </w:rPr>
        <w:t>SPECYFIKACJA ISTOTNYCH</w:t>
      </w:r>
    </w:p>
    <w:p w:rsidR="000947F7" w:rsidRPr="00821F95" w:rsidRDefault="000947F7" w:rsidP="00821F95">
      <w:pPr>
        <w:jc w:val="center"/>
        <w:rPr>
          <w:b/>
          <w:sz w:val="22"/>
          <w:szCs w:val="22"/>
        </w:rPr>
      </w:pPr>
      <w:r w:rsidRPr="00821F95">
        <w:rPr>
          <w:b/>
          <w:sz w:val="22"/>
          <w:szCs w:val="22"/>
        </w:rPr>
        <w:t>WARUNKÓW ZAMÓWIENIA</w:t>
      </w:r>
    </w:p>
    <w:p w:rsidR="009B4738" w:rsidRPr="00821F95" w:rsidRDefault="009B4738" w:rsidP="00821F95">
      <w:pPr>
        <w:jc w:val="center"/>
        <w:rPr>
          <w:b/>
          <w:sz w:val="22"/>
          <w:szCs w:val="22"/>
        </w:rPr>
      </w:pPr>
      <w:r w:rsidRPr="00821F95">
        <w:rPr>
          <w:b/>
          <w:sz w:val="22"/>
          <w:szCs w:val="22"/>
        </w:rPr>
        <w:t>(SIWZ)</w:t>
      </w:r>
    </w:p>
    <w:p w:rsidR="000947F7" w:rsidRPr="00821F95" w:rsidRDefault="000947F7" w:rsidP="00821F95">
      <w:pPr>
        <w:jc w:val="center"/>
        <w:rPr>
          <w:b/>
          <w:sz w:val="22"/>
          <w:szCs w:val="22"/>
        </w:rPr>
      </w:pPr>
    </w:p>
    <w:p w:rsidR="000947F7" w:rsidRPr="00821F95" w:rsidRDefault="000947F7" w:rsidP="00821F95">
      <w:pPr>
        <w:jc w:val="center"/>
        <w:rPr>
          <w:sz w:val="22"/>
          <w:szCs w:val="22"/>
        </w:rPr>
      </w:pPr>
      <w:r w:rsidRPr="00821F95">
        <w:rPr>
          <w:sz w:val="22"/>
          <w:szCs w:val="22"/>
        </w:rPr>
        <w:t>Nr sprawy</w:t>
      </w:r>
    </w:p>
    <w:p w:rsidR="000947F7" w:rsidRPr="00821F95" w:rsidRDefault="00545905" w:rsidP="00821F95">
      <w:pPr>
        <w:tabs>
          <w:tab w:val="center" w:pos="5103"/>
          <w:tab w:val="left" w:pos="9270"/>
        </w:tabs>
        <w:rPr>
          <w:b/>
          <w:sz w:val="22"/>
          <w:szCs w:val="22"/>
        </w:rPr>
      </w:pPr>
      <w:r w:rsidRPr="00821F95">
        <w:rPr>
          <w:b/>
          <w:sz w:val="22"/>
          <w:szCs w:val="22"/>
        </w:rPr>
        <w:tab/>
      </w:r>
      <w:r w:rsidR="00255B85">
        <w:rPr>
          <w:b/>
          <w:sz w:val="22"/>
          <w:szCs w:val="22"/>
        </w:rPr>
        <w:t>D/</w:t>
      </w:r>
      <w:r w:rsidR="004C680D">
        <w:rPr>
          <w:b/>
          <w:sz w:val="22"/>
          <w:szCs w:val="22"/>
        </w:rPr>
        <w:t>20</w:t>
      </w:r>
      <w:r w:rsidR="00BE43FC">
        <w:rPr>
          <w:b/>
          <w:sz w:val="22"/>
          <w:szCs w:val="22"/>
        </w:rPr>
        <w:t>/2018</w:t>
      </w:r>
      <w:r w:rsidR="00B35980">
        <w:rPr>
          <w:b/>
          <w:sz w:val="22"/>
          <w:szCs w:val="22"/>
        </w:rPr>
        <w:t>/A</w:t>
      </w:r>
    </w:p>
    <w:p w:rsidR="009475D0" w:rsidRPr="00821F95" w:rsidRDefault="009475D0" w:rsidP="00821F95">
      <w:pPr>
        <w:rPr>
          <w:b/>
          <w:sz w:val="22"/>
          <w:szCs w:val="22"/>
        </w:rPr>
      </w:pPr>
    </w:p>
    <w:p w:rsidR="000947F7" w:rsidRPr="00821F95" w:rsidRDefault="000947F7" w:rsidP="00821F95">
      <w:pPr>
        <w:jc w:val="center"/>
        <w:rPr>
          <w:sz w:val="22"/>
          <w:szCs w:val="22"/>
        </w:rPr>
      </w:pPr>
      <w:r w:rsidRPr="00821F95">
        <w:rPr>
          <w:sz w:val="22"/>
          <w:szCs w:val="22"/>
        </w:rPr>
        <w:t>Zamawiający:</w:t>
      </w:r>
    </w:p>
    <w:p w:rsidR="000947F7" w:rsidRPr="00821F95" w:rsidRDefault="00B83DE2" w:rsidP="00821F95">
      <w:pPr>
        <w:jc w:val="center"/>
        <w:rPr>
          <w:b/>
          <w:sz w:val="22"/>
          <w:szCs w:val="22"/>
        </w:rPr>
      </w:pPr>
      <w:r w:rsidRPr="00821F95">
        <w:rPr>
          <w:b/>
          <w:sz w:val="22"/>
          <w:szCs w:val="22"/>
        </w:rPr>
        <w:t>UNIWERSYTET OPOLSKI</w:t>
      </w:r>
    </w:p>
    <w:p w:rsidR="009475D0" w:rsidRPr="00821F95" w:rsidRDefault="009475D0" w:rsidP="00821F95">
      <w:pPr>
        <w:jc w:val="both"/>
        <w:rPr>
          <w:b/>
          <w:sz w:val="22"/>
          <w:szCs w:val="22"/>
        </w:rPr>
      </w:pPr>
    </w:p>
    <w:p w:rsidR="00800DBC" w:rsidRPr="00821F95" w:rsidRDefault="00800DBC" w:rsidP="00821F95">
      <w:pPr>
        <w:suppressAutoHyphens w:val="0"/>
        <w:autoSpaceDE w:val="0"/>
        <w:rPr>
          <w:sz w:val="22"/>
          <w:szCs w:val="22"/>
        </w:rPr>
      </w:pPr>
      <w:r w:rsidRPr="00821F95">
        <w:rPr>
          <w:sz w:val="22"/>
          <w:szCs w:val="22"/>
        </w:rPr>
        <w:t xml:space="preserve">Postępowanie prowadzone w trybie: </w:t>
      </w:r>
    </w:p>
    <w:p w:rsidR="000947F7" w:rsidRPr="00821F95" w:rsidRDefault="00800DBC" w:rsidP="00821F95">
      <w:pPr>
        <w:suppressAutoHyphens w:val="0"/>
        <w:autoSpaceDE w:val="0"/>
        <w:jc w:val="both"/>
        <w:rPr>
          <w:sz w:val="22"/>
          <w:szCs w:val="22"/>
        </w:rPr>
      </w:pPr>
      <w:r w:rsidRPr="00821F95">
        <w:rPr>
          <w:sz w:val="22"/>
          <w:szCs w:val="22"/>
        </w:rPr>
        <w:t xml:space="preserve">Przetargu nieograniczonego o wartości szacunkowej </w:t>
      </w:r>
      <w:r w:rsidR="00F6683B" w:rsidRPr="00711DAA">
        <w:rPr>
          <w:b/>
          <w:sz w:val="22"/>
          <w:szCs w:val="22"/>
        </w:rPr>
        <w:t>nie</w:t>
      </w:r>
      <w:r w:rsidRPr="00821F95">
        <w:rPr>
          <w:b/>
          <w:sz w:val="22"/>
          <w:szCs w:val="22"/>
        </w:rPr>
        <w:t>przekraczającej</w:t>
      </w:r>
      <w:r w:rsidRPr="00821F95">
        <w:rPr>
          <w:sz w:val="22"/>
          <w:szCs w:val="22"/>
        </w:rPr>
        <w:t xml:space="preserve"> kwot</w:t>
      </w:r>
      <w:r w:rsidR="00F6683B">
        <w:rPr>
          <w:sz w:val="22"/>
          <w:szCs w:val="22"/>
        </w:rPr>
        <w:t>y</w:t>
      </w:r>
      <w:r w:rsidRPr="00821F95">
        <w:rPr>
          <w:sz w:val="22"/>
          <w:szCs w:val="22"/>
        </w:rPr>
        <w:t xml:space="preserve"> określon</w:t>
      </w:r>
      <w:r w:rsidR="00F6683B">
        <w:rPr>
          <w:sz w:val="22"/>
          <w:szCs w:val="22"/>
        </w:rPr>
        <w:t>ej</w:t>
      </w:r>
      <w:r w:rsidRPr="00821F95">
        <w:rPr>
          <w:sz w:val="22"/>
          <w:szCs w:val="22"/>
        </w:rPr>
        <w:t xml:space="preserve"> w przepisach wydanych </w:t>
      </w:r>
      <w:r w:rsidR="00350186" w:rsidRPr="00821F95">
        <w:rPr>
          <w:sz w:val="22"/>
          <w:szCs w:val="22"/>
        </w:rPr>
        <w:br/>
      </w:r>
      <w:r w:rsidRPr="00821F95">
        <w:rPr>
          <w:sz w:val="22"/>
          <w:szCs w:val="22"/>
        </w:rPr>
        <w:t xml:space="preserve">na podstawie art. 11 ust. 8 </w:t>
      </w:r>
      <w:r w:rsidR="00362E08" w:rsidRPr="00821F95">
        <w:rPr>
          <w:sz w:val="22"/>
          <w:szCs w:val="22"/>
        </w:rPr>
        <w:t>ustawy z dnia 29 stycznia 2004 r. Prawo zamówień publicznych (</w:t>
      </w:r>
      <w:r w:rsidR="00362E08" w:rsidRPr="00821F95">
        <w:rPr>
          <w:rStyle w:val="st"/>
          <w:sz w:val="22"/>
          <w:szCs w:val="22"/>
        </w:rPr>
        <w:t>Dz.</w:t>
      </w:r>
      <w:r w:rsidR="00556E0A" w:rsidRPr="00821F95">
        <w:rPr>
          <w:rStyle w:val="st"/>
          <w:sz w:val="22"/>
          <w:szCs w:val="22"/>
        </w:rPr>
        <w:t xml:space="preserve"> U. z 201</w:t>
      </w:r>
      <w:r w:rsidR="00B35980">
        <w:rPr>
          <w:rStyle w:val="st"/>
          <w:sz w:val="22"/>
          <w:szCs w:val="22"/>
        </w:rPr>
        <w:t>8</w:t>
      </w:r>
      <w:r w:rsidR="00556E0A" w:rsidRPr="00821F95">
        <w:rPr>
          <w:rStyle w:val="st"/>
          <w:sz w:val="22"/>
          <w:szCs w:val="22"/>
        </w:rPr>
        <w:t xml:space="preserve"> r. </w:t>
      </w:r>
      <w:r w:rsidR="00362E08" w:rsidRPr="00821F95">
        <w:rPr>
          <w:rStyle w:val="st"/>
          <w:sz w:val="22"/>
          <w:szCs w:val="22"/>
        </w:rPr>
        <w:t xml:space="preserve">poz. </w:t>
      </w:r>
      <w:r w:rsidR="00B35980">
        <w:rPr>
          <w:rStyle w:val="st"/>
          <w:sz w:val="22"/>
          <w:szCs w:val="22"/>
        </w:rPr>
        <w:t>1986</w:t>
      </w:r>
      <w:r w:rsidR="005A35E9" w:rsidRPr="00821F95">
        <w:rPr>
          <w:rStyle w:val="st"/>
          <w:sz w:val="22"/>
          <w:szCs w:val="22"/>
        </w:rPr>
        <w:t>)</w:t>
      </w:r>
      <w:r w:rsidR="00362E08" w:rsidRPr="00821F95">
        <w:rPr>
          <w:sz w:val="22"/>
          <w:szCs w:val="22"/>
        </w:rPr>
        <w:t xml:space="preserve"> zwaną dalej „ustawą</w:t>
      </w:r>
      <w:r w:rsidR="000635D7" w:rsidRPr="00821F95">
        <w:rPr>
          <w:sz w:val="22"/>
          <w:szCs w:val="22"/>
        </w:rPr>
        <w:t>”.</w:t>
      </w:r>
    </w:p>
    <w:p w:rsidR="009475D0" w:rsidRPr="00821F95" w:rsidRDefault="009475D0" w:rsidP="00821F95">
      <w:pPr>
        <w:jc w:val="both"/>
        <w:rPr>
          <w:b/>
          <w:sz w:val="22"/>
          <w:szCs w:val="22"/>
        </w:rPr>
      </w:pPr>
    </w:p>
    <w:p w:rsidR="00686DDA" w:rsidRPr="00821F95" w:rsidRDefault="000947F7" w:rsidP="00821F95">
      <w:pPr>
        <w:jc w:val="both"/>
        <w:rPr>
          <w:sz w:val="22"/>
          <w:szCs w:val="22"/>
        </w:rPr>
      </w:pPr>
      <w:r w:rsidRPr="00821F95">
        <w:rPr>
          <w:sz w:val="22"/>
          <w:szCs w:val="22"/>
        </w:rPr>
        <w:t>Nazwa zamówienia:</w:t>
      </w:r>
    </w:p>
    <w:p w:rsidR="00981AAD" w:rsidRPr="00821F95" w:rsidRDefault="00981AAD" w:rsidP="00821F95">
      <w:pPr>
        <w:jc w:val="both"/>
        <w:rPr>
          <w:sz w:val="22"/>
          <w:szCs w:val="22"/>
        </w:rPr>
      </w:pPr>
    </w:p>
    <w:p w:rsidR="00103551" w:rsidRPr="00821F95" w:rsidRDefault="00103551" w:rsidP="00821F95">
      <w:pPr>
        <w:pBdr>
          <w:top w:val="single" w:sz="4" w:space="1" w:color="auto"/>
          <w:bottom w:val="single" w:sz="4" w:space="1" w:color="auto"/>
        </w:pBdr>
        <w:shd w:val="clear" w:color="auto" w:fill="DBE5F1"/>
        <w:jc w:val="center"/>
        <w:rPr>
          <w:b/>
          <w:bCs/>
          <w:sz w:val="22"/>
          <w:szCs w:val="22"/>
        </w:rPr>
      </w:pPr>
    </w:p>
    <w:p w:rsidR="000947F7" w:rsidRPr="00821F95" w:rsidRDefault="00981AAD" w:rsidP="00BE43FC">
      <w:pPr>
        <w:pBdr>
          <w:top w:val="single" w:sz="4" w:space="1" w:color="auto"/>
          <w:bottom w:val="single" w:sz="4" w:space="1" w:color="auto"/>
        </w:pBdr>
        <w:shd w:val="clear" w:color="auto" w:fill="DBE5F1"/>
        <w:jc w:val="center"/>
        <w:rPr>
          <w:b/>
          <w:bCs/>
          <w:sz w:val="22"/>
          <w:szCs w:val="22"/>
        </w:rPr>
      </w:pPr>
      <w:r w:rsidRPr="003E33E8">
        <w:rPr>
          <w:b/>
          <w:bCs/>
          <w:sz w:val="22"/>
          <w:szCs w:val="22"/>
        </w:rPr>
        <w:t>„</w:t>
      </w:r>
      <w:r w:rsidR="00820854" w:rsidRPr="0089611C">
        <w:rPr>
          <w:b/>
          <w:sz w:val="22"/>
          <w:szCs w:val="22"/>
        </w:rPr>
        <w:t>Zakup wypo</w:t>
      </w:r>
      <w:r w:rsidR="00820854">
        <w:rPr>
          <w:b/>
          <w:sz w:val="22"/>
          <w:szCs w:val="22"/>
        </w:rPr>
        <w:t>sażenia medycznego</w:t>
      </w:r>
      <w:r w:rsidRPr="003E33E8">
        <w:rPr>
          <w:b/>
          <w:bCs/>
          <w:sz w:val="22"/>
          <w:szCs w:val="22"/>
        </w:rPr>
        <w:t>”</w:t>
      </w:r>
    </w:p>
    <w:p w:rsidR="00103551" w:rsidRPr="00821F95" w:rsidRDefault="00103551" w:rsidP="00821F95">
      <w:pPr>
        <w:pBdr>
          <w:top w:val="single" w:sz="4" w:space="1" w:color="auto"/>
          <w:bottom w:val="single" w:sz="4" w:space="1" w:color="auto"/>
        </w:pBdr>
        <w:shd w:val="clear" w:color="auto" w:fill="DBE5F1"/>
        <w:jc w:val="center"/>
        <w:rPr>
          <w:sz w:val="22"/>
          <w:szCs w:val="22"/>
        </w:rPr>
      </w:pPr>
    </w:p>
    <w:p w:rsidR="00981AAD" w:rsidRPr="00821F95" w:rsidRDefault="00981AAD" w:rsidP="00821F95">
      <w:pPr>
        <w:rPr>
          <w:rStyle w:val="Styl11pt0"/>
        </w:rPr>
      </w:pPr>
    </w:p>
    <w:p w:rsidR="00BB6247" w:rsidRPr="00821F95" w:rsidRDefault="00BB6247" w:rsidP="00821F95">
      <w:pPr>
        <w:rPr>
          <w:rStyle w:val="Styl11pt0"/>
        </w:rPr>
      </w:pPr>
      <w:r w:rsidRPr="00821F95">
        <w:rPr>
          <w:rStyle w:val="Styl11pt0"/>
        </w:rPr>
        <w:t>Rodzaj:</w:t>
      </w:r>
    </w:p>
    <w:p w:rsidR="00283E7A" w:rsidRPr="006804EE" w:rsidRDefault="00BB6247" w:rsidP="006804EE">
      <w:pPr>
        <w:rPr>
          <w:b/>
          <w:sz w:val="22"/>
          <w:szCs w:val="22"/>
        </w:rPr>
      </w:pPr>
      <w:r w:rsidRPr="00821F95">
        <w:rPr>
          <w:rStyle w:val="Styl11pt0"/>
          <w:b/>
        </w:rPr>
        <w:t>Dostawa</w:t>
      </w: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color w:val="000000"/>
          <w:sz w:val="22"/>
          <w:szCs w:val="22"/>
          <w:u w:val="single"/>
        </w:rPr>
      </w:pPr>
    </w:p>
    <w:p w:rsidR="00A6301B" w:rsidRPr="00E054B3" w:rsidRDefault="00A6301B" w:rsidP="00A6301B">
      <w:pPr>
        <w:widowControl w:val="0"/>
        <w:autoSpaceDE w:val="0"/>
        <w:jc w:val="both"/>
        <w:rPr>
          <w:color w:val="000000"/>
          <w:sz w:val="22"/>
          <w:szCs w:val="22"/>
        </w:rPr>
      </w:pPr>
      <w:r w:rsidRPr="00E054B3">
        <w:rPr>
          <w:color w:val="000000"/>
          <w:sz w:val="22"/>
          <w:szCs w:val="22"/>
          <w:u w:val="single"/>
        </w:rPr>
        <w:t xml:space="preserve">Miejsce </w:t>
      </w:r>
      <w:r>
        <w:rPr>
          <w:color w:val="000000"/>
          <w:sz w:val="22"/>
          <w:szCs w:val="22"/>
          <w:u w:val="single"/>
        </w:rPr>
        <w:t xml:space="preserve">i </w:t>
      </w:r>
      <w:r w:rsidR="00B922D5">
        <w:rPr>
          <w:color w:val="000000"/>
          <w:sz w:val="22"/>
          <w:szCs w:val="22"/>
          <w:u w:val="single"/>
        </w:rPr>
        <w:t>data</w:t>
      </w:r>
      <w:r>
        <w:rPr>
          <w:color w:val="000000"/>
          <w:sz w:val="22"/>
          <w:szCs w:val="22"/>
          <w:u w:val="single"/>
        </w:rPr>
        <w:t xml:space="preserve"> </w:t>
      </w:r>
      <w:r w:rsidRPr="00E054B3">
        <w:rPr>
          <w:color w:val="000000"/>
          <w:sz w:val="22"/>
          <w:szCs w:val="22"/>
          <w:u w:val="single"/>
        </w:rPr>
        <w:t>publikacji ogłoszenia o zamówieniu</w:t>
      </w:r>
      <w:r w:rsidRPr="00E054B3">
        <w:rPr>
          <w:color w:val="000000"/>
          <w:sz w:val="22"/>
          <w:szCs w:val="22"/>
        </w:rPr>
        <w:t>:</w:t>
      </w:r>
    </w:p>
    <w:p w:rsidR="00F6683B" w:rsidRPr="007408C4" w:rsidRDefault="00F6683B" w:rsidP="00F6683B">
      <w:pPr>
        <w:widowControl w:val="0"/>
        <w:shd w:val="clear" w:color="auto" w:fill="FFFFFF"/>
        <w:autoSpaceDE w:val="0"/>
        <w:jc w:val="both"/>
        <w:rPr>
          <w:rStyle w:val="Styl11pt0"/>
        </w:rPr>
      </w:pPr>
      <w:r w:rsidRPr="007408C4">
        <w:rPr>
          <w:color w:val="000000"/>
          <w:sz w:val="22"/>
          <w:szCs w:val="22"/>
        </w:rPr>
        <w:t>Biuletyn Zamówień Publicznych</w:t>
      </w:r>
      <w:r w:rsidRPr="007408C4">
        <w:rPr>
          <w:sz w:val="22"/>
          <w:szCs w:val="22"/>
        </w:rPr>
        <w:t xml:space="preserve">: </w:t>
      </w:r>
      <w:r w:rsidR="007E66F9">
        <w:rPr>
          <w:b/>
          <w:sz w:val="22"/>
          <w:szCs w:val="22"/>
        </w:rPr>
        <w:t>29</w:t>
      </w:r>
      <w:r w:rsidR="007B4F83" w:rsidRPr="007B4F83">
        <w:rPr>
          <w:b/>
          <w:sz w:val="22"/>
          <w:szCs w:val="22"/>
        </w:rPr>
        <w:t>.</w:t>
      </w:r>
      <w:r w:rsidR="00B35980">
        <w:rPr>
          <w:b/>
          <w:sz w:val="22"/>
          <w:szCs w:val="22"/>
        </w:rPr>
        <w:t>11.</w:t>
      </w:r>
      <w:r w:rsidRPr="007B4F83">
        <w:rPr>
          <w:rStyle w:val="Styl11pt0"/>
          <w:b/>
        </w:rPr>
        <w:t>2018 r</w:t>
      </w:r>
      <w:r w:rsidRPr="00760FDA">
        <w:rPr>
          <w:rStyle w:val="Styl11pt0"/>
          <w:b/>
        </w:rPr>
        <w:t>.</w:t>
      </w:r>
    </w:p>
    <w:p w:rsidR="00F6683B" w:rsidRPr="007408C4" w:rsidRDefault="00F6683B" w:rsidP="00F6683B">
      <w:pPr>
        <w:widowControl w:val="0"/>
        <w:shd w:val="clear" w:color="auto" w:fill="FFFFFF"/>
        <w:autoSpaceDE w:val="0"/>
        <w:jc w:val="both"/>
        <w:rPr>
          <w:rStyle w:val="Styl11pt0"/>
        </w:rPr>
      </w:pPr>
      <w:r w:rsidRPr="007408C4">
        <w:rPr>
          <w:sz w:val="22"/>
          <w:szCs w:val="22"/>
        </w:rPr>
        <w:t xml:space="preserve">Siedziba Zamawiającego – Pl. Kopernika 11A, parter – budynek Collegium Minus: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widowControl w:val="0"/>
        <w:shd w:val="clear" w:color="auto" w:fill="FFFFFF"/>
        <w:autoSpaceDE w:val="0"/>
        <w:jc w:val="both"/>
        <w:rPr>
          <w:sz w:val="22"/>
          <w:szCs w:val="22"/>
        </w:rPr>
      </w:pPr>
      <w:r w:rsidRPr="007408C4">
        <w:rPr>
          <w:sz w:val="22"/>
          <w:szCs w:val="22"/>
        </w:rPr>
        <w:t xml:space="preserve">Strona internetowa Uniwersytetu Opolskiego </w:t>
      </w:r>
      <w:r w:rsidRPr="007408C4">
        <w:rPr>
          <w:sz w:val="22"/>
          <w:szCs w:val="22"/>
          <w:u w:val="single"/>
        </w:rPr>
        <w:t>www.zamowienia.uni.opole.pl</w:t>
      </w:r>
      <w:r w:rsidRPr="007408C4">
        <w:rPr>
          <w:sz w:val="22"/>
          <w:szCs w:val="22"/>
        </w:rPr>
        <w:t xml:space="preserve">: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shd w:val="clear" w:color="auto" w:fill="FFFFFF"/>
        <w:jc w:val="both"/>
        <w:rPr>
          <w:sz w:val="22"/>
          <w:szCs w:val="22"/>
        </w:rPr>
      </w:pPr>
      <w:r w:rsidRPr="007408C4">
        <w:rPr>
          <w:rStyle w:val="Styl11pt0"/>
        </w:rPr>
        <w:t xml:space="preserve">SIWZ wraz z załącznikami udostępnione są na stronie internetowej: </w:t>
      </w:r>
      <w:r w:rsidRPr="007408C4">
        <w:rPr>
          <w:color w:val="000099"/>
          <w:sz w:val="22"/>
          <w:szCs w:val="22"/>
          <w:u w:val="single"/>
        </w:rPr>
        <w:t>www.zamowienia.uni.opole.pl</w:t>
      </w:r>
    </w:p>
    <w:p w:rsidR="00A6301B" w:rsidRDefault="00A6301B"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Pr="0017772A" w:rsidRDefault="00011518" w:rsidP="00821F95">
      <w:pPr>
        <w:rPr>
          <w:b/>
          <w:bCs/>
          <w:sz w:val="22"/>
          <w:szCs w:val="22"/>
        </w:rPr>
      </w:pPr>
    </w:p>
    <w:p w:rsidR="00981AAD" w:rsidRPr="0017772A" w:rsidRDefault="00981AAD" w:rsidP="00821F95">
      <w:pPr>
        <w:rPr>
          <w:b/>
          <w:bCs/>
          <w:sz w:val="22"/>
          <w:szCs w:val="22"/>
        </w:rPr>
      </w:pPr>
    </w:p>
    <w:p w:rsidR="00981AAD" w:rsidRPr="0017772A" w:rsidRDefault="00981AAD" w:rsidP="00821F95">
      <w:pPr>
        <w:rPr>
          <w:b/>
          <w:bCs/>
          <w:sz w:val="22"/>
          <w:szCs w:val="22"/>
        </w:rPr>
      </w:pPr>
    </w:p>
    <w:p w:rsidR="00DF7027" w:rsidRPr="0017772A" w:rsidRDefault="00DF7027" w:rsidP="00821F95">
      <w:pPr>
        <w:rPr>
          <w:b/>
          <w:bCs/>
          <w:sz w:val="22"/>
          <w:szCs w:val="22"/>
        </w:rPr>
      </w:pPr>
      <w:r w:rsidRPr="0017772A">
        <w:rPr>
          <w:b/>
          <w:bCs/>
          <w:sz w:val="22"/>
          <w:szCs w:val="22"/>
        </w:rPr>
        <w:t xml:space="preserve">          </w:t>
      </w:r>
      <w:r w:rsidR="00981AAD" w:rsidRPr="0017772A">
        <w:rPr>
          <w:b/>
          <w:bCs/>
          <w:sz w:val="22"/>
          <w:szCs w:val="22"/>
        </w:rPr>
        <w:t xml:space="preserve">                      Opracował</w:t>
      </w:r>
      <w:r w:rsidRPr="0017772A">
        <w:rPr>
          <w:b/>
          <w:bCs/>
          <w:sz w:val="22"/>
          <w:szCs w:val="22"/>
        </w:rPr>
        <w:t>:</w:t>
      </w:r>
      <w:r w:rsidRPr="0017772A">
        <w:rPr>
          <w:b/>
          <w:bCs/>
          <w:sz w:val="22"/>
          <w:szCs w:val="22"/>
        </w:rPr>
        <w:tab/>
      </w:r>
      <w:r w:rsidRPr="0017772A">
        <w:rPr>
          <w:b/>
          <w:bCs/>
          <w:sz w:val="22"/>
          <w:szCs w:val="22"/>
        </w:rPr>
        <w:tab/>
      </w:r>
      <w:r w:rsidRPr="0017772A">
        <w:rPr>
          <w:b/>
          <w:bCs/>
          <w:sz w:val="22"/>
          <w:szCs w:val="22"/>
        </w:rPr>
        <w:tab/>
      </w:r>
      <w:r w:rsidRPr="0017772A">
        <w:rPr>
          <w:b/>
          <w:bCs/>
          <w:sz w:val="22"/>
          <w:szCs w:val="22"/>
        </w:rPr>
        <w:tab/>
        <w:t xml:space="preserve">                     Zatwierdził: </w:t>
      </w:r>
    </w:p>
    <w:tbl>
      <w:tblPr>
        <w:tblW w:w="9391" w:type="dxa"/>
        <w:tblLayout w:type="fixed"/>
        <w:tblLook w:val="0000" w:firstRow="0" w:lastRow="0" w:firstColumn="0" w:lastColumn="0" w:noHBand="0" w:noVBand="0"/>
      </w:tblPr>
      <w:tblGrid>
        <w:gridCol w:w="4644"/>
        <w:gridCol w:w="4747"/>
      </w:tblGrid>
      <w:tr w:rsidR="00F26FB2" w:rsidRPr="0017772A" w:rsidTr="00FB2100">
        <w:trPr>
          <w:trHeight w:val="1136"/>
        </w:trPr>
        <w:tc>
          <w:tcPr>
            <w:tcW w:w="4644" w:type="dxa"/>
          </w:tcPr>
          <w:p w:rsidR="005B005B" w:rsidRPr="007408C4" w:rsidRDefault="00011518" w:rsidP="005B005B">
            <w:pPr>
              <w:shd w:val="clear" w:color="auto" w:fill="FFFFFF"/>
              <w:ind w:left="284"/>
              <w:jc w:val="center"/>
              <w:rPr>
                <w:rFonts w:eastAsia="SimSun"/>
                <w:b/>
                <w:color w:val="FF0000"/>
                <w:sz w:val="22"/>
                <w:szCs w:val="22"/>
              </w:rPr>
            </w:pPr>
            <w:r>
              <w:rPr>
                <w:rFonts w:eastAsia="SimSun"/>
                <w:b/>
                <w:color w:val="FF0000"/>
                <w:sz w:val="22"/>
                <w:szCs w:val="22"/>
              </w:rPr>
              <w:t xml:space="preserve">Główny </w:t>
            </w:r>
            <w:r w:rsidR="002D4F47">
              <w:rPr>
                <w:rFonts w:eastAsia="SimSun"/>
                <w:b/>
                <w:color w:val="FF0000"/>
                <w:sz w:val="22"/>
                <w:szCs w:val="22"/>
              </w:rPr>
              <w:t>Specjalista</w:t>
            </w:r>
          </w:p>
          <w:p w:rsidR="005B005B" w:rsidRPr="007408C4" w:rsidRDefault="005B005B" w:rsidP="005B005B">
            <w:pPr>
              <w:shd w:val="clear" w:color="auto" w:fill="FFFFFF"/>
              <w:ind w:left="284"/>
              <w:jc w:val="center"/>
              <w:rPr>
                <w:rFonts w:eastAsia="SimSun"/>
                <w:color w:val="FF0000"/>
                <w:sz w:val="22"/>
                <w:szCs w:val="22"/>
              </w:rPr>
            </w:pPr>
            <w:r w:rsidRPr="007408C4">
              <w:rPr>
                <w:rFonts w:eastAsia="SimSun"/>
                <w:color w:val="FF0000"/>
                <w:sz w:val="22"/>
                <w:szCs w:val="22"/>
              </w:rPr>
              <w:t>ds. Zamówień Publicznych</w:t>
            </w:r>
          </w:p>
          <w:p w:rsidR="005B005B" w:rsidRPr="007408C4" w:rsidRDefault="005B005B" w:rsidP="005B005B">
            <w:pPr>
              <w:shd w:val="clear" w:color="auto" w:fill="FFFFFF"/>
              <w:ind w:left="284"/>
              <w:jc w:val="center"/>
              <w:rPr>
                <w:rFonts w:eastAsia="SimSun"/>
                <w:i/>
                <w:color w:val="FF0000"/>
                <w:sz w:val="22"/>
                <w:szCs w:val="22"/>
              </w:rPr>
            </w:pPr>
          </w:p>
          <w:p w:rsidR="00F26FB2" w:rsidRPr="0017772A" w:rsidRDefault="005B005B" w:rsidP="002D4F47">
            <w:pPr>
              <w:ind w:left="284"/>
              <w:jc w:val="center"/>
              <w:rPr>
                <w:rFonts w:eastAsia="SimSun"/>
                <w:i/>
                <w:color w:val="FF0000"/>
                <w:sz w:val="22"/>
                <w:szCs w:val="22"/>
              </w:rPr>
            </w:pPr>
            <w:r w:rsidRPr="007408C4">
              <w:rPr>
                <w:rFonts w:eastAsia="SimSun"/>
                <w:i/>
                <w:color w:val="FF0000"/>
                <w:sz w:val="22"/>
                <w:szCs w:val="22"/>
              </w:rPr>
              <w:t xml:space="preserve">mgr </w:t>
            </w:r>
            <w:r w:rsidR="002D4F47">
              <w:rPr>
                <w:rFonts w:eastAsia="SimSun"/>
                <w:i/>
                <w:color w:val="FF0000"/>
                <w:sz w:val="22"/>
                <w:szCs w:val="22"/>
              </w:rPr>
              <w:t>Marcin Czura</w:t>
            </w:r>
          </w:p>
        </w:tc>
        <w:tc>
          <w:tcPr>
            <w:tcW w:w="4747" w:type="dxa"/>
          </w:tcPr>
          <w:p w:rsidR="00AC26E9" w:rsidRPr="00AC26E9" w:rsidRDefault="00F26FB2" w:rsidP="00AC26E9">
            <w:pPr>
              <w:tabs>
                <w:tab w:val="left" w:pos="1125"/>
                <w:tab w:val="center" w:pos="2566"/>
              </w:tabs>
              <w:snapToGrid w:val="0"/>
              <w:rPr>
                <w:rFonts w:eastAsia="SimSun"/>
                <w:b/>
                <w:color w:val="FF0000"/>
                <w:sz w:val="22"/>
                <w:szCs w:val="22"/>
              </w:rPr>
            </w:pPr>
            <w:r w:rsidRPr="0017772A">
              <w:rPr>
                <w:rFonts w:eastAsia="SimSun"/>
                <w:b/>
                <w:color w:val="FF0000"/>
                <w:sz w:val="22"/>
                <w:szCs w:val="22"/>
              </w:rPr>
              <w:t xml:space="preserve">                                     </w:t>
            </w:r>
            <w:r>
              <w:rPr>
                <w:rFonts w:eastAsia="SimSun"/>
                <w:b/>
                <w:color w:val="FF0000"/>
                <w:sz w:val="22"/>
                <w:szCs w:val="22"/>
              </w:rPr>
              <w:t xml:space="preserve">   </w:t>
            </w:r>
            <w:r w:rsidRPr="0017772A">
              <w:rPr>
                <w:rFonts w:eastAsia="SimSun"/>
                <w:b/>
                <w:color w:val="FF0000"/>
                <w:sz w:val="22"/>
                <w:szCs w:val="22"/>
              </w:rPr>
              <w:t xml:space="preserve">  </w:t>
            </w:r>
            <w:r w:rsidR="00AC26E9" w:rsidRPr="00AC26E9">
              <w:rPr>
                <w:rFonts w:eastAsia="SimSun"/>
                <w:b/>
                <w:color w:val="FF0000"/>
                <w:sz w:val="22"/>
                <w:szCs w:val="22"/>
              </w:rPr>
              <w:t>KANCLERZ</w:t>
            </w: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i/>
                <w:color w:val="FF0000"/>
                <w:sz w:val="22"/>
                <w:szCs w:val="22"/>
              </w:rPr>
            </w:pPr>
            <w:r w:rsidRPr="00AC26E9">
              <w:rPr>
                <w:rFonts w:eastAsia="SimSun"/>
                <w:i/>
                <w:color w:val="FF0000"/>
                <w:sz w:val="22"/>
                <w:szCs w:val="22"/>
              </w:rPr>
              <w:t xml:space="preserve">                        </w:t>
            </w:r>
            <w:r>
              <w:rPr>
                <w:rFonts w:eastAsia="SimSun"/>
                <w:i/>
                <w:color w:val="FF0000"/>
                <w:sz w:val="22"/>
                <w:szCs w:val="22"/>
              </w:rPr>
              <w:t xml:space="preserve">  </w:t>
            </w:r>
            <w:r w:rsidRPr="00AC26E9">
              <w:rPr>
                <w:rFonts w:eastAsia="SimSun"/>
                <w:i/>
                <w:color w:val="FF0000"/>
                <w:sz w:val="22"/>
                <w:szCs w:val="22"/>
              </w:rPr>
              <w:t xml:space="preserve">    mgr Zbigniew Budziszewski</w:t>
            </w:r>
          </w:p>
          <w:p w:rsidR="00F26FB2" w:rsidRPr="0017772A" w:rsidRDefault="00F26FB2" w:rsidP="00FB2100">
            <w:pPr>
              <w:tabs>
                <w:tab w:val="left" w:pos="1125"/>
                <w:tab w:val="center" w:pos="2566"/>
              </w:tabs>
              <w:snapToGrid w:val="0"/>
              <w:ind w:right="-748"/>
              <w:rPr>
                <w:rFonts w:eastAsia="SimSun"/>
                <w:i/>
                <w:color w:val="FF0000"/>
                <w:sz w:val="22"/>
                <w:szCs w:val="22"/>
              </w:rPr>
            </w:pPr>
            <w:r w:rsidRPr="0017772A">
              <w:rPr>
                <w:rFonts w:eastAsia="SimSun"/>
                <w:i/>
                <w:color w:val="FF0000"/>
                <w:sz w:val="22"/>
                <w:szCs w:val="22"/>
              </w:rPr>
              <w:t xml:space="preserve">    </w:t>
            </w:r>
          </w:p>
        </w:tc>
      </w:tr>
    </w:tbl>
    <w:p w:rsidR="00E60D5C" w:rsidRPr="0017772A" w:rsidRDefault="00E60D5C" w:rsidP="00E2362B">
      <w:pPr>
        <w:rPr>
          <w:rFonts w:eastAsia="SimSun"/>
          <w:sz w:val="22"/>
          <w:szCs w:val="22"/>
        </w:rPr>
      </w:pPr>
    </w:p>
    <w:p w:rsidR="00E60D5C" w:rsidRDefault="00E60D5C"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Pr="0017772A" w:rsidRDefault="00011518" w:rsidP="00821F95">
      <w:pPr>
        <w:jc w:val="center"/>
        <w:rPr>
          <w:rFonts w:eastAsia="SimSun"/>
          <w:sz w:val="22"/>
          <w:szCs w:val="22"/>
        </w:rPr>
      </w:pPr>
    </w:p>
    <w:p w:rsidR="00A93C4E" w:rsidRDefault="00600F03" w:rsidP="00821F95">
      <w:pPr>
        <w:jc w:val="center"/>
        <w:rPr>
          <w:sz w:val="22"/>
          <w:szCs w:val="22"/>
        </w:rPr>
      </w:pPr>
      <w:r w:rsidRPr="0017772A">
        <w:rPr>
          <w:rFonts w:eastAsia="SimSun"/>
          <w:sz w:val="22"/>
          <w:szCs w:val="22"/>
        </w:rPr>
        <w:t xml:space="preserve">Opole, </w:t>
      </w:r>
      <w:r w:rsidR="007E66F9">
        <w:rPr>
          <w:b/>
          <w:sz w:val="22"/>
          <w:szCs w:val="22"/>
        </w:rPr>
        <w:t>29</w:t>
      </w:r>
      <w:r w:rsidR="00B35980" w:rsidRPr="007B4F83">
        <w:rPr>
          <w:b/>
          <w:sz w:val="22"/>
          <w:szCs w:val="22"/>
        </w:rPr>
        <w:t>.</w:t>
      </w:r>
      <w:r w:rsidR="00B35980">
        <w:rPr>
          <w:b/>
          <w:sz w:val="22"/>
          <w:szCs w:val="22"/>
        </w:rPr>
        <w:t>11.</w:t>
      </w:r>
      <w:r w:rsidR="00B35980" w:rsidRPr="007B4F83">
        <w:rPr>
          <w:rStyle w:val="Styl11pt0"/>
          <w:b/>
        </w:rPr>
        <w:t>2018 r</w:t>
      </w:r>
      <w:r w:rsidR="00B35980" w:rsidRPr="00760FDA">
        <w:rPr>
          <w:rStyle w:val="Styl11pt0"/>
          <w:b/>
        </w:rPr>
        <w:t>.</w:t>
      </w:r>
      <w:r w:rsidR="00011518" w:rsidRPr="00760FDA">
        <w:rPr>
          <w:rStyle w:val="Styl11pt0"/>
          <w:b/>
        </w:rPr>
        <w:t>.</w:t>
      </w:r>
      <w:r w:rsidR="006F47B5" w:rsidRPr="00821F95">
        <w:rPr>
          <w:sz w:val="22"/>
          <w:szCs w:val="22"/>
        </w:rPr>
        <w:br w:type="page"/>
      </w:r>
    </w:p>
    <w:p w:rsidR="00A93C4E" w:rsidRDefault="00A93C4E" w:rsidP="00821F95">
      <w:pPr>
        <w:jc w:val="center"/>
        <w:rPr>
          <w:sz w:val="22"/>
          <w:szCs w:val="22"/>
        </w:rPr>
      </w:pPr>
    </w:p>
    <w:p w:rsidR="00AF2B59" w:rsidRPr="00821F95" w:rsidRDefault="005574E3" w:rsidP="00821F95">
      <w:pPr>
        <w:jc w:val="center"/>
        <w:rPr>
          <w:b/>
          <w:bCs/>
          <w:sz w:val="22"/>
          <w:szCs w:val="22"/>
        </w:rPr>
      </w:pPr>
      <w:r w:rsidRPr="00821F95">
        <w:rPr>
          <w:b/>
          <w:bCs/>
          <w:sz w:val="22"/>
          <w:szCs w:val="22"/>
        </w:rPr>
        <w:t>Rozdział</w:t>
      </w:r>
      <w:r w:rsidR="00AF2B59" w:rsidRPr="00821F95">
        <w:rPr>
          <w:b/>
          <w:bCs/>
          <w:sz w:val="22"/>
          <w:szCs w:val="22"/>
        </w:rPr>
        <w:t xml:space="preserve"> I</w:t>
      </w:r>
    </w:p>
    <w:p w:rsidR="00AF2B59" w:rsidRPr="00821F95" w:rsidRDefault="009339DE" w:rsidP="00821F95">
      <w:pPr>
        <w:jc w:val="center"/>
        <w:rPr>
          <w:b/>
          <w:bCs/>
          <w:sz w:val="22"/>
          <w:szCs w:val="22"/>
          <w:u w:val="single"/>
        </w:rPr>
      </w:pPr>
      <w:r w:rsidRPr="00821F95">
        <w:rPr>
          <w:b/>
          <w:bCs/>
          <w:sz w:val="22"/>
          <w:szCs w:val="22"/>
          <w:u w:val="single"/>
        </w:rPr>
        <w:t>OBLIGATORYJNE POSTANOWIENIA</w:t>
      </w:r>
      <w:r w:rsidR="00AF2B59" w:rsidRPr="00821F95">
        <w:rPr>
          <w:b/>
          <w:bCs/>
          <w:sz w:val="22"/>
          <w:szCs w:val="22"/>
          <w:u w:val="single"/>
        </w:rPr>
        <w:t xml:space="preserve"> SIWZ</w:t>
      </w:r>
    </w:p>
    <w:p w:rsidR="00D16B13" w:rsidRPr="00821F95" w:rsidRDefault="00D16B13" w:rsidP="00821F95">
      <w:pPr>
        <w:jc w:val="center"/>
        <w:rPr>
          <w:b/>
          <w:bCs/>
          <w:sz w:val="22"/>
          <w:szCs w:val="22"/>
          <w:u w:val="single"/>
        </w:rPr>
      </w:pPr>
    </w:p>
    <w:p w:rsidR="00D16B13" w:rsidRPr="00821F95" w:rsidRDefault="00AF2B59" w:rsidP="00821F95">
      <w:pPr>
        <w:numPr>
          <w:ilvl w:val="0"/>
          <w:numId w:val="2"/>
        </w:numPr>
        <w:ind w:left="709" w:hanging="709"/>
        <w:rPr>
          <w:b/>
          <w:bCs/>
          <w:sz w:val="22"/>
          <w:szCs w:val="22"/>
        </w:rPr>
      </w:pPr>
      <w:bookmarkStart w:id="0" w:name="_Ref475441307"/>
      <w:r w:rsidRPr="00821F95">
        <w:rPr>
          <w:b/>
          <w:bCs/>
          <w:sz w:val="22"/>
          <w:szCs w:val="22"/>
        </w:rPr>
        <w:t>Nazwa oraz adres Zamawiającego</w:t>
      </w:r>
      <w:bookmarkEnd w:id="0"/>
    </w:p>
    <w:p w:rsidR="00D16B13" w:rsidRPr="00821F95" w:rsidRDefault="00AF2B59" w:rsidP="00821F95">
      <w:pPr>
        <w:ind w:left="709"/>
        <w:rPr>
          <w:b/>
          <w:bCs/>
          <w:sz w:val="22"/>
          <w:szCs w:val="22"/>
        </w:rPr>
      </w:pPr>
      <w:r w:rsidRPr="00821F95">
        <w:rPr>
          <w:rFonts w:eastAsia="SimSun"/>
          <w:sz w:val="22"/>
          <w:szCs w:val="22"/>
        </w:rPr>
        <w:t>Zamawiający</w:t>
      </w:r>
      <w:r w:rsidR="00295856" w:rsidRPr="00821F95">
        <w:rPr>
          <w:rFonts w:eastAsia="SimSun"/>
          <w:sz w:val="22"/>
          <w:szCs w:val="22"/>
        </w:rPr>
        <w:t>:</w:t>
      </w:r>
      <w:r w:rsidRPr="00821F95">
        <w:rPr>
          <w:rFonts w:eastAsia="SimSun"/>
          <w:sz w:val="22"/>
          <w:szCs w:val="22"/>
        </w:rPr>
        <w:t xml:space="preserve"> Uniwersytet Opolski</w:t>
      </w:r>
      <w:r w:rsidRPr="00821F95">
        <w:rPr>
          <w:rFonts w:eastAsia="SimSun"/>
          <w:sz w:val="22"/>
          <w:szCs w:val="22"/>
        </w:rPr>
        <w:br/>
        <w:t>Sprawę prowadzi: Dział Zamówień Publicznych</w:t>
      </w:r>
      <w:r w:rsidRPr="00821F95">
        <w:rPr>
          <w:rFonts w:eastAsia="SimSun"/>
          <w:sz w:val="22"/>
          <w:szCs w:val="22"/>
        </w:rPr>
        <w:br/>
        <w:t>Adres: Pl. Kopernika 11A, 45-040 Opole</w:t>
      </w:r>
    </w:p>
    <w:p w:rsidR="00D16B13" w:rsidRPr="00821F95" w:rsidRDefault="00AF2B59" w:rsidP="00821F95">
      <w:pPr>
        <w:ind w:left="709"/>
        <w:rPr>
          <w:rFonts w:eastAsia="SimSun"/>
          <w:sz w:val="22"/>
          <w:szCs w:val="22"/>
        </w:rPr>
      </w:pPr>
      <w:r w:rsidRPr="00821F95">
        <w:rPr>
          <w:rFonts w:eastAsia="SimSun"/>
          <w:sz w:val="22"/>
          <w:szCs w:val="22"/>
        </w:rPr>
        <w:t xml:space="preserve">Telefon: </w:t>
      </w:r>
      <w:r w:rsidR="007D057A" w:rsidRPr="00821F95">
        <w:rPr>
          <w:rFonts w:eastAsia="SimSun"/>
          <w:sz w:val="22"/>
          <w:szCs w:val="22"/>
        </w:rPr>
        <w:t xml:space="preserve">77/541 59 </w:t>
      </w:r>
      <w:r w:rsidR="008B56C6" w:rsidRPr="00821F95">
        <w:rPr>
          <w:rFonts w:eastAsia="SimSun"/>
          <w:sz w:val="22"/>
          <w:szCs w:val="22"/>
        </w:rPr>
        <w:t>30</w:t>
      </w:r>
      <w:r w:rsidR="007D057A" w:rsidRPr="00821F95">
        <w:rPr>
          <w:rFonts w:eastAsia="SimSun"/>
          <w:sz w:val="22"/>
          <w:szCs w:val="22"/>
        </w:rPr>
        <w:t>, faks: 77/541 60 26</w:t>
      </w:r>
      <w:r w:rsidRPr="00821F95">
        <w:rPr>
          <w:rFonts w:eastAsia="SimSun"/>
          <w:sz w:val="22"/>
          <w:szCs w:val="22"/>
        </w:rPr>
        <w:br/>
        <w:t xml:space="preserve">Adres e-mail: </w:t>
      </w:r>
      <w:hyperlink r:id="rId8" w:history="1">
        <w:r w:rsidRPr="00821F95">
          <w:rPr>
            <w:rStyle w:val="Hipercze"/>
            <w:sz w:val="22"/>
            <w:szCs w:val="22"/>
          </w:rPr>
          <w:t>zamowienia@uni.opole.pl</w:t>
        </w:r>
      </w:hyperlink>
      <w:r w:rsidRPr="00821F95">
        <w:rPr>
          <w:rFonts w:eastAsia="SimSun"/>
          <w:sz w:val="22"/>
          <w:szCs w:val="22"/>
        </w:rPr>
        <w:t xml:space="preserve"> </w:t>
      </w:r>
      <w:r w:rsidRPr="00821F95">
        <w:rPr>
          <w:rFonts w:eastAsia="SimSun"/>
          <w:sz w:val="22"/>
          <w:szCs w:val="22"/>
        </w:rPr>
        <w:br/>
        <w:t>Witryna</w:t>
      </w:r>
      <w:r w:rsidR="00295856" w:rsidRPr="00821F95">
        <w:rPr>
          <w:rFonts w:eastAsia="SimSun"/>
          <w:sz w:val="22"/>
          <w:szCs w:val="22"/>
        </w:rPr>
        <w:t>:</w:t>
      </w:r>
      <w:r w:rsidRPr="00821F95">
        <w:rPr>
          <w:rFonts w:eastAsia="SimSun"/>
          <w:sz w:val="22"/>
          <w:szCs w:val="22"/>
        </w:rPr>
        <w:t xml:space="preserve"> </w:t>
      </w:r>
      <w:hyperlink r:id="rId9" w:history="1">
        <w:r w:rsidRPr="00821F95">
          <w:rPr>
            <w:rStyle w:val="Hipercze"/>
            <w:sz w:val="22"/>
            <w:szCs w:val="22"/>
          </w:rPr>
          <w:t>www.zamowienia.uni.opole.pl</w:t>
        </w:r>
      </w:hyperlink>
      <w:r w:rsidRPr="00821F95">
        <w:rPr>
          <w:rFonts w:eastAsia="SimSun"/>
          <w:sz w:val="22"/>
          <w:szCs w:val="22"/>
        </w:rPr>
        <w:t xml:space="preserve"> </w:t>
      </w:r>
      <w:r w:rsidRPr="00821F95">
        <w:rPr>
          <w:rFonts w:eastAsia="SimSun"/>
          <w:sz w:val="22"/>
          <w:szCs w:val="22"/>
        </w:rPr>
        <w:br/>
        <w:t>Godzin</w:t>
      </w:r>
      <w:r w:rsidR="005C5C7C" w:rsidRPr="00821F95">
        <w:rPr>
          <w:rFonts w:eastAsia="SimSun"/>
          <w:sz w:val="22"/>
          <w:szCs w:val="22"/>
        </w:rPr>
        <w:t>y urzędowania</w:t>
      </w:r>
      <w:r w:rsidR="00295856" w:rsidRPr="00821F95">
        <w:rPr>
          <w:rFonts w:eastAsia="SimSun"/>
          <w:sz w:val="22"/>
          <w:szCs w:val="22"/>
        </w:rPr>
        <w:t>:</w:t>
      </w:r>
      <w:r w:rsidR="003D0EF3" w:rsidRPr="00821F95">
        <w:rPr>
          <w:rFonts w:eastAsia="SimSun"/>
          <w:sz w:val="22"/>
          <w:szCs w:val="22"/>
        </w:rPr>
        <w:t xml:space="preserve"> 07:00-</w:t>
      </w:r>
      <w:r w:rsidR="005C5C7C" w:rsidRPr="00821F95">
        <w:rPr>
          <w:rFonts w:eastAsia="SimSun"/>
          <w:sz w:val="22"/>
          <w:szCs w:val="22"/>
        </w:rPr>
        <w:t>15:00,</w:t>
      </w:r>
      <w:r w:rsidRPr="00821F95">
        <w:rPr>
          <w:rFonts w:eastAsia="SimSun"/>
          <w:sz w:val="22"/>
          <w:szCs w:val="22"/>
        </w:rPr>
        <w:br/>
        <w:t xml:space="preserve">Konto bankowe: </w:t>
      </w:r>
      <w:r w:rsidR="00B35980">
        <w:rPr>
          <w:rFonts w:eastAsia="SimSun"/>
          <w:sz w:val="22"/>
          <w:szCs w:val="22"/>
        </w:rPr>
        <w:t xml:space="preserve">Santander </w:t>
      </w:r>
      <w:r w:rsidR="00B35980" w:rsidRPr="00C67EF2">
        <w:rPr>
          <w:rFonts w:eastAsia="SimSun"/>
          <w:sz w:val="22"/>
          <w:szCs w:val="22"/>
        </w:rPr>
        <w:t xml:space="preserve">Bank </w:t>
      </w:r>
      <w:r w:rsidR="00B35980">
        <w:rPr>
          <w:rFonts w:eastAsia="SimSun"/>
          <w:sz w:val="22"/>
          <w:szCs w:val="22"/>
        </w:rPr>
        <w:t>Polska S.</w:t>
      </w:r>
      <w:r w:rsidR="00B35980" w:rsidRPr="00C67EF2">
        <w:rPr>
          <w:rFonts w:eastAsia="SimSun"/>
          <w:sz w:val="22"/>
          <w:szCs w:val="22"/>
        </w:rPr>
        <w:t>A., 1 Oddz. w Opolu</w:t>
      </w:r>
      <w:r w:rsidRPr="00821F95">
        <w:rPr>
          <w:rFonts w:eastAsia="SimSun"/>
          <w:sz w:val="22"/>
          <w:szCs w:val="22"/>
        </w:rPr>
        <w:br/>
      </w:r>
      <w:r w:rsidR="00937665" w:rsidRPr="00821F95">
        <w:rPr>
          <w:rFonts w:eastAsia="SimSun"/>
          <w:sz w:val="22"/>
          <w:szCs w:val="22"/>
        </w:rPr>
        <w:t>N</w:t>
      </w:r>
      <w:r w:rsidRPr="00821F95">
        <w:rPr>
          <w:rFonts w:eastAsia="SimSun"/>
          <w:sz w:val="22"/>
          <w:szCs w:val="22"/>
        </w:rPr>
        <w:t>umer: 09 1090 2138 0000 0005 5600 0043</w:t>
      </w:r>
      <w:r w:rsidRPr="00821F95">
        <w:rPr>
          <w:rFonts w:eastAsia="SimSun"/>
          <w:sz w:val="22"/>
          <w:szCs w:val="22"/>
        </w:rPr>
        <w:br/>
        <w:t>NIP: 754-000-71-79,  R</w:t>
      </w:r>
      <w:r w:rsidR="004E6BE9" w:rsidRPr="00821F95">
        <w:rPr>
          <w:rFonts w:eastAsia="SimSun"/>
          <w:sz w:val="22"/>
          <w:szCs w:val="22"/>
        </w:rPr>
        <w:t>EGON</w:t>
      </w:r>
      <w:r w:rsidRPr="00821F95">
        <w:rPr>
          <w:rFonts w:eastAsia="SimSun"/>
          <w:sz w:val="22"/>
          <w:szCs w:val="22"/>
        </w:rPr>
        <w:t>: 000001382</w:t>
      </w:r>
    </w:p>
    <w:p w:rsidR="00D16B13" w:rsidRPr="00821F95" w:rsidRDefault="00D16B13" w:rsidP="00821F95">
      <w:pPr>
        <w:rPr>
          <w:b/>
          <w:bCs/>
          <w:sz w:val="22"/>
          <w:szCs w:val="22"/>
        </w:rPr>
      </w:pPr>
    </w:p>
    <w:p w:rsidR="00395B95" w:rsidRPr="00821F95" w:rsidRDefault="00AF2B59" w:rsidP="00821F95">
      <w:pPr>
        <w:numPr>
          <w:ilvl w:val="0"/>
          <w:numId w:val="2"/>
        </w:numPr>
        <w:ind w:left="709" w:hanging="709"/>
        <w:rPr>
          <w:b/>
          <w:bCs/>
          <w:sz w:val="22"/>
          <w:szCs w:val="22"/>
        </w:rPr>
      </w:pPr>
      <w:r w:rsidRPr="00821F95">
        <w:rPr>
          <w:b/>
          <w:bCs/>
          <w:sz w:val="22"/>
          <w:szCs w:val="22"/>
        </w:rPr>
        <w:t>Tryb udzielenia zamówienia</w:t>
      </w:r>
    </w:p>
    <w:p w:rsidR="00D16B13" w:rsidRPr="00821F95" w:rsidRDefault="00800DBC" w:rsidP="00821F95">
      <w:pPr>
        <w:ind w:left="709"/>
        <w:rPr>
          <w:b/>
          <w:bCs/>
          <w:sz w:val="22"/>
          <w:szCs w:val="22"/>
        </w:rPr>
      </w:pPr>
      <w:r w:rsidRPr="00821F95">
        <w:rPr>
          <w:sz w:val="22"/>
          <w:szCs w:val="22"/>
        </w:rPr>
        <w:t xml:space="preserve">Trybem udzielenia zamówienia jest przetarg nieograniczony, </w:t>
      </w:r>
      <w:r w:rsidR="00AE3957" w:rsidRPr="00821F95">
        <w:rPr>
          <w:sz w:val="22"/>
          <w:szCs w:val="22"/>
        </w:rPr>
        <w:t>na podstawie</w:t>
      </w:r>
      <w:r w:rsidRPr="00821F95">
        <w:rPr>
          <w:sz w:val="22"/>
          <w:szCs w:val="22"/>
        </w:rPr>
        <w:t xml:space="preserve"> art.</w:t>
      </w:r>
      <w:r w:rsidR="00AE3957" w:rsidRPr="00821F95">
        <w:rPr>
          <w:sz w:val="22"/>
          <w:szCs w:val="22"/>
        </w:rPr>
        <w:t xml:space="preserve"> 39</w:t>
      </w:r>
      <w:r w:rsidR="000635D7" w:rsidRPr="00821F95">
        <w:rPr>
          <w:sz w:val="22"/>
          <w:szCs w:val="22"/>
        </w:rPr>
        <w:t xml:space="preserve"> ustawy</w:t>
      </w:r>
      <w:r w:rsidR="00AE3957" w:rsidRPr="00821F95">
        <w:rPr>
          <w:sz w:val="22"/>
          <w:szCs w:val="22"/>
        </w:rPr>
        <w:t>.</w:t>
      </w:r>
    </w:p>
    <w:p w:rsidR="00AC609D" w:rsidRPr="00821F95" w:rsidRDefault="00AC609D" w:rsidP="00F971DE">
      <w:pPr>
        <w:rPr>
          <w:b/>
          <w:bCs/>
          <w:sz w:val="22"/>
          <w:szCs w:val="22"/>
        </w:rPr>
      </w:pPr>
    </w:p>
    <w:p w:rsidR="008874C0" w:rsidRDefault="008874C0" w:rsidP="00647F16">
      <w:pPr>
        <w:numPr>
          <w:ilvl w:val="0"/>
          <w:numId w:val="2"/>
        </w:numPr>
        <w:shd w:val="clear" w:color="auto" w:fill="FFFFFF"/>
        <w:ind w:left="709" w:hanging="709"/>
        <w:rPr>
          <w:b/>
          <w:bCs/>
          <w:sz w:val="22"/>
          <w:szCs w:val="22"/>
        </w:rPr>
      </w:pPr>
      <w:r>
        <w:rPr>
          <w:b/>
          <w:bCs/>
          <w:sz w:val="22"/>
          <w:szCs w:val="22"/>
        </w:rPr>
        <w:t>Opis przedmiotu zamówienia</w:t>
      </w:r>
    </w:p>
    <w:p w:rsidR="008874C0" w:rsidRPr="00F52974" w:rsidRDefault="008874C0" w:rsidP="0098316F">
      <w:pPr>
        <w:numPr>
          <w:ilvl w:val="0"/>
          <w:numId w:val="29"/>
        </w:numPr>
        <w:ind w:left="709" w:hanging="709"/>
        <w:jc w:val="both"/>
        <w:rPr>
          <w:b/>
          <w:bCs/>
          <w:sz w:val="28"/>
          <w:szCs w:val="28"/>
        </w:rPr>
      </w:pPr>
      <w:r w:rsidRPr="007B458B">
        <w:rPr>
          <w:sz w:val="22"/>
          <w:szCs w:val="22"/>
        </w:rPr>
        <w:t xml:space="preserve">Przedmiotem zamówienia jest: </w:t>
      </w:r>
      <w:r>
        <w:rPr>
          <w:b/>
          <w:bCs/>
          <w:sz w:val="22"/>
          <w:szCs w:val="22"/>
        </w:rPr>
        <w:t>„</w:t>
      </w:r>
      <w:r w:rsidR="004C680D" w:rsidRPr="0089611C">
        <w:rPr>
          <w:b/>
          <w:sz w:val="22"/>
          <w:szCs w:val="22"/>
        </w:rPr>
        <w:t>Zakup wypo</w:t>
      </w:r>
      <w:r w:rsidR="00044275">
        <w:rPr>
          <w:b/>
          <w:sz w:val="22"/>
          <w:szCs w:val="22"/>
        </w:rPr>
        <w:t>sażenia medycznego</w:t>
      </w:r>
      <w:r>
        <w:rPr>
          <w:b/>
          <w:bCs/>
          <w:sz w:val="22"/>
          <w:szCs w:val="22"/>
        </w:rPr>
        <w:t>”</w:t>
      </w:r>
      <w:r>
        <w:rPr>
          <w:bCs/>
          <w:sz w:val="22"/>
          <w:szCs w:val="22"/>
        </w:rPr>
        <w:t xml:space="preserve">, </w:t>
      </w:r>
      <w:r w:rsidR="00BE43FC">
        <w:rPr>
          <w:bCs/>
          <w:sz w:val="22"/>
          <w:szCs w:val="22"/>
        </w:rPr>
        <w:t>w</w:t>
      </w:r>
      <w:r>
        <w:rPr>
          <w:bCs/>
          <w:sz w:val="22"/>
          <w:szCs w:val="22"/>
        </w:rPr>
        <w:t xml:space="preserve"> podzia</w:t>
      </w:r>
      <w:r w:rsidR="00BE43FC">
        <w:rPr>
          <w:bCs/>
          <w:sz w:val="22"/>
          <w:szCs w:val="22"/>
        </w:rPr>
        <w:t>le</w:t>
      </w:r>
      <w:r>
        <w:rPr>
          <w:bCs/>
          <w:sz w:val="22"/>
          <w:szCs w:val="22"/>
        </w:rPr>
        <w:t xml:space="preserve"> na części:</w:t>
      </w:r>
      <w:r w:rsidRPr="00010EA5">
        <w:rPr>
          <w:bCs/>
          <w:sz w:val="22"/>
          <w:szCs w:val="22"/>
        </w:rPr>
        <w:t xml:space="preserve"> </w:t>
      </w:r>
    </w:p>
    <w:p w:rsidR="008874C0" w:rsidRPr="002D4F47" w:rsidRDefault="008874C0" w:rsidP="005B005B">
      <w:pPr>
        <w:numPr>
          <w:ilvl w:val="0"/>
          <w:numId w:val="30"/>
        </w:numPr>
        <w:ind w:left="1276" w:hanging="567"/>
        <w:jc w:val="both"/>
        <w:rPr>
          <w:bCs/>
          <w:sz w:val="28"/>
          <w:szCs w:val="28"/>
        </w:rPr>
      </w:pPr>
      <w:r w:rsidRPr="002D4F47">
        <w:rPr>
          <w:bCs/>
          <w:sz w:val="22"/>
          <w:szCs w:val="22"/>
        </w:rPr>
        <w:t xml:space="preserve">Część nr 3: </w:t>
      </w:r>
      <w:r w:rsidR="00FF4D34" w:rsidRPr="00FF4D34">
        <w:rPr>
          <w:b/>
          <w:bCs/>
          <w:sz w:val="22"/>
          <w:szCs w:val="22"/>
        </w:rPr>
        <w:t>Zakup o</w:t>
      </w:r>
      <w:r w:rsidR="00FF4D34" w:rsidRPr="00FF4D34">
        <w:rPr>
          <w:b/>
          <w:sz w:val="22"/>
          <w:szCs w:val="22"/>
        </w:rPr>
        <w:t>świetlenia</w:t>
      </w:r>
      <w:r w:rsidR="004C680D" w:rsidRPr="002D4F47">
        <w:rPr>
          <w:b/>
          <w:sz w:val="22"/>
          <w:szCs w:val="22"/>
        </w:rPr>
        <w:t xml:space="preserve"> - lamp</w:t>
      </w:r>
      <w:r w:rsidR="00802CCD" w:rsidRPr="002D4F47">
        <w:rPr>
          <w:sz w:val="22"/>
          <w:szCs w:val="22"/>
        </w:rPr>
        <w:t xml:space="preserve"> </w:t>
      </w:r>
      <w:r w:rsidR="00820854" w:rsidRPr="00820854">
        <w:rPr>
          <w:b/>
          <w:sz w:val="22"/>
          <w:szCs w:val="22"/>
          <w:lang w:eastAsia="zh-CN"/>
        </w:rPr>
        <w:t>dla</w:t>
      </w:r>
      <w:r w:rsidR="00820854">
        <w:rPr>
          <w:sz w:val="22"/>
          <w:szCs w:val="22"/>
          <w:lang w:eastAsia="zh-CN"/>
        </w:rPr>
        <w:t xml:space="preserve"> </w:t>
      </w:r>
      <w:r w:rsidR="00820854" w:rsidRPr="0089611C">
        <w:rPr>
          <w:b/>
          <w:sz w:val="22"/>
          <w:szCs w:val="22"/>
        </w:rPr>
        <w:t>siedziby poradni stomatologicznej USK w Opolu, celem dostosowania do funkcji obiektu dydaktycznego służącemu kształceniu w zakresie anatomii</w:t>
      </w:r>
      <w:r w:rsidR="00820854" w:rsidRPr="002D4F47">
        <w:rPr>
          <w:sz w:val="22"/>
          <w:szCs w:val="22"/>
        </w:rPr>
        <w:t xml:space="preserve"> </w:t>
      </w:r>
      <w:r w:rsidR="00802CCD" w:rsidRPr="002D4F47">
        <w:rPr>
          <w:sz w:val="22"/>
          <w:szCs w:val="22"/>
        </w:rPr>
        <w:t>- zgodnie z opisem przedmiotu zamówienia stanowiącym załącznik nr 1C do SIWZ</w:t>
      </w:r>
      <w:r w:rsidR="00B35980">
        <w:rPr>
          <w:bCs/>
          <w:sz w:val="22"/>
          <w:szCs w:val="22"/>
        </w:rPr>
        <w:t>;</w:t>
      </w:r>
    </w:p>
    <w:p w:rsidR="00820854" w:rsidRPr="00B35980" w:rsidRDefault="00820854" w:rsidP="00820854">
      <w:pPr>
        <w:numPr>
          <w:ilvl w:val="0"/>
          <w:numId w:val="30"/>
        </w:numPr>
        <w:ind w:left="1276" w:hanging="567"/>
        <w:jc w:val="both"/>
        <w:rPr>
          <w:bCs/>
          <w:sz w:val="28"/>
          <w:szCs w:val="28"/>
        </w:rPr>
      </w:pPr>
      <w:r w:rsidRPr="002D4F47">
        <w:rPr>
          <w:bCs/>
          <w:sz w:val="22"/>
          <w:szCs w:val="22"/>
        </w:rPr>
        <w:t xml:space="preserve">Część nr </w:t>
      </w:r>
      <w:r>
        <w:rPr>
          <w:bCs/>
          <w:sz w:val="22"/>
          <w:szCs w:val="22"/>
        </w:rPr>
        <w:t>5</w:t>
      </w:r>
      <w:r w:rsidR="00B35980">
        <w:rPr>
          <w:bCs/>
          <w:sz w:val="22"/>
          <w:szCs w:val="22"/>
        </w:rPr>
        <w:t>-1</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w:t>
      </w:r>
      <w:r w:rsidR="00B35980">
        <w:rPr>
          <w:sz w:val="22"/>
          <w:szCs w:val="22"/>
        </w:rPr>
        <w:t>-1</w:t>
      </w:r>
      <w:r w:rsidRPr="005B005B">
        <w:rPr>
          <w:sz w:val="22"/>
          <w:szCs w:val="22"/>
        </w:rPr>
        <w:t xml:space="preserve"> do SIWZ</w:t>
      </w:r>
      <w:r w:rsidR="00B35980">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5-2</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E-2</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5-3</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E-3</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5-4</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E-4</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5-5</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E-5</w:t>
      </w:r>
      <w:r w:rsidRPr="005B005B">
        <w:rPr>
          <w:sz w:val="22"/>
          <w:szCs w:val="22"/>
        </w:rPr>
        <w:t xml:space="preserve"> do SIWZ</w:t>
      </w:r>
      <w:r>
        <w:rPr>
          <w:bCs/>
          <w:sz w:val="22"/>
          <w:szCs w:val="22"/>
        </w:rPr>
        <w:t>;</w:t>
      </w:r>
    </w:p>
    <w:p w:rsidR="00B35980" w:rsidRPr="00B35980"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5-6</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E-6</w:t>
      </w:r>
      <w:r w:rsidRPr="005B005B">
        <w:rPr>
          <w:sz w:val="22"/>
          <w:szCs w:val="22"/>
        </w:rPr>
        <w:t xml:space="preserve"> do SIWZ</w:t>
      </w:r>
      <w:r w:rsidR="00BD78D8">
        <w:rPr>
          <w:bCs/>
          <w:sz w:val="22"/>
          <w:szCs w:val="22"/>
        </w:rPr>
        <w:t>.</w:t>
      </w:r>
    </w:p>
    <w:p w:rsidR="00CB1D9C" w:rsidRPr="005B005B" w:rsidRDefault="005B005B" w:rsidP="005B005B">
      <w:pPr>
        <w:numPr>
          <w:ilvl w:val="0"/>
          <w:numId w:val="29"/>
        </w:numPr>
        <w:ind w:left="709" w:hanging="709"/>
        <w:jc w:val="both"/>
        <w:rPr>
          <w:bCs/>
          <w:sz w:val="28"/>
          <w:szCs w:val="28"/>
        </w:rPr>
      </w:pPr>
      <w:r w:rsidRPr="005B005B">
        <w:rPr>
          <w:sz w:val="22"/>
          <w:szCs w:val="22"/>
        </w:rPr>
        <w:t>Wykonawca</w:t>
      </w:r>
      <w:r w:rsidRPr="005B005B">
        <w:rPr>
          <w:bCs/>
          <w:sz w:val="22"/>
          <w:szCs w:val="22"/>
        </w:rPr>
        <w:t xml:space="preserve"> udziela na przedmiot za</w:t>
      </w:r>
      <w:r w:rsidRPr="00B4125F">
        <w:rPr>
          <w:bCs/>
          <w:sz w:val="22"/>
          <w:szCs w:val="22"/>
        </w:rPr>
        <w:t xml:space="preserve">mówienia (odpowiednio do części) </w:t>
      </w:r>
      <w:r w:rsidR="00B4125F" w:rsidRPr="00B4125F">
        <w:rPr>
          <w:b/>
          <w:bCs/>
          <w:i/>
          <w:sz w:val="22"/>
          <w:szCs w:val="22"/>
        </w:rPr>
        <w:t>dwunasto</w:t>
      </w:r>
      <w:r w:rsidRPr="00B4125F">
        <w:rPr>
          <w:b/>
          <w:bCs/>
          <w:sz w:val="22"/>
          <w:szCs w:val="22"/>
        </w:rPr>
        <w:t xml:space="preserve">- [ </w:t>
      </w:r>
      <w:r w:rsidR="00B4125F" w:rsidRPr="00B4125F">
        <w:rPr>
          <w:b/>
          <w:bCs/>
          <w:sz w:val="22"/>
          <w:szCs w:val="22"/>
        </w:rPr>
        <w:t>12</w:t>
      </w:r>
      <w:r w:rsidRPr="00B4125F">
        <w:rPr>
          <w:b/>
          <w:bCs/>
          <w:sz w:val="22"/>
          <w:szCs w:val="22"/>
        </w:rPr>
        <w:t xml:space="preserve"> ] miesięczne</w:t>
      </w:r>
      <w:r w:rsidR="00FE52FF" w:rsidRPr="00B4125F">
        <w:rPr>
          <w:b/>
          <w:bCs/>
          <w:sz w:val="22"/>
          <w:szCs w:val="22"/>
        </w:rPr>
        <w:t>go okresu</w:t>
      </w:r>
      <w:r w:rsidRPr="00B4125F">
        <w:rPr>
          <w:b/>
          <w:bCs/>
          <w:sz w:val="22"/>
          <w:szCs w:val="22"/>
        </w:rPr>
        <w:t xml:space="preserve"> gwarancji</w:t>
      </w:r>
      <w:r w:rsidR="0082291F" w:rsidRPr="00B4125F">
        <w:rPr>
          <w:bCs/>
          <w:sz w:val="22"/>
          <w:szCs w:val="22"/>
        </w:rPr>
        <w:t>.</w:t>
      </w:r>
    </w:p>
    <w:p w:rsidR="00902868" w:rsidRPr="005B005B" w:rsidRDefault="002D4F47" w:rsidP="005B005B">
      <w:pPr>
        <w:numPr>
          <w:ilvl w:val="0"/>
          <w:numId w:val="29"/>
        </w:numPr>
        <w:ind w:left="709" w:hanging="709"/>
        <w:jc w:val="both"/>
        <w:rPr>
          <w:sz w:val="22"/>
          <w:szCs w:val="22"/>
        </w:rPr>
      </w:pPr>
      <w:r>
        <w:rPr>
          <w:i/>
          <w:sz w:val="22"/>
          <w:szCs w:val="22"/>
        </w:rPr>
        <w:t>Okres</w:t>
      </w:r>
      <w:r w:rsidR="00F971DE" w:rsidRPr="002D1DAF">
        <w:rPr>
          <w:i/>
          <w:sz w:val="22"/>
          <w:szCs w:val="22"/>
        </w:rPr>
        <w:t xml:space="preserve"> gwarancji</w:t>
      </w:r>
      <w:r w:rsidR="00F971DE" w:rsidRPr="002D1DAF">
        <w:rPr>
          <w:sz w:val="22"/>
          <w:szCs w:val="22"/>
        </w:rPr>
        <w:t xml:space="preserve"> wskazany w pkt. 3.2. SIWZ jest terminem minimalnym</w:t>
      </w:r>
      <w:r w:rsidR="0082291F">
        <w:rPr>
          <w:sz w:val="22"/>
          <w:szCs w:val="22"/>
        </w:rPr>
        <w:t xml:space="preserve"> (odpowiednio do części)</w:t>
      </w:r>
      <w:r w:rsidR="00F971DE" w:rsidRPr="002D1DAF">
        <w:rPr>
          <w:sz w:val="22"/>
          <w:szCs w:val="22"/>
        </w:rPr>
        <w:t xml:space="preserve">. Wykonawca w Formularzu ofertowym, tj.: w załączniku nr 1 do SIWZ, zwanym dalej </w:t>
      </w:r>
      <w:r w:rsidR="00F971DE" w:rsidRPr="002D1DAF">
        <w:rPr>
          <w:i/>
          <w:sz w:val="22"/>
          <w:szCs w:val="22"/>
        </w:rPr>
        <w:t>Formularzem ofertowym</w:t>
      </w:r>
      <w:r w:rsidR="00F971DE" w:rsidRPr="002D1DAF">
        <w:rPr>
          <w:sz w:val="22"/>
          <w:szCs w:val="22"/>
        </w:rPr>
        <w:t xml:space="preserve">, może uwzględnić dłuższy </w:t>
      </w:r>
      <w:r>
        <w:rPr>
          <w:i/>
          <w:sz w:val="22"/>
          <w:szCs w:val="22"/>
        </w:rPr>
        <w:t>okres</w:t>
      </w:r>
      <w:r w:rsidR="00F971DE" w:rsidRPr="002D1DAF">
        <w:rPr>
          <w:i/>
          <w:sz w:val="22"/>
          <w:szCs w:val="22"/>
        </w:rPr>
        <w:t xml:space="preserve"> gwarancji</w:t>
      </w:r>
      <w:r w:rsidR="00F971DE" w:rsidRPr="002D1DAF">
        <w:rPr>
          <w:sz w:val="22"/>
          <w:szCs w:val="22"/>
        </w:rPr>
        <w:t xml:space="preserve"> na oferowany przedmiot zamówienia</w:t>
      </w:r>
      <w:r w:rsidR="00CB1D9C" w:rsidRPr="0082291F">
        <w:rPr>
          <w:sz w:val="22"/>
          <w:szCs w:val="22"/>
        </w:rPr>
        <w:t xml:space="preserve"> </w:t>
      </w:r>
      <w:r w:rsidR="005B005B">
        <w:rPr>
          <w:bCs/>
          <w:sz w:val="22"/>
          <w:szCs w:val="22"/>
        </w:rPr>
        <w:t>(odpowiednio do części</w:t>
      </w:r>
      <w:r w:rsidR="00CB1D9C" w:rsidRPr="0082291F">
        <w:rPr>
          <w:bCs/>
          <w:sz w:val="22"/>
          <w:szCs w:val="22"/>
        </w:rPr>
        <w:t>)</w:t>
      </w:r>
      <w:r w:rsidR="00CB1D9C" w:rsidRPr="0082291F">
        <w:rPr>
          <w:sz w:val="22"/>
          <w:szCs w:val="22"/>
        </w:rPr>
        <w:t xml:space="preserve">. </w:t>
      </w:r>
    </w:p>
    <w:p w:rsidR="00821F95" w:rsidRPr="00D46EA5" w:rsidRDefault="00821F95" w:rsidP="0098316F">
      <w:pPr>
        <w:numPr>
          <w:ilvl w:val="0"/>
          <w:numId w:val="29"/>
        </w:numPr>
        <w:ind w:left="709" w:hanging="709"/>
        <w:jc w:val="both"/>
        <w:rPr>
          <w:sz w:val="22"/>
          <w:szCs w:val="22"/>
        </w:rPr>
      </w:pPr>
      <w:r w:rsidRPr="00D46EA5">
        <w:rPr>
          <w:sz w:val="22"/>
          <w:szCs w:val="22"/>
        </w:rPr>
        <w:t xml:space="preserve">Jeżeli w </w:t>
      </w:r>
      <w:r w:rsidR="005D7BA5">
        <w:rPr>
          <w:i/>
          <w:sz w:val="22"/>
          <w:szCs w:val="22"/>
        </w:rPr>
        <w:t>o</w:t>
      </w:r>
      <w:r w:rsidRPr="00D46EA5">
        <w:rPr>
          <w:i/>
          <w:sz w:val="22"/>
          <w:szCs w:val="22"/>
        </w:rPr>
        <w:t>pisie przedmiotu zamówienia</w:t>
      </w:r>
      <w:r w:rsidR="000A6F48" w:rsidRPr="00D46EA5">
        <w:rPr>
          <w:sz w:val="22"/>
          <w:szCs w:val="22"/>
        </w:rPr>
        <w:t>,</w:t>
      </w:r>
      <w:r w:rsidRPr="00D46EA5">
        <w:rPr>
          <w:sz w:val="22"/>
          <w:szCs w:val="22"/>
        </w:rPr>
        <w:t xml:space="preserve"> użyto do opisania prz</w:t>
      </w:r>
      <w:r w:rsidR="002D4F47">
        <w:rPr>
          <w:sz w:val="22"/>
          <w:szCs w:val="22"/>
        </w:rPr>
        <w:t>edmiotu zamówienia oznaczeń lub </w:t>
      </w:r>
      <w:r w:rsidRPr="00D46EA5">
        <w:rPr>
          <w:sz w:val="22"/>
          <w:szCs w:val="22"/>
        </w:rPr>
        <w:t>parametrów wskazujących na konkretnego producenta, konkretny produkt lub wskaz</w:t>
      </w:r>
      <w:r w:rsidR="00B35980">
        <w:rPr>
          <w:sz w:val="22"/>
          <w:szCs w:val="22"/>
        </w:rPr>
        <w:t>ano znaki towarowe, patenty lub </w:t>
      </w:r>
      <w:r w:rsidRPr="00D46EA5">
        <w:rPr>
          <w:sz w:val="22"/>
          <w:szCs w:val="22"/>
        </w:rPr>
        <w:t xml:space="preserve">pochodzenie urządzeń, Zamawiający dopuszcza zastosowanie produktów </w:t>
      </w:r>
      <w:r w:rsidRPr="00D46EA5">
        <w:rPr>
          <w:b/>
          <w:sz w:val="22"/>
          <w:szCs w:val="22"/>
        </w:rPr>
        <w:t>równoważnych</w:t>
      </w:r>
      <w:r w:rsidRPr="00D46EA5">
        <w:rPr>
          <w:sz w:val="22"/>
          <w:szCs w:val="22"/>
        </w:rPr>
        <w:t>, przez które należy rozumieć produkty o parametrach nie gorszych od przedstawionych w</w:t>
      </w:r>
      <w:r w:rsidR="002D4F47">
        <w:rPr>
          <w:sz w:val="22"/>
          <w:szCs w:val="22"/>
        </w:rPr>
        <w:t> </w:t>
      </w:r>
      <w:r w:rsidR="005D7BA5">
        <w:rPr>
          <w:i/>
          <w:sz w:val="22"/>
          <w:szCs w:val="22"/>
        </w:rPr>
        <w:t>o</w:t>
      </w:r>
      <w:r w:rsidRPr="00D46EA5">
        <w:rPr>
          <w:i/>
          <w:sz w:val="22"/>
          <w:szCs w:val="22"/>
        </w:rPr>
        <w:t>pisie przedmiotu zamówienia</w:t>
      </w:r>
      <w:r w:rsidRPr="00D46EA5">
        <w:rPr>
          <w:sz w:val="22"/>
          <w:szCs w:val="22"/>
        </w:rPr>
        <w:t>, spełniające wymagania Zamawiającego.</w:t>
      </w:r>
    </w:p>
    <w:p w:rsidR="007A7388" w:rsidRPr="0069681A" w:rsidRDefault="007A7388" w:rsidP="0098316F">
      <w:pPr>
        <w:numPr>
          <w:ilvl w:val="0"/>
          <w:numId w:val="29"/>
        </w:numPr>
        <w:ind w:left="709" w:hanging="709"/>
        <w:jc w:val="both"/>
        <w:rPr>
          <w:sz w:val="22"/>
          <w:szCs w:val="22"/>
        </w:rPr>
      </w:pPr>
      <w:r w:rsidRPr="00D46EA5">
        <w:rPr>
          <w:sz w:val="22"/>
          <w:szCs w:val="22"/>
        </w:rPr>
        <w:t>Jeżeli w dokumentacji przetargowej określono wymagania dotyczące przedstawienia certyfikatów wydanych prze</w:t>
      </w:r>
      <w:r w:rsidR="00812E26" w:rsidRPr="00D46EA5">
        <w:rPr>
          <w:sz w:val="22"/>
          <w:szCs w:val="22"/>
        </w:rPr>
        <w:t>z</w:t>
      </w:r>
      <w:r w:rsidRPr="00D46EA5">
        <w:rPr>
          <w:sz w:val="22"/>
          <w:szCs w:val="22"/>
        </w:rPr>
        <w:t xml:space="preserve"> określoną jednostkę oceniającą zgodność Zamawiający akceptuje również certyfikaty wydane przez inne równoważne jednostki </w:t>
      </w:r>
      <w:r w:rsidRPr="0069681A">
        <w:rPr>
          <w:sz w:val="22"/>
          <w:szCs w:val="22"/>
        </w:rPr>
        <w:t>oceniające zgodność.</w:t>
      </w:r>
    </w:p>
    <w:p w:rsidR="000A4F8E" w:rsidRDefault="00821F95" w:rsidP="0098316F">
      <w:pPr>
        <w:numPr>
          <w:ilvl w:val="0"/>
          <w:numId w:val="29"/>
        </w:numPr>
        <w:ind w:left="709" w:hanging="709"/>
        <w:jc w:val="both"/>
        <w:rPr>
          <w:sz w:val="22"/>
          <w:szCs w:val="22"/>
        </w:rPr>
      </w:pPr>
      <w:r w:rsidRPr="00F84460">
        <w:rPr>
          <w:sz w:val="22"/>
          <w:szCs w:val="22"/>
        </w:rPr>
        <w:t>Przedmiot zamówienia dostarczony będzie Zamawiającemu na ryzyko Wykonawcy i w ramach wynagrodzenia (określonego w ofercie) przysługującego Wykonawcy.</w:t>
      </w:r>
      <w:r w:rsidR="000A4F8E">
        <w:rPr>
          <w:sz w:val="22"/>
          <w:szCs w:val="22"/>
        </w:rPr>
        <w:t xml:space="preserve"> </w:t>
      </w:r>
    </w:p>
    <w:p w:rsidR="0013547A" w:rsidRPr="007D1DEF" w:rsidRDefault="00BC2D64" w:rsidP="007D1DEF">
      <w:pPr>
        <w:numPr>
          <w:ilvl w:val="0"/>
          <w:numId w:val="29"/>
        </w:numPr>
        <w:ind w:left="709" w:hanging="709"/>
        <w:jc w:val="both"/>
        <w:rPr>
          <w:b/>
          <w:sz w:val="22"/>
          <w:szCs w:val="22"/>
        </w:rPr>
      </w:pPr>
      <w:r w:rsidRPr="00BC2D64">
        <w:rPr>
          <w:sz w:val="22"/>
          <w:szCs w:val="22"/>
        </w:rPr>
        <w:t xml:space="preserve">Zgodnie z art. 30 ust. 9 pkt. 1) ustawy w przypadku zamówienia na dostawy lub usługi, Zamawiający określił w opisie przedmiotu zamówienia wymagane cechy produktu lub usługi, w szczególności: wymaga, adekwatnie, do przedmiotu zamówienia, dostosowania projektu do potrzeb wszystkich użytkowników, </w:t>
      </w:r>
      <w:r w:rsidR="00093BB9">
        <w:rPr>
          <w:sz w:val="22"/>
          <w:szCs w:val="22"/>
        </w:rPr>
        <w:br/>
      </w:r>
      <w:r w:rsidRPr="00BC2D64">
        <w:rPr>
          <w:sz w:val="22"/>
          <w:szCs w:val="22"/>
        </w:rPr>
        <w:t>w tym zapewnienie dostępności dla osób niepełnosprawnych.</w:t>
      </w:r>
    </w:p>
    <w:p w:rsidR="00A760B9" w:rsidRDefault="00090368" w:rsidP="0098316F">
      <w:pPr>
        <w:numPr>
          <w:ilvl w:val="0"/>
          <w:numId w:val="29"/>
        </w:numPr>
        <w:ind w:left="709" w:hanging="709"/>
        <w:jc w:val="both"/>
        <w:rPr>
          <w:b/>
          <w:sz w:val="22"/>
          <w:szCs w:val="22"/>
        </w:rPr>
      </w:pPr>
      <w:r w:rsidRPr="0031452C">
        <w:rPr>
          <w:sz w:val="22"/>
          <w:szCs w:val="22"/>
        </w:rPr>
        <w:t>Kod</w:t>
      </w:r>
      <w:r w:rsidRPr="0031452C">
        <w:rPr>
          <w:b/>
          <w:sz w:val="22"/>
          <w:szCs w:val="22"/>
        </w:rPr>
        <w:t xml:space="preserve"> CPV </w:t>
      </w:r>
      <w:r w:rsidR="00B5041A" w:rsidRPr="0031452C">
        <w:rPr>
          <w:b/>
          <w:sz w:val="22"/>
          <w:szCs w:val="22"/>
        </w:rPr>
        <w:t>(</w:t>
      </w:r>
      <w:r w:rsidR="00E1420A" w:rsidRPr="0031452C">
        <w:rPr>
          <w:b/>
          <w:sz w:val="22"/>
          <w:szCs w:val="22"/>
        </w:rPr>
        <w:t>K</w:t>
      </w:r>
      <w:r w:rsidR="00B5041A" w:rsidRPr="0031452C">
        <w:rPr>
          <w:b/>
          <w:sz w:val="22"/>
          <w:szCs w:val="22"/>
        </w:rPr>
        <w:t>od w</w:t>
      </w:r>
      <w:r w:rsidR="004261EF" w:rsidRPr="0031452C">
        <w:rPr>
          <w:b/>
          <w:sz w:val="22"/>
          <w:szCs w:val="22"/>
        </w:rPr>
        <w:t>edłu</w:t>
      </w:r>
      <w:r w:rsidR="00B5041A" w:rsidRPr="0031452C">
        <w:rPr>
          <w:b/>
          <w:sz w:val="22"/>
          <w:szCs w:val="22"/>
        </w:rPr>
        <w:t xml:space="preserve">g Wspólnego Słownika Zamówień): </w:t>
      </w:r>
    </w:p>
    <w:p w:rsidR="00820854" w:rsidRPr="00493C2C" w:rsidRDefault="0013547A" w:rsidP="00820854">
      <w:pPr>
        <w:ind w:left="709"/>
        <w:jc w:val="both"/>
        <w:rPr>
          <w:rStyle w:val="st"/>
          <w:sz w:val="22"/>
          <w:szCs w:val="22"/>
        </w:rPr>
      </w:pPr>
      <w:r w:rsidRPr="00493C2C">
        <w:rPr>
          <w:rStyle w:val="st"/>
          <w:b/>
          <w:sz w:val="22"/>
          <w:szCs w:val="22"/>
        </w:rPr>
        <w:t>Część nr 3</w:t>
      </w:r>
      <w:r w:rsidRPr="00493C2C">
        <w:rPr>
          <w:rStyle w:val="st"/>
          <w:sz w:val="22"/>
          <w:szCs w:val="22"/>
        </w:rPr>
        <w:t xml:space="preserve">: </w:t>
      </w:r>
      <w:r w:rsidR="00493C2C">
        <w:rPr>
          <w:sz w:val="22"/>
          <w:szCs w:val="22"/>
        </w:rPr>
        <w:t>31524000-5 Oprawy oświetleniowe sufitowe lub ścienne</w:t>
      </w:r>
    </w:p>
    <w:p w:rsidR="00820854" w:rsidRPr="004C680D" w:rsidRDefault="00820854" w:rsidP="00820854">
      <w:pPr>
        <w:ind w:left="709"/>
        <w:jc w:val="both"/>
        <w:rPr>
          <w:rStyle w:val="st"/>
          <w:b/>
          <w:sz w:val="22"/>
          <w:szCs w:val="22"/>
          <w:highlight w:val="yellow"/>
        </w:rPr>
      </w:pPr>
      <w:r w:rsidRPr="0057359A">
        <w:rPr>
          <w:rStyle w:val="st"/>
          <w:b/>
          <w:sz w:val="22"/>
          <w:szCs w:val="22"/>
        </w:rPr>
        <w:t xml:space="preserve">Część nr </w:t>
      </w:r>
      <w:r>
        <w:rPr>
          <w:rStyle w:val="st"/>
          <w:b/>
          <w:sz w:val="22"/>
          <w:szCs w:val="22"/>
        </w:rPr>
        <w:t>5</w:t>
      </w:r>
      <w:r w:rsidR="00B35980">
        <w:rPr>
          <w:rStyle w:val="st"/>
          <w:b/>
          <w:sz w:val="22"/>
          <w:szCs w:val="22"/>
        </w:rPr>
        <w:t>-1 ÷ 5-6</w:t>
      </w:r>
      <w:r w:rsidRPr="0057359A">
        <w:rPr>
          <w:rStyle w:val="st"/>
          <w:sz w:val="22"/>
          <w:szCs w:val="22"/>
        </w:rPr>
        <w:t xml:space="preserve">: </w:t>
      </w:r>
      <w:r>
        <w:rPr>
          <w:rStyle w:val="st"/>
          <w:sz w:val="22"/>
          <w:szCs w:val="22"/>
        </w:rPr>
        <w:t>33190000-8 Różne urządzenia i produkty medyczne</w:t>
      </w:r>
    </w:p>
    <w:p w:rsidR="002D4F47" w:rsidRPr="0057359A" w:rsidRDefault="002D4F47" w:rsidP="00820854">
      <w:pPr>
        <w:jc w:val="both"/>
        <w:rPr>
          <w:rStyle w:val="st"/>
          <w:sz w:val="22"/>
          <w:szCs w:val="22"/>
        </w:rPr>
      </w:pPr>
    </w:p>
    <w:p w:rsidR="00CE0D5C" w:rsidRPr="00E623BE" w:rsidRDefault="00CE0D5C" w:rsidP="0098316F">
      <w:pPr>
        <w:numPr>
          <w:ilvl w:val="0"/>
          <w:numId w:val="29"/>
        </w:numPr>
        <w:ind w:left="709" w:hanging="709"/>
        <w:jc w:val="both"/>
        <w:rPr>
          <w:b/>
          <w:bCs/>
          <w:sz w:val="22"/>
          <w:szCs w:val="22"/>
        </w:rPr>
      </w:pPr>
      <w:r w:rsidRPr="00E623BE">
        <w:rPr>
          <w:b/>
          <w:bCs/>
          <w:sz w:val="22"/>
          <w:szCs w:val="22"/>
        </w:rPr>
        <w:t>Podwykonawstwo</w:t>
      </w:r>
    </w:p>
    <w:p w:rsidR="00644E7C" w:rsidRPr="00777C5D" w:rsidRDefault="00CE0D5C" w:rsidP="00777C5D">
      <w:pPr>
        <w:pStyle w:val="Akapitzlist"/>
        <w:numPr>
          <w:ilvl w:val="2"/>
          <w:numId w:val="48"/>
        </w:numPr>
        <w:ind w:left="1418" w:right="33"/>
        <w:jc w:val="both"/>
        <w:rPr>
          <w:b/>
          <w:bCs/>
          <w:sz w:val="22"/>
          <w:szCs w:val="22"/>
        </w:rPr>
      </w:pPr>
      <w:r w:rsidRPr="005A20C3">
        <w:rPr>
          <w:sz w:val="22"/>
          <w:szCs w:val="22"/>
        </w:rPr>
        <w:t>Zamawiający dopuszcza udział Podwykonawcy przy wykonaniu przedmiotu zamówienia.</w:t>
      </w:r>
    </w:p>
    <w:p w:rsidR="00CE0D5C" w:rsidRPr="00777C5D" w:rsidRDefault="00CE0D5C" w:rsidP="00777C5D">
      <w:pPr>
        <w:pStyle w:val="Akapitzlist"/>
        <w:numPr>
          <w:ilvl w:val="2"/>
          <w:numId w:val="48"/>
        </w:numPr>
        <w:ind w:left="1418" w:right="33"/>
        <w:jc w:val="both"/>
        <w:rPr>
          <w:b/>
          <w:bCs/>
          <w:sz w:val="22"/>
          <w:szCs w:val="22"/>
        </w:rPr>
      </w:pPr>
      <w:r w:rsidRPr="00777C5D">
        <w:rPr>
          <w:sz w:val="22"/>
          <w:szCs w:val="22"/>
          <w:u w:val="single"/>
        </w:rPr>
        <w:t>Zamawiający żąda wskazania</w:t>
      </w:r>
      <w:r w:rsidRPr="00777C5D">
        <w:rPr>
          <w:sz w:val="22"/>
          <w:szCs w:val="22"/>
        </w:rPr>
        <w:t xml:space="preserve"> przez Wykonawcę </w:t>
      </w:r>
      <w:r w:rsidRPr="00777C5D">
        <w:rPr>
          <w:sz w:val="22"/>
          <w:szCs w:val="22"/>
          <w:u w:val="single"/>
        </w:rPr>
        <w:t>w ofercie</w:t>
      </w:r>
      <w:r w:rsidRPr="00777C5D">
        <w:rPr>
          <w:sz w:val="22"/>
          <w:szCs w:val="22"/>
        </w:rPr>
        <w:t xml:space="preserve"> (w </w:t>
      </w:r>
      <w:r w:rsidRPr="00777C5D">
        <w:rPr>
          <w:b/>
          <w:bCs/>
          <w:sz w:val="22"/>
          <w:szCs w:val="22"/>
        </w:rPr>
        <w:t>oświadczeniu o niepodleganiu wykluczeniu oraz spełnianiu warunków udziału w postępowaniu</w:t>
      </w:r>
      <w:r w:rsidRPr="00777C5D">
        <w:rPr>
          <w:sz w:val="22"/>
          <w:szCs w:val="22"/>
        </w:rPr>
        <w:t xml:space="preserve"> - załącznik nr 2 do SIWZ) części zamówienia, której wykonanie powierzy Podwykonawcy - o ile Podwykonawca jest znany. Przy jednoczesnym uwzględnieniu zapisów </w:t>
      </w:r>
      <w:r w:rsidRPr="00777C5D">
        <w:rPr>
          <w:b/>
          <w:sz w:val="22"/>
          <w:szCs w:val="22"/>
        </w:rPr>
        <w:t>ppkt. 5.2.2 SIWZ</w:t>
      </w:r>
      <w:r w:rsidRPr="00777C5D">
        <w:rPr>
          <w:sz w:val="22"/>
          <w:szCs w:val="22"/>
        </w:rPr>
        <w:t>.</w:t>
      </w:r>
    </w:p>
    <w:p w:rsidR="00275EB5" w:rsidRPr="00821F95" w:rsidRDefault="00275EB5" w:rsidP="003F6A34">
      <w:pPr>
        <w:jc w:val="both"/>
        <w:rPr>
          <w:sz w:val="22"/>
          <w:szCs w:val="22"/>
        </w:rPr>
      </w:pPr>
    </w:p>
    <w:p w:rsidR="00AC07C0" w:rsidRPr="001F6B8B" w:rsidRDefault="00AC07C0" w:rsidP="001F6B8B">
      <w:pPr>
        <w:pStyle w:val="Akapitzlist"/>
        <w:numPr>
          <w:ilvl w:val="0"/>
          <w:numId w:val="48"/>
        </w:numPr>
        <w:rPr>
          <w:b/>
          <w:bCs/>
          <w:sz w:val="22"/>
          <w:szCs w:val="22"/>
        </w:rPr>
      </w:pPr>
      <w:r w:rsidRPr="001F6B8B">
        <w:rPr>
          <w:b/>
          <w:bCs/>
          <w:sz w:val="22"/>
          <w:szCs w:val="22"/>
        </w:rPr>
        <w:t xml:space="preserve">Termin </w:t>
      </w:r>
      <w:r w:rsidR="000B3D48" w:rsidRPr="001F6B8B">
        <w:rPr>
          <w:b/>
          <w:bCs/>
          <w:sz w:val="22"/>
          <w:szCs w:val="22"/>
        </w:rPr>
        <w:t>wykonania</w:t>
      </w:r>
      <w:r w:rsidRPr="001F6B8B">
        <w:rPr>
          <w:b/>
          <w:bCs/>
          <w:sz w:val="22"/>
          <w:szCs w:val="22"/>
        </w:rPr>
        <w:t xml:space="preserve"> przedmiotu zamówienia</w:t>
      </w:r>
    </w:p>
    <w:p w:rsidR="00E5136E" w:rsidRPr="0042573A" w:rsidRDefault="00AE1B52" w:rsidP="0042573A">
      <w:pPr>
        <w:numPr>
          <w:ilvl w:val="0"/>
          <w:numId w:val="25"/>
        </w:numPr>
        <w:ind w:left="709" w:hanging="709"/>
        <w:jc w:val="both"/>
        <w:rPr>
          <w:sz w:val="22"/>
          <w:szCs w:val="22"/>
        </w:rPr>
      </w:pPr>
      <w:r w:rsidRPr="001C1A5C">
        <w:rPr>
          <w:bCs/>
          <w:sz w:val="22"/>
          <w:szCs w:val="22"/>
          <w:lang w:val="x-none"/>
        </w:rPr>
        <w:t xml:space="preserve">Termin </w:t>
      </w:r>
      <w:r w:rsidR="00CA4D6E" w:rsidRPr="001C1A5C">
        <w:rPr>
          <w:bCs/>
          <w:sz w:val="22"/>
          <w:szCs w:val="22"/>
        </w:rPr>
        <w:t>wykonania</w:t>
      </w:r>
      <w:r w:rsidR="00CA4D6E" w:rsidRPr="001C1A5C">
        <w:rPr>
          <w:bCs/>
          <w:sz w:val="22"/>
          <w:szCs w:val="22"/>
          <w:lang w:val="x-none"/>
        </w:rPr>
        <w:t xml:space="preserve"> </w:t>
      </w:r>
      <w:r w:rsidRPr="001C1A5C">
        <w:rPr>
          <w:bCs/>
          <w:sz w:val="22"/>
          <w:szCs w:val="22"/>
          <w:lang w:val="x-none"/>
        </w:rPr>
        <w:t>przedmiotu zamówienia:</w:t>
      </w:r>
      <w:r w:rsidR="0042573A">
        <w:rPr>
          <w:sz w:val="22"/>
          <w:szCs w:val="22"/>
        </w:rPr>
        <w:t xml:space="preserve"> </w:t>
      </w:r>
      <w:r w:rsidR="00785651" w:rsidRPr="0042573A">
        <w:rPr>
          <w:b/>
          <w:bCs/>
          <w:sz w:val="22"/>
          <w:szCs w:val="22"/>
        </w:rPr>
        <w:t xml:space="preserve">do </w:t>
      </w:r>
      <w:r w:rsidR="00785651" w:rsidRPr="0042573A">
        <w:rPr>
          <w:b/>
          <w:bCs/>
          <w:i/>
          <w:sz w:val="22"/>
          <w:szCs w:val="22"/>
        </w:rPr>
        <w:t xml:space="preserve">dwudziestu </w:t>
      </w:r>
      <w:r w:rsidR="00785651" w:rsidRPr="0042573A">
        <w:rPr>
          <w:b/>
          <w:bCs/>
          <w:sz w:val="22"/>
          <w:szCs w:val="22"/>
        </w:rPr>
        <w:t xml:space="preserve">[ 20 ] dni roboczych </w:t>
      </w:r>
      <w:r w:rsidR="00785651" w:rsidRPr="0042573A">
        <w:rPr>
          <w:b/>
          <w:bCs/>
          <w:sz w:val="22"/>
          <w:szCs w:val="22"/>
          <w:lang w:val="x-none"/>
        </w:rPr>
        <w:t>od dnia zawarcia umowy</w:t>
      </w:r>
      <w:r w:rsidR="00E5136E" w:rsidRPr="0042573A">
        <w:rPr>
          <w:b/>
          <w:bCs/>
          <w:sz w:val="22"/>
          <w:szCs w:val="22"/>
        </w:rPr>
        <w:t xml:space="preserve"> </w:t>
      </w:r>
      <w:r w:rsidR="00E5136E" w:rsidRPr="0042573A">
        <w:rPr>
          <w:bCs/>
          <w:sz w:val="22"/>
          <w:szCs w:val="22"/>
        </w:rPr>
        <w:t>(odpowiednio do części)</w:t>
      </w:r>
      <w:r w:rsidR="00E5136E" w:rsidRPr="0042573A">
        <w:rPr>
          <w:sz w:val="22"/>
          <w:szCs w:val="22"/>
        </w:rPr>
        <w:t>.</w:t>
      </w:r>
    </w:p>
    <w:p w:rsidR="00CA4D6E" w:rsidRDefault="00292BC9" w:rsidP="0098316F">
      <w:pPr>
        <w:numPr>
          <w:ilvl w:val="0"/>
          <w:numId w:val="25"/>
        </w:numPr>
        <w:ind w:left="709" w:hanging="709"/>
        <w:jc w:val="both"/>
        <w:rPr>
          <w:bCs/>
          <w:sz w:val="22"/>
          <w:szCs w:val="22"/>
          <w:lang w:val="x-none"/>
        </w:rPr>
      </w:pPr>
      <w:r>
        <w:rPr>
          <w:bCs/>
          <w:sz w:val="22"/>
          <w:szCs w:val="22"/>
        </w:rPr>
        <w:t>W</w:t>
      </w:r>
      <w:r w:rsidR="00CA4D6E">
        <w:rPr>
          <w:bCs/>
          <w:sz w:val="22"/>
          <w:szCs w:val="22"/>
        </w:rPr>
        <w:t>ykonanie</w:t>
      </w:r>
      <w:r w:rsidR="00AE1B52" w:rsidRPr="00821F95">
        <w:rPr>
          <w:bCs/>
          <w:sz w:val="22"/>
          <w:szCs w:val="22"/>
          <w:lang w:val="x-none"/>
        </w:rPr>
        <w:t xml:space="preserve"> przedmiotu zamówienia odbywać się będzie w dni robocze</w:t>
      </w:r>
      <w:r w:rsidR="00AE1B52" w:rsidRPr="00821F95">
        <w:rPr>
          <w:bCs/>
          <w:sz w:val="22"/>
          <w:szCs w:val="22"/>
        </w:rPr>
        <w:t>.</w:t>
      </w:r>
    </w:p>
    <w:p w:rsidR="00AE1B52" w:rsidRPr="00E5136E" w:rsidRDefault="00AE1B52" w:rsidP="0098316F">
      <w:pPr>
        <w:numPr>
          <w:ilvl w:val="0"/>
          <w:numId w:val="25"/>
        </w:numPr>
        <w:ind w:left="709" w:hanging="709"/>
        <w:jc w:val="both"/>
        <w:rPr>
          <w:bCs/>
          <w:sz w:val="22"/>
          <w:szCs w:val="22"/>
          <w:lang w:val="x-none"/>
        </w:rPr>
      </w:pPr>
      <w:r w:rsidRPr="00E5136E">
        <w:rPr>
          <w:bCs/>
          <w:sz w:val="22"/>
          <w:szCs w:val="22"/>
          <w:lang w:val="x-none"/>
        </w:rPr>
        <w:t>Termin</w:t>
      </w:r>
      <w:r w:rsidR="00785651" w:rsidRPr="00E5136E">
        <w:rPr>
          <w:bCs/>
          <w:sz w:val="22"/>
          <w:szCs w:val="22"/>
        </w:rPr>
        <w:t>y</w:t>
      </w:r>
      <w:r w:rsidRPr="00E5136E">
        <w:rPr>
          <w:bCs/>
          <w:sz w:val="22"/>
          <w:szCs w:val="22"/>
          <w:lang w:val="x-none"/>
        </w:rPr>
        <w:t xml:space="preserve"> </w:t>
      </w:r>
      <w:r w:rsidR="00CA4D6E" w:rsidRPr="00E5136E">
        <w:rPr>
          <w:bCs/>
          <w:sz w:val="22"/>
          <w:szCs w:val="22"/>
        </w:rPr>
        <w:t xml:space="preserve">wykonania </w:t>
      </w:r>
      <w:r w:rsidRPr="00E5136E">
        <w:rPr>
          <w:bCs/>
          <w:sz w:val="22"/>
          <w:szCs w:val="22"/>
          <w:lang w:val="x-none"/>
        </w:rPr>
        <w:t>przedmiotu zamówienia określon</w:t>
      </w:r>
      <w:r w:rsidR="00785651" w:rsidRPr="00E5136E">
        <w:rPr>
          <w:bCs/>
          <w:sz w:val="22"/>
          <w:szCs w:val="22"/>
        </w:rPr>
        <w:t>e</w:t>
      </w:r>
      <w:r w:rsidRPr="00E5136E">
        <w:rPr>
          <w:bCs/>
          <w:sz w:val="22"/>
          <w:szCs w:val="22"/>
          <w:lang w:val="x-none"/>
        </w:rPr>
        <w:t xml:space="preserve"> w </w:t>
      </w:r>
      <w:r w:rsidRPr="00E5136E">
        <w:rPr>
          <w:b/>
          <w:bCs/>
          <w:sz w:val="22"/>
          <w:szCs w:val="22"/>
          <w:lang w:val="x-none"/>
        </w:rPr>
        <w:t>pkt. 4.1. SIWZ</w:t>
      </w:r>
      <w:r w:rsidR="00CA4D6E" w:rsidRPr="00E5136E">
        <w:rPr>
          <w:bCs/>
          <w:sz w:val="22"/>
          <w:szCs w:val="22"/>
        </w:rPr>
        <w:t xml:space="preserve"> </w:t>
      </w:r>
      <w:r w:rsidR="00785651" w:rsidRPr="00E5136E">
        <w:rPr>
          <w:bCs/>
          <w:sz w:val="22"/>
          <w:szCs w:val="22"/>
        </w:rPr>
        <w:t>są</w:t>
      </w:r>
      <w:r w:rsidRPr="00E5136E">
        <w:rPr>
          <w:bCs/>
          <w:sz w:val="22"/>
          <w:szCs w:val="22"/>
          <w:lang w:val="x-none"/>
        </w:rPr>
        <w:t xml:space="preserve"> </w:t>
      </w:r>
      <w:r w:rsidRPr="00E5136E">
        <w:rPr>
          <w:bCs/>
          <w:sz w:val="22"/>
          <w:szCs w:val="22"/>
          <w:u w:val="single"/>
          <w:lang w:val="x-none"/>
        </w:rPr>
        <w:t>termin</w:t>
      </w:r>
      <w:r w:rsidR="00785651" w:rsidRPr="00E5136E">
        <w:rPr>
          <w:bCs/>
          <w:sz w:val="22"/>
          <w:szCs w:val="22"/>
          <w:u w:val="single"/>
        </w:rPr>
        <w:t>ami</w:t>
      </w:r>
      <w:r w:rsidRPr="00E5136E">
        <w:rPr>
          <w:bCs/>
          <w:sz w:val="22"/>
          <w:szCs w:val="22"/>
          <w:u w:val="single"/>
          <w:lang w:val="x-none"/>
        </w:rPr>
        <w:t xml:space="preserve"> maksymalnym</w:t>
      </w:r>
      <w:r w:rsidR="00785651" w:rsidRPr="00E5136E">
        <w:rPr>
          <w:bCs/>
          <w:sz w:val="22"/>
          <w:szCs w:val="22"/>
        </w:rPr>
        <w:t xml:space="preserve">i </w:t>
      </w:r>
      <w:r w:rsidRPr="00E5136E">
        <w:rPr>
          <w:bCs/>
          <w:sz w:val="22"/>
          <w:szCs w:val="22"/>
          <w:lang w:val="x-none"/>
        </w:rPr>
        <w:t>na</w:t>
      </w:r>
      <w:r w:rsidR="00644E7C" w:rsidRPr="00E5136E">
        <w:rPr>
          <w:bCs/>
          <w:sz w:val="22"/>
          <w:szCs w:val="22"/>
        </w:rPr>
        <w:t> </w:t>
      </w:r>
      <w:r w:rsidR="00CA4D6E" w:rsidRPr="00E5136E">
        <w:rPr>
          <w:bCs/>
          <w:sz w:val="22"/>
          <w:szCs w:val="22"/>
        </w:rPr>
        <w:t xml:space="preserve">wykonanie </w:t>
      </w:r>
      <w:r w:rsidRPr="00E5136E">
        <w:rPr>
          <w:bCs/>
          <w:sz w:val="22"/>
          <w:szCs w:val="22"/>
          <w:lang w:val="x-none"/>
        </w:rPr>
        <w:t xml:space="preserve">przedmiotu zamówienia. Wykonawca w </w:t>
      </w:r>
      <w:r w:rsidR="00B11A4D" w:rsidRPr="00E5136E">
        <w:rPr>
          <w:bCs/>
          <w:i/>
          <w:sz w:val="22"/>
          <w:szCs w:val="22"/>
        </w:rPr>
        <w:t>Formularzu</w:t>
      </w:r>
      <w:r w:rsidRPr="00E5136E">
        <w:rPr>
          <w:bCs/>
          <w:i/>
          <w:sz w:val="22"/>
          <w:szCs w:val="22"/>
          <w:lang w:val="x-none"/>
        </w:rPr>
        <w:t xml:space="preserve"> ofertowym</w:t>
      </w:r>
      <w:r w:rsidRPr="00E5136E">
        <w:rPr>
          <w:bCs/>
          <w:sz w:val="22"/>
          <w:szCs w:val="22"/>
          <w:lang w:val="x-none"/>
        </w:rPr>
        <w:t xml:space="preserve"> może uwzględnić krótsz</w:t>
      </w:r>
      <w:r w:rsidR="00785651" w:rsidRPr="00E5136E">
        <w:rPr>
          <w:bCs/>
          <w:sz w:val="22"/>
          <w:szCs w:val="22"/>
        </w:rPr>
        <w:t>e</w:t>
      </w:r>
      <w:r w:rsidRPr="00E5136E">
        <w:rPr>
          <w:bCs/>
          <w:sz w:val="22"/>
          <w:szCs w:val="22"/>
          <w:lang w:val="x-none"/>
        </w:rPr>
        <w:t xml:space="preserve"> termin</w:t>
      </w:r>
      <w:r w:rsidR="00CA4D6E" w:rsidRPr="00E5136E">
        <w:rPr>
          <w:bCs/>
          <w:sz w:val="22"/>
          <w:szCs w:val="22"/>
        </w:rPr>
        <w:t xml:space="preserve"> </w:t>
      </w:r>
      <w:r w:rsidRPr="00E5136E">
        <w:rPr>
          <w:bCs/>
          <w:sz w:val="22"/>
          <w:szCs w:val="22"/>
          <w:lang w:val="x-none"/>
        </w:rPr>
        <w:t>wykonania przedmiotu zamówienia</w:t>
      </w:r>
      <w:r w:rsidR="00785651" w:rsidRPr="00E5136E">
        <w:rPr>
          <w:bCs/>
          <w:sz w:val="22"/>
          <w:szCs w:val="22"/>
        </w:rPr>
        <w:t xml:space="preserve"> (odpowiednio do części)</w:t>
      </w:r>
      <w:r w:rsidR="00EC3DCC">
        <w:rPr>
          <w:bCs/>
          <w:sz w:val="22"/>
          <w:szCs w:val="22"/>
        </w:rPr>
        <w:t xml:space="preserve">, zgodnie z zakresem wskazanym w </w:t>
      </w:r>
      <w:r w:rsidR="00EC3DCC" w:rsidRPr="00EC3DCC">
        <w:rPr>
          <w:b/>
          <w:bCs/>
          <w:sz w:val="22"/>
          <w:szCs w:val="22"/>
        </w:rPr>
        <w:t>pkt. 19.5 SIWZ</w:t>
      </w:r>
      <w:r w:rsidRPr="00E5136E">
        <w:rPr>
          <w:bCs/>
          <w:sz w:val="22"/>
          <w:szCs w:val="22"/>
          <w:lang w:val="x-none"/>
        </w:rPr>
        <w:t>.</w:t>
      </w:r>
      <w:r w:rsidR="00CA4D6E" w:rsidRPr="00E5136E">
        <w:rPr>
          <w:sz w:val="22"/>
          <w:szCs w:val="22"/>
          <w:u w:val="single"/>
        </w:rPr>
        <w:t xml:space="preserve"> </w:t>
      </w:r>
    </w:p>
    <w:p w:rsidR="006763DC" w:rsidRDefault="00AE1B52" w:rsidP="0098316F">
      <w:pPr>
        <w:numPr>
          <w:ilvl w:val="0"/>
          <w:numId w:val="25"/>
        </w:numPr>
        <w:ind w:left="709" w:hanging="709"/>
        <w:jc w:val="both"/>
        <w:rPr>
          <w:bCs/>
          <w:sz w:val="22"/>
          <w:szCs w:val="22"/>
          <w:lang w:val="x-none"/>
        </w:rPr>
      </w:pPr>
      <w:r w:rsidRPr="00821F95">
        <w:rPr>
          <w:bCs/>
          <w:i/>
          <w:sz w:val="22"/>
          <w:szCs w:val="22"/>
          <w:lang w:val="x-none"/>
        </w:rPr>
        <w:t>Dniem roboczym</w:t>
      </w:r>
      <w:r w:rsidRPr="00821F95">
        <w:rPr>
          <w:bCs/>
          <w:sz w:val="22"/>
          <w:szCs w:val="22"/>
          <w:lang w:val="x-none"/>
        </w:rPr>
        <w:t xml:space="preserve"> w rozumieniu </w:t>
      </w:r>
      <w:r w:rsidR="00CA4D6E">
        <w:rPr>
          <w:bCs/>
          <w:sz w:val="22"/>
          <w:szCs w:val="22"/>
        </w:rPr>
        <w:t>SIWZ</w:t>
      </w:r>
      <w:r w:rsidRPr="00821F95">
        <w:rPr>
          <w:bCs/>
          <w:sz w:val="22"/>
          <w:szCs w:val="22"/>
          <w:lang w:val="x-none"/>
        </w:rPr>
        <w:t xml:space="preserve"> są dni od poniedziałku do piątku w godzinach od </w:t>
      </w:r>
      <w:r w:rsidR="00806B89">
        <w:rPr>
          <w:bCs/>
          <w:i/>
          <w:sz w:val="22"/>
          <w:szCs w:val="22"/>
        </w:rPr>
        <w:t>ósmej</w:t>
      </w:r>
      <w:r w:rsidR="00806B89" w:rsidRPr="00D32725">
        <w:rPr>
          <w:bCs/>
          <w:i/>
          <w:sz w:val="22"/>
          <w:szCs w:val="22"/>
          <w:lang w:val="x-none"/>
        </w:rPr>
        <w:t xml:space="preserve"> </w:t>
      </w:r>
      <w:r w:rsidR="00806B89" w:rsidRPr="00D32725">
        <w:rPr>
          <w:bCs/>
          <w:sz w:val="22"/>
          <w:szCs w:val="22"/>
          <w:lang w:val="x-none"/>
        </w:rPr>
        <w:br/>
        <w:t xml:space="preserve">[ </w:t>
      </w:r>
      <w:r w:rsidR="00806B89">
        <w:rPr>
          <w:bCs/>
          <w:sz w:val="22"/>
          <w:szCs w:val="22"/>
        </w:rPr>
        <w:t>8</w:t>
      </w:r>
      <w:r w:rsidR="00806B89" w:rsidRPr="00D32725">
        <w:rPr>
          <w:bCs/>
          <w:sz w:val="22"/>
          <w:szCs w:val="22"/>
          <w:lang w:val="x-none"/>
        </w:rPr>
        <w:t xml:space="preserve">.00 ] </w:t>
      </w:r>
      <w:r w:rsidRPr="00821F95">
        <w:rPr>
          <w:bCs/>
          <w:sz w:val="22"/>
          <w:szCs w:val="22"/>
          <w:lang w:val="x-none"/>
        </w:rPr>
        <w:t xml:space="preserve">do </w:t>
      </w:r>
      <w:r w:rsidRPr="00821F95">
        <w:rPr>
          <w:bCs/>
          <w:i/>
          <w:sz w:val="22"/>
          <w:szCs w:val="22"/>
          <w:lang w:val="x-none"/>
        </w:rPr>
        <w:t xml:space="preserve">piętnastej </w:t>
      </w:r>
      <w:r w:rsidRPr="00821F95">
        <w:rPr>
          <w:bCs/>
          <w:sz w:val="22"/>
          <w:szCs w:val="22"/>
          <w:lang w:val="x-none"/>
        </w:rPr>
        <w:t>[ 15.00 ] z wyłączeniem dni ustawowo wolnych od pracy oraz dni ustanowionych przez władze Zamawiającego jako dni wolne od pracy.</w:t>
      </w:r>
    </w:p>
    <w:p w:rsidR="00E472B0" w:rsidRPr="00821F95" w:rsidRDefault="00E472B0" w:rsidP="00821F95">
      <w:pPr>
        <w:jc w:val="both"/>
        <w:rPr>
          <w:color w:val="000000"/>
          <w:sz w:val="22"/>
          <w:szCs w:val="22"/>
        </w:rPr>
      </w:pPr>
    </w:p>
    <w:p w:rsidR="005C1130" w:rsidRPr="00821F95" w:rsidRDefault="00E22C86" w:rsidP="00785651">
      <w:pPr>
        <w:numPr>
          <w:ilvl w:val="0"/>
          <w:numId w:val="47"/>
        </w:numPr>
        <w:ind w:left="709" w:hanging="709"/>
        <w:jc w:val="both"/>
        <w:rPr>
          <w:b/>
          <w:bCs/>
          <w:sz w:val="22"/>
          <w:szCs w:val="22"/>
        </w:rPr>
      </w:pPr>
      <w:r w:rsidRPr="00821F95">
        <w:rPr>
          <w:b/>
          <w:bCs/>
          <w:iCs/>
          <w:sz w:val="22"/>
          <w:szCs w:val="22"/>
        </w:rPr>
        <w:t>Warunki udziału w postępowaniu</w:t>
      </w:r>
    </w:p>
    <w:p w:rsidR="00092954" w:rsidRPr="00821F95" w:rsidRDefault="00A863C6" w:rsidP="008B6152">
      <w:pPr>
        <w:numPr>
          <w:ilvl w:val="0"/>
          <w:numId w:val="3"/>
        </w:numPr>
        <w:ind w:left="709" w:hanging="709"/>
        <w:jc w:val="both"/>
        <w:rPr>
          <w:sz w:val="22"/>
          <w:szCs w:val="22"/>
          <w:lang w:eastAsia="pl-PL"/>
        </w:rPr>
      </w:pPr>
      <w:r w:rsidRPr="00821F95">
        <w:rPr>
          <w:sz w:val="22"/>
          <w:szCs w:val="22"/>
        </w:rPr>
        <w:t xml:space="preserve">O udzielenie zamówienia mogą ubiegać się Wykonawcy, </w:t>
      </w:r>
      <w:r w:rsidRPr="00821F95">
        <w:rPr>
          <w:sz w:val="22"/>
          <w:szCs w:val="22"/>
          <w:lang w:eastAsia="pl-PL"/>
        </w:rPr>
        <w:t>którzy</w:t>
      </w:r>
      <w:r w:rsidR="00092954"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Nie podlegają wykluczeniu</w:t>
      </w:r>
      <w:r w:rsidR="00807752"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Spełniają warunki udziału w postępowaniu dotyczące:</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 xml:space="preserve">Kompetencji lub uprawnień do prowadzenia określonej działalności zawodowej, </w:t>
      </w:r>
      <w:r w:rsidR="00377CB0" w:rsidRPr="00821F95">
        <w:rPr>
          <w:sz w:val="22"/>
          <w:szCs w:val="22"/>
        </w:rPr>
        <w:br/>
      </w:r>
      <w:r w:rsidRPr="00821F95">
        <w:rPr>
          <w:sz w:val="22"/>
          <w:szCs w:val="22"/>
        </w:rPr>
        <w:t>o ile wynika to z odrębnych przepisów</w:t>
      </w:r>
      <w:r w:rsidR="00BB3B43" w:rsidRPr="00821F95">
        <w:rPr>
          <w:sz w:val="22"/>
          <w:szCs w:val="22"/>
        </w:rPr>
        <w:t>.</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Sytuacji ekonomicznej lub finansowej</w:t>
      </w:r>
      <w:r w:rsidR="00BB3B43" w:rsidRPr="00821F95">
        <w:rPr>
          <w:sz w:val="22"/>
          <w:szCs w:val="22"/>
        </w:rPr>
        <w:t>.</w:t>
      </w:r>
    </w:p>
    <w:p w:rsidR="00092954" w:rsidRPr="00821F95" w:rsidRDefault="00092954" w:rsidP="0098316F">
      <w:pPr>
        <w:numPr>
          <w:ilvl w:val="0"/>
          <w:numId w:val="21"/>
        </w:numPr>
        <w:ind w:left="2127" w:hanging="709"/>
        <w:jc w:val="both"/>
        <w:rPr>
          <w:sz w:val="22"/>
          <w:szCs w:val="22"/>
          <w:lang w:eastAsia="pl-PL"/>
        </w:rPr>
      </w:pPr>
      <w:r w:rsidRPr="00821F95">
        <w:rPr>
          <w:sz w:val="22"/>
          <w:szCs w:val="22"/>
        </w:rPr>
        <w:t>Zdolności technicznej lub zawodowej</w:t>
      </w:r>
      <w:r w:rsidR="00BB3B43" w:rsidRPr="00821F95">
        <w:rPr>
          <w:sz w:val="22"/>
          <w:szCs w:val="22"/>
        </w:rPr>
        <w:t>.</w:t>
      </w:r>
    </w:p>
    <w:p w:rsidR="00092954" w:rsidRPr="00821F95" w:rsidRDefault="00092954" w:rsidP="00821F95">
      <w:pPr>
        <w:jc w:val="both"/>
        <w:rPr>
          <w:sz w:val="22"/>
          <w:szCs w:val="22"/>
          <w:lang w:eastAsia="pl-PL"/>
        </w:rPr>
      </w:pPr>
    </w:p>
    <w:p w:rsidR="007F31F6" w:rsidRPr="00821F95" w:rsidRDefault="00F2025B" w:rsidP="008B6152">
      <w:pPr>
        <w:numPr>
          <w:ilvl w:val="0"/>
          <w:numId w:val="3"/>
        </w:numPr>
        <w:ind w:left="709" w:hanging="709"/>
        <w:jc w:val="both"/>
        <w:rPr>
          <w:color w:val="000000"/>
          <w:sz w:val="22"/>
          <w:szCs w:val="22"/>
          <w:lang w:eastAsia="pl-PL"/>
        </w:rPr>
      </w:pPr>
      <w:r w:rsidRPr="00821F95">
        <w:rPr>
          <w:b/>
          <w:bCs/>
          <w:color w:val="000000"/>
          <w:sz w:val="22"/>
          <w:szCs w:val="22"/>
          <w:lang w:eastAsia="pl-PL"/>
        </w:rPr>
        <w:t>Opis sposobu dokonywania oceny spełniania w/w warunków</w:t>
      </w:r>
      <w:r w:rsidR="009D6017" w:rsidRPr="00821F95">
        <w:rPr>
          <w:b/>
          <w:bCs/>
          <w:color w:val="000000"/>
          <w:sz w:val="22"/>
          <w:szCs w:val="22"/>
          <w:lang w:eastAsia="pl-PL"/>
        </w:rPr>
        <w:t>:</w:t>
      </w:r>
    </w:p>
    <w:p w:rsidR="00D2215E" w:rsidRPr="00F6683B" w:rsidRDefault="00D2215E" w:rsidP="0098316F">
      <w:pPr>
        <w:numPr>
          <w:ilvl w:val="0"/>
          <w:numId w:val="22"/>
        </w:numPr>
        <w:shd w:val="clear" w:color="auto" w:fill="FFFFFF"/>
        <w:ind w:hanging="720"/>
        <w:jc w:val="both"/>
        <w:rPr>
          <w:color w:val="000000"/>
          <w:sz w:val="22"/>
          <w:szCs w:val="22"/>
          <w:u w:val="single"/>
          <w:lang w:eastAsia="pl-PL"/>
        </w:rPr>
      </w:pPr>
      <w:r>
        <w:rPr>
          <w:bCs/>
          <w:sz w:val="22"/>
          <w:szCs w:val="22"/>
        </w:rPr>
        <w:t xml:space="preserve"> </w:t>
      </w:r>
      <w:r w:rsidRPr="003A6D39">
        <w:rPr>
          <w:bCs/>
          <w:sz w:val="22"/>
          <w:szCs w:val="22"/>
        </w:rPr>
        <w:t xml:space="preserve">Zamawiający żąda, aby Wykonawca </w:t>
      </w:r>
      <w:r w:rsidRPr="00785651">
        <w:rPr>
          <w:b/>
          <w:bCs/>
          <w:color w:val="C00000"/>
          <w:sz w:val="22"/>
          <w:szCs w:val="22"/>
          <w:u w:val="single"/>
        </w:rPr>
        <w:t>do oferty</w:t>
      </w:r>
      <w:r w:rsidRPr="00785651">
        <w:rPr>
          <w:bCs/>
          <w:color w:val="C00000"/>
          <w:sz w:val="22"/>
          <w:szCs w:val="22"/>
        </w:rPr>
        <w:t xml:space="preserve"> </w:t>
      </w:r>
      <w:r w:rsidRPr="003A6D39">
        <w:rPr>
          <w:bCs/>
          <w:sz w:val="22"/>
          <w:szCs w:val="22"/>
        </w:rPr>
        <w:t xml:space="preserve">dołączył aktualne na dzień składania ofert </w:t>
      </w:r>
      <w:r w:rsidRPr="003A6D39">
        <w:rPr>
          <w:b/>
          <w:bCs/>
          <w:sz w:val="22"/>
          <w:szCs w:val="22"/>
        </w:rPr>
        <w:t xml:space="preserve">oświadczenie o niepodleganiu wykluczeniu oraz spełnianiu warunków udziału </w:t>
      </w:r>
      <w:r w:rsidR="00F6683B">
        <w:rPr>
          <w:b/>
          <w:bCs/>
          <w:sz w:val="22"/>
          <w:szCs w:val="22"/>
        </w:rPr>
        <w:br/>
      </w:r>
      <w:r w:rsidRPr="003A6D39">
        <w:rPr>
          <w:b/>
          <w:bCs/>
          <w:sz w:val="22"/>
          <w:szCs w:val="22"/>
        </w:rPr>
        <w:t xml:space="preserve">w postępowaniu </w:t>
      </w:r>
      <w:r w:rsidRPr="003A6D39">
        <w:rPr>
          <w:bCs/>
          <w:sz w:val="22"/>
          <w:szCs w:val="22"/>
        </w:rPr>
        <w:t xml:space="preserve">– </w:t>
      </w:r>
      <w:r w:rsidR="00F6683B" w:rsidRPr="00F6683B">
        <w:rPr>
          <w:b/>
          <w:bCs/>
          <w:sz w:val="22"/>
          <w:szCs w:val="22"/>
        </w:rPr>
        <w:t xml:space="preserve">zgodnie </w:t>
      </w:r>
      <w:r w:rsidRPr="00F6683B">
        <w:rPr>
          <w:b/>
          <w:bCs/>
          <w:sz w:val="22"/>
          <w:szCs w:val="22"/>
        </w:rPr>
        <w:t>z załącznikiem nr 2 do SIWZ</w:t>
      </w:r>
      <w:r w:rsidRPr="00F6683B">
        <w:rPr>
          <w:bCs/>
          <w:sz w:val="22"/>
          <w:szCs w:val="22"/>
        </w:rPr>
        <w:t>.</w:t>
      </w:r>
    </w:p>
    <w:p w:rsidR="00D2215E" w:rsidRPr="00CB1D9C" w:rsidRDefault="00D2215E" w:rsidP="0098316F">
      <w:pPr>
        <w:numPr>
          <w:ilvl w:val="0"/>
          <w:numId w:val="22"/>
        </w:numPr>
        <w:shd w:val="clear" w:color="auto" w:fill="FFFFFF"/>
        <w:ind w:hanging="720"/>
        <w:jc w:val="both"/>
        <w:rPr>
          <w:bCs/>
          <w:sz w:val="22"/>
          <w:szCs w:val="22"/>
        </w:rPr>
      </w:pPr>
      <w:r w:rsidRPr="007408C4">
        <w:rPr>
          <w:bCs/>
          <w:sz w:val="22"/>
          <w:szCs w:val="22"/>
        </w:rPr>
        <w:t xml:space="preserve">Zamawiający żąda od Wykonawcy, który zamierza powierzyć wykonanie części zamówienia Podwykonawcom, w celu wykazania braku istnienia wobec nich podstaw wykluczenia z udziału </w:t>
      </w:r>
      <w:r w:rsidRPr="007408C4">
        <w:rPr>
          <w:bCs/>
          <w:sz w:val="22"/>
          <w:szCs w:val="22"/>
        </w:rPr>
        <w:br/>
        <w:t xml:space="preserve">w postępowaniu </w:t>
      </w:r>
      <w:r>
        <w:rPr>
          <w:sz w:val="22"/>
          <w:szCs w:val="22"/>
        </w:rPr>
        <w:t xml:space="preserve">zamieszczenia informacji </w:t>
      </w:r>
      <w:r w:rsidRPr="007408C4">
        <w:rPr>
          <w:bCs/>
          <w:sz w:val="22"/>
          <w:szCs w:val="22"/>
        </w:rPr>
        <w:t xml:space="preserve">o tych podmiotach w oświadczeniu, o którym mowa </w:t>
      </w:r>
      <w:r w:rsidRPr="007408C4">
        <w:rPr>
          <w:bCs/>
          <w:sz w:val="22"/>
          <w:szCs w:val="22"/>
        </w:rPr>
        <w:br/>
        <w:t xml:space="preserve">w </w:t>
      </w:r>
      <w:r w:rsidRPr="00FC00FC">
        <w:rPr>
          <w:b/>
          <w:bCs/>
          <w:sz w:val="22"/>
          <w:szCs w:val="22"/>
        </w:rPr>
        <w:t>pkt. 5.2.</w:t>
      </w:r>
      <w:r w:rsidR="00433D30">
        <w:rPr>
          <w:b/>
          <w:bCs/>
          <w:sz w:val="22"/>
          <w:szCs w:val="22"/>
        </w:rPr>
        <w:t>1.</w:t>
      </w:r>
      <w:r w:rsidRPr="00FC00FC">
        <w:rPr>
          <w:b/>
          <w:bCs/>
          <w:sz w:val="22"/>
          <w:szCs w:val="22"/>
        </w:rPr>
        <w:t xml:space="preserve"> SIWZ</w:t>
      </w:r>
      <w:r w:rsidRPr="00CB1D9C">
        <w:rPr>
          <w:bCs/>
          <w:sz w:val="22"/>
          <w:szCs w:val="22"/>
        </w:rPr>
        <w:t>.</w:t>
      </w:r>
    </w:p>
    <w:p w:rsidR="00A724C7" w:rsidRPr="00CB1D9C" w:rsidRDefault="00A724C7" w:rsidP="00CB1D9C">
      <w:pPr>
        <w:shd w:val="clear" w:color="auto" w:fill="FFFFFF"/>
        <w:ind w:left="1429"/>
        <w:jc w:val="both"/>
        <w:rPr>
          <w:bCs/>
          <w:sz w:val="22"/>
          <w:szCs w:val="22"/>
        </w:rPr>
      </w:pPr>
    </w:p>
    <w:p w:rsidR="006F5FD0" w:rsidRPr="00821F95" w:rsidRDefault="005D4CB8" w:rsidP="0098316F">
      <w:pPr>
        <w:numPr>
          <w:ilvl w:val="0"/>
          <w:numId w:val="14"/>
        </w:numPr>
        <w:shd w:val="clear" w:color="auto" w:fill="70AD47"/>
        <w:ind w:left="709" w:hanging="709"/>
        <w:jc w:val="both"/>
        <w:rPr>
          <w:b/>
          <w:bCs/>
          <w:sz w:val="22"/>
          <w:szCs w:val="22"/>
        </w:rPr>
      </w:pPr>
      <w:r w:rsidRPr="00785651">
        <w:rPr>
          <w:b/>
          <w:bCs/>
          <w:color w:val="C00000"/>
          <w:sz w:val="22"/>
          <w:szCs w:val="22"/>
        </w:rPr>
        <w:t>ZAWARTOŚĆ OFERTY</w:t>
      </w:r>
      <w:r w:rsidR="006F5FD0" w:rsidRPr="005D4CB8">
        <w:rPr>
          <w:bCs/>
          <w:sz w:val="22"/>
          <w:szCs w:val="22"/>
        </w:rPr>
        <w:t>:</w:t>
      </w:r>
      <w:r w:rsidR="00142B5E" w:rsidRPr="005D4CB8">
        <w:rPr>
          <w:bCs/>
          <w:sz w:val="22"/>
          <w:szCs w:val="22"/>
        </w:rPr>
        <w:t xml:space="preserve"> </w:t>
      </w:r>
    </w:p>
    <w:p w:rsidR="006F5FD0" w:rsidRPr="00821F95" w:rsidRDefault="006F5FD0" w:rsidP="00644E7C">
      <w:pPr>
        <w:numPr>
          <w:ilvl w:val="0"/>
          <w:numId w:val="4"/>
        </w:numPr>
        <w:shd w:val="clear" w:color="auto" w:fill="70AD47"/>
        <w:ind w:left="0" w:hanging="11"/>
        <w:jc w:val="both"/>
        <w:rPr>
          <w:bCs/>
          <w:sz w:val="22"/>
          <w:szCs w:val="22"/>
        </w:rPr>
      </w:pPr>
      <w:r w:rsidRPr="00993829">
        <w:rPr>
          <w:b/>
          <w:bCs/>
          <w:color w:val="2E74B5"/>
          <w:sz w:val="22"/>
          <w:szCs w:val="22"/>
        </w:rPr>
        <w:t>Formularz ofertowy</w:t>
      </w:r>
      <w:r w:rsidR="005D4CB8">
        <w:rPr>
          <w:b/>
          <w:bCs/>
          <w:sz w:val="22"/>
          <w:szCs w:val="22"/>
        </w:rPr>
        <w:t xml:space="preserve"> </w:t>
      </w:r>
      <w:r w:rsidR="005D4CB8" w:rsidRPr="00334F2D">
        <w:rPr>
          <w:bCs/>
          <w:sz w:val="22"/>
          <w:szCs w:val="22"/>
        </w:rPr>
        <w:t>(załącznik nr 1 do SIWZ).</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Oświadczeni</w:t>
      </w:r>
      <w:r w:rsidR="00820854">
        <w:rPr>
          <w:b/>
          <w:bCs/>
          <w:color w:val="2E74B5"/>
          <w:sz w:val="22"/>
          <w:szCs w:val="22"/>
        </w:rPr>
        <w:t>e</w:t>
      </w:r>
      <w:r w:rsidR="00377CB0" w:rsidRPr="00993829">
        <w:rPr>
          <w:b/>
          <w:bCs/>
          <w:color w:val="2E74B5"/>
          <w:sz w:val="22"/>
          <w:szCs w:val="22"/>
        </w:rPr>
        <w:t>,</w:t>
      </w:r>
      <w:r w:rsidRPr="00993829">
        <w:rPr>
          <w:b/>
          <w:bCs/>
          <w:color w:val="2E74B5"/>
          <w:sz w:val="22"/>
          <w:szCs w:val="22"/>
        </w:rPr>
        <w:t xml:space="preserve"> o który</w:t>
      </w:r>
      <w:r w:rsidR="00820854">
        <w:rPr>
          <w:b/>
          <w:bCs/>
          <w:color w:val="2E74B5"/>
          <w:sz w:val="22"/>
          <w:szCs w:val="22"/>
        </w:rPr>
        <w:t>m</w:t>
      </w:r>
      <w:r w:rsidRPr="00993829">
        <w:rPr>
          <w:b/>
          <w:bCs/>
          <w:color w:val="2E74B5"/>
          <w:sz w:val="22"/>
          <w:szCs w:val="22"/>
        </w:rPr>
        <w:t xml:space="preserve"> mowa w pkt. </w:t>
      </w:r>
      <w:r w:rsidR="007F31F6" w:rsidRPr="00993829">
        <w:rPr>
          <w:b/>
          <w:bCs/>
          <w:color w:val="2E74B5"/>
          <w:sz w:val="22"/>
          <w:szCs w:val="22"/>
        </w:rPr>
        <w:t>5.2.</w:t>
      </w:r>
      <w:r w:rsidRPr="00993829">
        <w:rPr>
          <w:b/>
          <w:bCs/>
          <w:color w:val="2E74B5"/>
          <w:sz w:val="22"/>
          <w:szCs w:val="22"/>
        </w:rPr>
        <w:t xml:space="preserve"> SIWZ</w:t>
      </w:r>
      <w:r w:rsidR="00820854">
        <w:rPr>
          <w:bCs/>
          <w:sz w:val="22"/>
          <w:szCs w:val="22"/>
        </w:rPr>
        <w:t>.</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Pr="00821F95">
        <w:rPr>
          <w:b/>
          <w:bCs/>
          <w:sz w:val="22"/>
          <w:szCs w:val="22"/>
        </w:rPr>
        <w:t xml:space="preserve"> podmiotów występujących wspólnie </w:t>
      </w:r>
      <w:r w:rsidRPr="00821F95">
        <w:rPr>
          <w:bCs/>
          <w:sz w:val="22"/>
          <w:szCs w:val="22"/>
        </w:rPr>
        <w:t>(jeżeli dotyczy).</w:t>
      </w:r>
    </w:p>
    <w:p w:rsidR="006F5FD0"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005D4CB8">
        <w:rPr>
          <w:b/>
          <w:bCs/>
          <w:sz w:val="22"/>
          <w:szCs w:val="22"/>
        </w:rPr>
        <w:t xml:space="preserve"> </w:t>
      </w:r>
      <w:r w:rsidRPr="00821F95">
        <w:rPr>
          <w:b/>
          <w:bCs/>
          <w:sz w:val="22"/>
          <w:szCs w:val="22"/>
        </w:rPr>
        <w:t xml:space="preserve">dla osoby/osób podpisującej ofertę i oświadczenia </w:t>
      </w:r>
      <w:r w:rsidRPr="00821F95">
        <w:rPr>
          <w:bCs/>
          <w:sz w:val="22"/>
          <w:szCs w:val="22"/>
        </w:rPr>
        <w:t>(w sytuacji, gdy ofertę podpisuje osoba, której prawo do reprezentowania Wykonawcy nie wynika z dokumentów załączonych do oferty).</w:t>
      </w:r>
      <w:r w:rsidR="00142B5E" w:rsidRPr="00821F95">
        <w:rPr>
          <w:bCs/>
          <w:sz w:val="22"/>
          <w:szCs w:val="22"/>
        </w:rPr>
        <w:t xml:space="preserve"> </w:t>
      </w:r>
    </w:p>
    <w:p w:rsidR="005D4CB8" w:rsidRPr="00CB1D9C" w:rsidRDefault="005D4CB8" w:rsidP="00644E7C">
      <w:pPr>
        <w:ind w:left="709"/>
        <w:jc w:val="both"/>
        <w:rPr>
          <w:bCs/>
          <w:sz w:val="22"/>
          <w:szCs w:val="22"/>
        </w:rPr>
      </w:pPr>
      <w:r w:rsidRPr="00F84A19">
        <w:rPr>
          <w:b/>
          <w:bCs/>
          <w:sz w:val="22"/>
          <w:szCs w:val="22"/>
        </w:rPr>
        <w:t>*Pełnomocnictwo należy złożyć w formie oryginału lub notarialnie poświadczonej kopii</w:t>
      </w:r>
      <w:r w:rsidRPr="00CB1D9C">
        <w:rPr>
          <w:bCs/>
          <w:sz w:val="22"/>
          <w:szCs w:val="22"/>
        </w:rPr>
        <w:t>.</w:t>
      </w:r>
    </w:p>
    <w:p w:rsidR="00644E7C" w:rsidRPr="00821F95" w:rsidRDefault="00644E7C" w:rsidP="00821F95">
      <w:pPr>
        <w:tabs>
          <w:tab w:val="left" w:pos="0"/>
        </w:tabs>
        <w:ind w:left="709"/>
        <w:jc w:val="both"/>
        <w:rPr>
          <w:bCs/>
          <w:sz w:val="22"/>
          <w:szCs w:val="22"/>
        </w:rPr>
      </w:pPr>
    </w:p>
    <w:p w:rsidR="005D4CB8" w:rsidRPr="005D4CB8" w:rsidRDefault="005D4CB8" w:rsidP="0098316F">
      <w:pPr>
        <w:numPr>
          <w:ilvl w:val="0"/>
          <w:numId w:val="14"/>
        </w:numPr>
        <w:shd w:val="clear" w:color="auto" w:fill="FFFFFF"/>
        <w:ind w:left="709" w:hanging="709"/>
        <w:jc w:val="both"/>
        <w:rPr>
          <w:bCs/>
          <w:sz w:val="22"/>
          <w:szCs w:val="22"/>
        </w:rPr>
      </w:pPr>
      <w:r w:rsidRPr="005D4CB8">
        <w:rPr>
          <w:b/>
          <w:bCs/>
          <w:sz w:val="22"/>
          <w:szCs w:val="22"/>
        </w:rPr>
        <w:t xml:space="preserve">DOTYCZY </w:t>
      </w:r>
      <w:r w:rsidRPr="005D4CB8">
        <w:rPr>
          <w:b/>
          <w:bCs/>
          <w:color w:val="C00000"/>
          <w:sz w:val="22"/>
          <w:szCs w:val="22"/>
        </w:rPr>
        <w:t>WSZYSTKICH WYKONAWCÓW</w:t>
      </w:r>
      <w:r w:rsidRPr="005D4CB8">
        <w:rPr>
          <w:bCs/>
          <w:sz w:val="22"/>
          <w:szCs w:val="22"/>
        </w:rPr>
        <w:t>:</w:t>
      </w:r>
      <w:r w:rsidR="001A735F">
        <w:rPr>
          <w:bCs/>
          <w:sz w:val="22"/>
          <w:szCs w:val="22"/>
        </w:rPr>
        <w:t xml:space="preserve"> </w:t>
      </w:r>
      <w:r w:rsidR="001A735F" w:rsidRPr="00334F2D">
        <w:rPr>
          <w:rStyle w:val="Odwoanieprzypisudolnego"/>
          <w:b/>
          <w:sz w:val="22"/>
          <w:szCs w:val="22"/>
          <w:lang w:eastAsia="pl-PL"/>
        </w:rPr>
        <w:footnoteReference w:id="1"/>
      </w:r>
    </w:p>
    <w:p w:rsidR="00777C5D" w:rsidRPr="00777C5D" w:rsidRDefault="00777C5D" w:rsidP="00777C5D">
      <w:pPr>
        <w:pStyle w:val="Akapitzlist"/>
        <w:jc w:val="both"/>
        <w:rPr>
          <w:bCs/>
          <w:sz w:val="22"/>
          <w:szCs w:val="22"/>
        </w:rPr>
      </w:pPr>
      <w:r w:rsidRPr="00777C5D">
        <w:rPr>
          <w:sz w:val="22"/>
          <w:szCs w:val="22"/>
          <w:lang w:eastAsia="pl-PL"/>
        </w:rPr>
        <w:t xml:space="preserve">Wykonawca, </w:t>
      </w:r>
      <w:r w:rsidRPr="00777C5D">
        <w:rPr>
          <w:b/>
          <w:sz w:val="22"/>
          <w:szCs w:val="22"/>
          <w:lang w:eastAsia="pl-PL"/>
        </w:rPr>
        <w:t xml:space="preserve">w terminie </w:t>
      </w:r>
      <w:r w:rsidRPr="00777C5D">
        <w:rPr>
          <w:b/>
          <w:i/>
          <w:sz w:val="22"/>
          <w:szCs w:val="22"/>
          <w:lang w:eastAsia="pl-PL"/>
        </w:rPr>
        <w:t>trzech</w:t>
      </w:r>
      <w:r w:rsidRPr="00777C5D">
        <w:rPr>
          <w:b/>
          <w:sz w:val="22"/>
          <w:szCs w:val="22"/>
          <w:lang w:eastAsia="pl-PL"/>
        </w:rPr>
        <w:t xml:space="preserve"> [ 3 ] dni </w:t>
      </w:r>
      <w:r w:rsidRPr="00777C5D">
        <w:rPr>
          <w:b/>
          <w:sz w:val="22"/>
          <w:szCs w:val="22"/>
          <w:u w:val="single"/>
          <w:lang w:eastAsia="pl-PL"/>
        </w:rPr>
        <w:t>od dnia otwarcia ofert</w:t>
      </w:r>
      <w:r w:rsidRPr="00777C5D">
        <w:rPr>
          <w:sz w:val="22"/>
          <w:szCs w:val="22"/>
          <w:lang w:eastAsia="pl-PL"/>
        </w:rPr>
        <w:t xml:space="preserve">, tj. od dnia przekazania informacji, o której mowa w art. 86 ust. 5 ustawy (tj.: </w:t>
      </w:r>
      <w:r w:rsidRPr="00777C5D">
        <w:rPr>
          <w:i/>
          <w:sz w:val="22"/>
          <w:szCs w:val="22"/>
          <w:lang w:eastAsia="pl-PL"/>
        </w:rPr>
        <w:t>Protokołu z otwarcia ofert</w:t>
      </w:r>
      <w:r w:rsidRPr="00777C5D">
        <w:rPr>
          <w:sz w:val="22"/>
          <w:szCs w:val="22"/>
          <w:lang w:eastAsia="pl-PL"/>
        </w:rPr>
        <w:t xml:space="preserve">), zobowiązany jest przekazać Zamawiającemu </w:t>
      </w:r>
      <w:r w:rsidRPr="00777C5D">
        <w:rPr>
          <w:b/>
          <w:sz w:val="22"/>
          <w:szCs w:val="22"/>
          <w:lang w:eastAsia="pl-PL"/>
        </w:rPr>
        <w:t xml:space="preserve">oświadczenie o przynależności lub braku przynależności do tej samej grupy kapitałowej </w:t>
      </w:r>
      <w:r w:rsidRPr="00777C5D">
        <w:rPr>
          <w:sz w:val="22"/>
          <w:szCs w:val="22"/>
          <w:lang w:eastAsia="pl-PL"/>
        </w:rPr>
        <w:t>(</w:t>
      </w:r>
      <w:r w:rsidRPr="00777C5D">
        <w:rPr>
          <w:sz w:val="22"/>
          <w:szCs w:val="22"/>
          <w:u w:val="single"/>
          <w:lang w:eastAsia="pl-PL"/>
        </w:rPr>
        <w:t xml:space="preserve">wzór oświadczenia Zamawiający udostępni Wykonawcom w dniu otwarcia ofert wraz z </w:t>
      </w:r>
      <w:r w:rsidRPr="00777C5D">
        <w:rPr>
          <w:i/>
          <w:sz w:val="22"/>
          <w:szCs w:val="22"/>
          <w:u w:val="single"/>
          <w:lang w:eastAsia="pl-PL"/>
        </w:rPr>
        <w:t>Protokołem z otwarcia ofert</w:t>
      </w:r>
      <w:r w:rsidRPr="00777C5D">
        <w:rPr>
          <w:sz w:val="22"/>
          <w:szCs w:val="22"/>
          <w:lang w:eastAsia="pl-PL"/>
        </w:rPr>
        <w:t xml:space="preserve">), o której mowa w art. 24 ust. 1 pkt 23) ustawy. Wraz ze złożeniem oświadczenia, Wykonawca może przedstawić dowody, że powiązania z innym Wykonawcą nie prowadzą do zakłócenia konkurencji w postępowaniu o udzielenie zamówienia. </w:t>
      </w:r>
    </w:p>
    <w:p w:rsidR="000853B5" w:rsidRPr="00821F95" w:rsidRDefault="000853B5" w:rsidP="00821F95">
      <w:pPr>
        <w:shd w:val="clear" w:color="auto" w:fill="FFFFFF"/>
        <w:ind w:left="709"/>
        <w:jc w:val="both"/>
        <w:rPr>
          <w:bCs/>
          <w:sz w:val="22"/>
          <w:szCs w:val="22"/>
        </w:rPr>
      </w:pPr>
    </w:p>
    <w:p w:rsidR="001A735F" w:rsidRDefault="001A735F" w:rsidP="0098316F">
      <w:pPr>
        <w:numPr>
          <w:ilvl w:val="0"/>
          <w:numId w:val="14"/>
        </w:numPr>
        <w:ind w:hanging="720"/>
        <w:jc w:val="both"/>
        <w:rPr>
          <w:bCs/>
          <w:sz w:val="22"/>
          <w:szCs w:val="22"/>
        </w:rPr>
      </w:pPr>
      <w:r w:rsidRPr="00760663">
        <w:rPr>
          <w:b/>
          <w:bCs/>
          <w:sz w:val="22"/>
          <w:szCs w:val="22"/>
        </w:rPr>
        <w:lastRenderedPageBreak/>
        <w:t xml:space="preserve">DOTYCZY </w:t>
      </w:r>
      <w:r w:rsidRPr="00760663">
        <w:rPr>
          <w:b/>
          <w:bCs/>
          <w:color w:val="C00000"/>
          <w:sz w:val="22"/>
          <w:szCs w:val="22"/>
        </w:rPr>
        <w:t>WYKONAWCY NAJWYŻEJ OCENIONEGO</w:t>
      </w:r>
      <w:r w:rsidRPr="00760663">
        <w:rPr>
          <w:bCs/>
          <w:color w:val="C00000"/>
          <w:sz w:val="22"/>
          <w:szCs w:val="22"/>
        </w:rPr>
        <w:t>:</w:t>
      </w:r>
      <w:r w:rsidRPr="00760663">
        <w:rPr>
          <w:bCs/>
          <w:sz w:val="22"/>
          <w:szCs w:val="22"/>
        </w:rPr>
        <w:t xml:space="preserve"> </w:t>
      </w:r>
      <w:r w:rsidRPr="001A735F">
        <w:rPr>
          <w:rStyle w:val="Odwoanieprzypisudolnego"/>
          <w:b/>
          <w:bCs/>
          <w:sz w:val="22"/>
          <w:szCs w:val="22"/>
        </w:rPr>
        <w:footnoteReference w:id="2"/>
      </w:r>
    </w:p>
    <w:p w:rsidR="00CB1D9C" w:rsidRDefault="0049459B" w:rsidP="00CB1D9C">
      <w:pPr>
        <w:ind w:left="720"/>
        <w:jc w:val="both"/>
        <w:rPr>
          <w:bCs/>
          <w:sz w:val="22"/>
          <w:szCs w:val="22"/>
        </w:rPr>
      </w:pPr>
      <w:r w:rsidRPr="001A735F">
        <w:rPr>
          <w:bCs/>
          <w:sz w:val="22"/>
          <w:szCs w:val="22"/>
        </w:rPr>
        <w:t xml:space="preserve">Zamawiający </w:t>
      </w:r>
      <w:r w:rsidRPr="001A735F">
        <w:rPr>
          <w:b/>
          <w:bCs/>
          <w:sz w:val="22"/>
          <w:szCs w:val="22"/>
          <w:u w:val="single"/>
        </w:rPr>
        <w:t>przed udzieleniem zamówienia</w:t>
      </w:r>
      <w:r w:rsidR="00720C8E" w:rsidRPr="001A735F">
        <w:rPr>
          <w:bCs/>
          <w:sz w:val="22"/>
          <w:szCs w:val="22"/>
        </w:rPr>
        <w:t xml:space="preserve">, zgodnie z art. 26 ust. </w:t>
      </w:r>
      <w:r w:rsidR="00F6683B">
        <w:rPr>
          <w:bCs/>
          <w:sz w:val="22"/>
          <w:szCs w:val="22"/>
        </w:rPr>
        <w:t>2</w:t>
      </w:r>
      <w:r w:rsidR="00720C8E" w:rsidRPr="001A735F">
        <w:rPr>
          <w:bCs/>
          <w:sz w:val="22"/>
          <w:szCs w:val="22"/>
        </w:rPr>
        <w:t xml:space="preserve"> ustawy, </w:t>
      </w:r>
      <w:r w:rsidRPr="001A735F">
        <w:rPr>
          <w:bCs/>
          <w:sz w:val="22"/>
          <w:szCs w:val="22"/>
        </w:rPr>
        <w:t>wezwie</w:t>
      </w:r>
      <w:r w:rsidR="0074263A" w:rsidRPr="001A735F">
        <w:rPr>
          <w:bCs/>
          <w:sz w:val="22"/>
          <w:szCs w:val="22"/>
        </w:rPr>
        <w:t xml:space="preserve"> (po otwarciu ofert) </w:t>
      </w:r>
      <w:r w:rsidR="00E77AEF" w:rsidRPr="001A735F">
        <w:rPr>
          <w:b/>
          <w:bCs/>
          <w:sz w:val="22"/>
          <w:szCs w:val="22"/>
        </w:rPr>
        <w:t>W</w:t>
      </w:r>
      <w:r w:rsidRPr="001A735F">
        <w:rPr>
          <w:b/>
          <w:bCs/>
          <w:sz w:val="22"/>
          <w:szCs w:val="22"/>
        </w:rPr>
        <w:t>ykonawcę</w:t>
      </w:r>
      <w:r w:rsidRPr="001A735F">
        <w:rPr>
          <w:bCs/>
          <w:sz w:val="22"/>
          <w:szCs w:val="22"/>
        </w:rPr>
        <w:t xml:space="preserve">, </w:t>
      </w:r>
      <w:r w:rsidRPr="001A735F">
        <w:rPr>
          <w:b/>
          <w:bCs/>
          <w:sz w:val="22"/>
          <w:szCs w:val="22"/>
          <w:u w:val="single"/>
        </w:rPr>
        <w:t>którego oferta została najwyżej oceniona</w:t>
      </w:r>
      <w:r w:rsidR="0074263A" w:rsidRPr="001A735F">
        <w:rPr>
          <w:bCs/>
          <w:sz w:val="22"/>
          <w:szCs w:val="22"/>
        </w:rPr>
        <w:t>, do złożenia w</w:t>
      </w:r>
      <w:r w:rsidRPr="001A735F">
        <w:rPr>
          <w:bCs/>
          <w:sz w:val="22"/>
          <w:szCs w:val="22"/>
        </w:rPr>
        <w:t xml:space="preserve"> wyznaczonym, </w:t>
      </w:r>
      <w:r w:rsidR="00720C8E" w:rsidRPr="001A735F">
        <w:rPr>
          <w:bCs/>
          <w:sz w:val="22"/>
          <w:szCs w:val="22"/>
        </w:rPr>
        <w:t>nie krótszym niż</w:t>
      </w:r>
      <w:r w:rsidR="006B09D8">
        <w:rPr>
          <w:bCs/>
          <w:sz w:val="22"/>
          <w:szCs w:val="22"/>
        </w:rPr>
        <w:t> </w:t>
      </w:r>
      <w:r w:rsidR="00F6683B">
        <w:rPr>
          <w:bCs/>
          <w:i/>
          <w:sz w:val="22"/>
          <w:szCs w:val="22"/>
        </w:rPr>
        <w:t>pięć</w:t>
      </w:r>
      <w:r w:rsidR="000F5091" w:rsidRPr="001A735F">
        <w:rPr>
          <w:bCs/>
          <w:i/>
          <w:sz w:val="22"/>
          <w:szCs w:val="22"/>
        </w:rPr>
        <w:t xml:space="preserve"> </w:t>
      </w:r>
      <w:r w:rsidR="000F5091" w:rsidRPr="001A735F">
        <w:rPr>
          <w:bCs/>
          <w:sz w:val="22"/>
          <w:szCs w:val="22"/>
        </w:rPr>
        <w:t xml:space="preserve">[ </w:t>
      </w:r>
      <w:r w:rsidR="00F6683B">
        <w:rPr>
          <w:bCs/>
          <w:sz w:val="22"/>
          <w:szCs w:val="22"/>
        </w:rPr>
        <w:t>5</w:t>
      </w:r>
      <w:r w:rsidR="000F5091" w:rsidRPr="001A735F">
        <w:rPr>
          <w:bCs/>
          <w:sz w:val="22"/>
          <w:szCs w:val="22"/>
        </w:rPr>
        <w:t xml:space="preserve"> ]</w:t>
      </w:r>
      <w:r w:rsidR="00720C8E" w:rsidRPr="001A735F">
        <w:rPr>
          <w:bCs/>
          <w:sz w:val="22"/>
          <w:szCs w:val="22"/>
        </w:rPr>
        <w:t xml:space="preserve"> </w:t>
      </w:r>
      <w:r w:rsidRPr="001A735F">
        <w:rPr>
          <w:bCs/>
          <w:sz w:val="22"/>
          <w:szCs w:val="22"/>
        </w:rPr>
        <w:t>dni</w:t>
      </w:r>
      <w:r w:rsidR="00720C8E" w:rsidRPr="001A735F">
        <w:rPr>
          <w:bCs/>
          <w:sz w:val="22"/>
          <w:szCs w:val="22"/>
        </w:rPr>
        <w:t>, terminie aktualnych na dzień złożenia oświadczeń lub dokumentów</w:t>
      </w:r>
      <w:r w:rsidRPr="001A735F">
        <w:rPr>
          <w:bCs/>
          <w:sz w:val="22"/>
          <w:szCs w:val="22"/>
        </w:rPr>
        <w:t xml:space="preserve"> potwierdzają</w:t>
      </w:r>
      <w:r w:rsidR="0074263A" w:rsidRPr="001A735F">
        <w:rPr>
          <w:bCs/>
          <w:sz w:val="22"/>
          <w:szCs w:val="22"/>
        </w:rPr>
        <w:t xml:space="preserve">cych okoliczności, </w:t>
      </w:r>
      <w:r w:rsidRPr="001A735F">
        <w:rPr>
          <w:bCs/>
          <w:sz w:val="22"/>
          <w:szCs w:val="22"/>
        </w:rPr>
        <w:t>o których mowa w art. 25</w:t>
      </w:r>
      <w:r w:rsidR="00D65D86">
        <w:rPr>
          <w:bCs/>
          <w:sz w:val="22"/>
          <w:szCs w:val="22"/>
        </w:rPr>
        <w:t xml:space="preserve"> ust. 1</w:t>
      </w:r>
      <w:r w:rsidRPr="001A735F">
        <w:rPr>
          <w:bCs/>
          <w:sz w:val="22"/>
          <w:szCs w:val="22"/>
        </w:rPr>
        <w:t xml:space="preserve"> ustawy</w:t>
      </w:r>
      <w:r w:rsidR="00720C8E" w:rsidRPr="001A735F">
        <w:rPr>
          <w:bCs/>
          <w:sz w:val="22"/>
          <w:szCs w:val="22"/>
        </w:rPr>
        <w:t>.</w:t>
      </w:r>
    </w:p>
    <w:p w:rsidR="001F6B8B" w:rsidRDefault="001F6B8B" w:rsidP="00CB1D9C">
      <w:pPr>
        <w:ind w:left="720"/>
        <w:jc w:val="both"/>
        <w:rPr>
          <w:bCs/>
          <w:sz w:val="22"/>
          <w:szCs w:val="22"/>
        </w:rPr>
      </w:pPr>
    </w:p>
    <w:p w:rsidR="001F6B8B" w:rsidRDefault="004147C8" w:rsidP="001F6B8B">
      <w:pPr>
        <w:widowControl w:val="0"/>
        <w:shd w:val="clear" w:color="auto" w:fill="FFFFFF"/>
        <w:suppressAutoHyphens w:val="0"/>
        <w:autoSpaceDE w:val="0"/>
        <w:autoSpaceDN w:val="0"/>
        <w:adjustRightInd w:val="0"/>
        <w:ind w:left="709" w:right="10"/>
        <w:jc w:val="both"/>
        <w:rPr>
          <w:bCs/>
          <w:sz w:val="22"/>
          <w:szCs w:val="22"/>
        </w:rPr>
      </w:pPr>
      <w:r w:rsidRPr="00BC2D64">
        <w:rPr>
          <w:bCs/>
          <w:sz w:val="22"/>
          <w:szCs w:val="22"/>
        </w:rPr>
        <w:t xml:space="preserve">W celu potwierdzenia, </w:t>
      </w:r>
      <w:r w:rsidRPr="00BC2D64">
        <w:rPr>
          <w:sz w:val="22"/>
          <w:szCs w:val="22"/>
        </w:rPr>
        <w:t xml:space="preserve">okoliczności o których mowa w </w:t>
      </w:r>
      <w:r w:rsidRPr="00BC2D64">
        <w:rPr>
          <w:sz w:val="22"/>
          <w:szCs w:val="22"/>
          <w:u w:val="single"/>
        </w:rPr>
        <w:t>art. 25 ust. 1 pkt 2</w:t>
      </w:r>
      <w:r w:rsidRPr="00BC2D64">
        <w:rPr>
          <w:sz w:val="22"/>
          <w:szCs w:val="22"/>
        </w:rPr>
        <w:t xml:space="preserve"> ustawy, tj.: spełnianie przez </w:t>
      </w:r>
      <w:r w:rsidRPr="00BC2D64">
        <w:rPr>
          <w:bCs/>
          <w:sz w:val="22"/>
          <w:szCs w:val="22"/>
        </w:rPr>
        <w:t>oferowan</w:t>
      </w:r>
      <w:r w:rsidR="0074263A">
        <w:rPr>
          <w:bCs/>
          <w:sz w:val="22"/>
          <w:szCs w:val="22"/>
        </w:rPr>
        <w:t>e</w:t>
      </w:r>
      <w:r w:rsidRPr="00BC2D64">
        <w:rPr>
          <w:bCs/>
          <w:sz w:val="22"/>
          <w:szCs w:val="22"/>
        </w:rPr>
        <w:t xml:space="preserve"> dostaw</w:t>
      </w:r>
      <w:r w:rsidR="0074263A">
        <w:rPr>
          <w:bCs/>
          <w:sz w:val="22"/>
          <w:szCs w:val="22"/>
        </w:rPr>
        <w:t>y</w:t>
      </w:r>
      <w:r w:rsidRPr="00BC2D64">
        <w:rPr>
          <w:bCs/>
          <w:sz w:val="22"/>
          <w:szCs w:val="22"/>
        </w:rPr>
        <w:t xml:space="preserve"> wymagań określonych przez Zamawiającego, Zamawiający </w:t>
      </w:r>
      <w:r w:rsidR="00EC3DCC">
        <w:rPr>
          <w:bCs/>
          <w:sz w:val="22"/>
          <w:szCs w:val="22"/>
        </w:rPr>
        <w:t>będzie żądać</w:t>
      </w:r>
      <w:r w:rsidR="00433D30" w:rsidRPr="00BC2D64">
        <w:rPr>
          <w:bCs/>
          <w:sz w:val="22"/>
          <w:szCs w:val="22"/>
        </w:rPr>
        <w:t xml:space="preserve"> dostarczenia od</w:t>
      </w:r>
      <w:r w:rsidR="00820854">
        <w:rPr>
          <w:bCs/>
          <w:sz w:val="22"/>
          <w:szCs w:val="22"/>
        </w:rPr>
        <w:t xml:space="preserve"> </w:t>
      </w:r>
      <w:r w:rsidR="00433D30" w:rsidRPr="00BC2D64">
        <w:rPr>
          <w:bCs/>
          <w:sz w:val="22"/>
          <w:szCs w:val="22"/>
        </w:rPr>
        <w:t>Wykonawcy</w:t>
      </w:r>
      <w:r w:rsidR="00433D30">
        <w:rPr>
          <w:bCs/>
          <w:sz w:val="22"/>
          <w:szCs w:val="22"/>
        </w:rPr>
        <w:t xml:space="preserve"> </w:t>
      </w:r>
      <w:r w:rsidR="00433D30" w:rsidRPr="00785651">
        <w:rPr>
          <w:b/>
          <w:bCs/>
          <w:color w:val="C00000"/>
          <w:sz w:val="22"/>
          <w:szCs w:val="22"/>
        </w:rPr>
        <w:t xml:space="preserve">Opisu przedmiotu zamówienia </w:t>
      </w:r>
      <w:r w:rsidR="00A724C7">
        <w:rPr>
          <w:bCs/>
          <w:sz w:val="22"/>
          <w:szCs w:val="22"/>
        </w:rPr>
        <w:t>sporządzonego zgodnie z </w:t>
      </w:r>
      <w:r w:rsidR="00433D30" w:rsidRPr="00880076">
        <w:rPr>
          <w:b/>
          <w:bCs/>
          <w:sz w:val="22"/>
          <w:szCs w:val="22"/>
        </w:rPr>
        <w:t xml:space="preserve">załącznikami nr </w:t>
      </w:r>
      <w:r w:rsidR="00777C5D" w:rsidRPr="00880076">
        <w:rPr>
          <w:b/>
          <w:bCs/>
          <w:sz w:val="22"/>
          <w:szCs w:val="22"/>
        </w:rPr>
        <w:t>1C, 1E-1, 1E- 2, 1E-3, 1E-4, 1E-5, 1E-6</w:t>
      </w:r>
      <w:r w:rsidR="00433D30" w:rsidRPr="00880076">
        <w:rPr>
          <w:b/>
          <w:bCs/>
          <w:sz w:val="22"/>
          <w:szCs w:val="22"/>
        </w:rPr>
        <w:t xml:space="preserve"> do SIWZ</w:t>
      </w:r>
      <w:r w:rsidR="00433D30" w:rsidRPr="006D3BA5">
        <w:rPr>
          <w:bCs/>
          <w:i/>
          <w:sz w:val="22"/>
          <w:szCs w:val="22"/>
        </w:rPr>
        <w:t xml:space="preserve"> </w:t>
      </w:r>
      <w:r w:rsidR="00433D30" w:rsidRPr="006D3BA5">
        <w:rPr>
          <w:bCs/>
          <w:sz w:val="22"/>
          <w:szCs w:val="22"/>
        </w:rPr>
        <w:t xml:space="preserve">(odpowiednio do części). </w:t>
      </w:r>
    </w:p>
    <w:p w:rsidR="00D65D86" w:rsidRPr="00D65D86" w:rsidRDefault="00880076" w:rsidP="001F6B8B">
      <w:pPr>
        <w:widowControl w:val="0"/>
        <w:shd w:val="clear" w:color="auto" w:fill="FFFFFF"/>
        <w:suppressAutoHyphens w:val="0"/>
        <w:autoSpaceDE w:val="0"/>
        <w:autoSpaceDN w:val="0"/>
        <w:adjustRightInd w:val="0"/>
        <w:ind w:left="709" w:right="10"/>
        <w:jc w:val="both"/>
        <w:rPr>
          <w:b/>
          <w:color w:val="000000"/>
          <w:sz w:val="22"/>
          <w:szCs w:val="22"/>
        </w:rPr>
      </w:pPr>
      <w:r w:rsidRPr="00CC1A4B">
        <w:rPr>
          <w:sz w:val="22"/>
          <w:szCs w:val="22"/>
        </w:rPr>
        <w:t xml:space="preserve">Wykonawca </w:t>
      </w:r>
      <w:r w:rsidR="00E81068">
        <w:rPr>
          <w:sz w:val="22"/>
          <w:szCs w:val="22"/>
        </w:rPr>
        <w:t>musi</w:t>
      </w:r>
      <w:r w:rsidRPr="00CC1A4B">
        <w:rPr>
          <w:sz w:val="22"/>
          <w:szCs w:val="22"/>
        </w:rPr>
        <w:t xml:space="preserve"> zaproponować przedmiot zamówienia o parametrach nie gorszych od podanych w </w:t>
      </w:r>
      <w:r w:rsidR="00433D30" w:rsidRPr="00880076">
        <w:rPr>
          <w:b/>
          <w:bCs/>
          <w:color w:val="C00000"/>
          <w:sz w:val="22"/>
          <w:szCs w:val="22"/>
        </w:rPr>
        <w:t>Opis</w:t>
      </w:r>
      <w:r w:rsidR="00D65D86" w:rsidRPr="00880076">
        <w:rPr>
          <w:b/>
          <w:bCs/>
          <w:color w:val="C00000"/>
          <w:sz w:val="22"/>
          <w:szCs w:val="22"/>
        </w:rPr>
        <w:t>ie</w:t>
      </w:r>
      <w:r w:rsidR="00433D30" w:rsidRPr="00880076">
        <w:rPr>
          <w:b/>
          <w:bCs/>
          <w:color w:val="C00000"/>
          <w:sz w:val="22"/>
          <w:szCs w:val="22"/>
        </w:rPr>
        <w:t xml:space="preserve"> przedmiotu zamówienia</w:t>
      </w:r>
      <w:r w:rsidR="00433D30" w:rsidRPr="006D3BA5">
        <w:rPr>
          <w:color w:val="000000"/>
          <w:sz w:val="22"/>
          <w:szCs w:val="22"/>
        </w:rPr>
        <w:t xml:space="preserve"> </w:t>
      </w:r>
      <w:r w:rsidR="00433D30" w:rsidRPr="006D3BA5">
        <w:rPr>
          <w:i/>
          <w:color w:val="000000"/>
          <w:sz w:val="22"/>
          <w:szCs w:val="22"/>
        </w:rPr>
        <w:t xml:space="preserve">(załączniki nr </w:t>
      </w:r>
      <w:r w:rsidR="00433D30" w:rsidRPr="006D3BA5">
        <w:rPr>
          <w:bCs/>
          <w:i/>
          <w:color w:val="000000"/>
          <w:sz w:val="22"/>
          <w:szCs w:val="22"/>
        </w:rPr>
        <w:t>1</w:t>
      </w:r>
      <w:r w:rsidR="00777C5D">
        <w:rPr>
          <w:bCs/>
          <w:i/>
          <w:color w:val="000000"/>
          <w:sz w:val="22"/>
          <w:szCs w:val="22"/>
        </w:rPr>
        <w:t>C</w:t>
      </w:r>
      <w:r w:rsidR="00433D30" w:rsidRPr="006D3BA5">
        <w:rPr>
          <w:bCs/>
          <w:i/>
          <w:color w:val="000000"/>
          <w:sz w:val="22"/>
          <w:szCs w:val="22"/>
        </w:rPr>
        <w:t>, 1</w:t>
      </w:r>
      <w:r w:rsidR="00777C5D">
        <w:rPr>
          <w:bCs/>
          <w:i/>
          <w:color w:val="000000"/>
          <w:sz w:val="22"/>
          <w:szCs w:val="22"/>
        </w:rPr>
        <w:t>E-1</w:t>
      </w:r>
      <w:r w:rsidR="00433D30">
        <w:rPr>
          <w:bCs/>
          <w:i/>
          <w:color w:val="000000"/>
          <w:sz w:val="22"/>
          <w:szCs w:val="22"/>
        </w:rPr>
        <w:t>, 1</w:t>
      </w:r>
      <w:r w:rsidR="00777C5D">
        <w:rPr>
          <w:bCs/>
          <w:i/>
          <w:color w:val="000000"/>
          <w:sz w:val="22"/>
          <w:szCs w:val="22"/>
        </w:rPr>
        <w:t>E-2</w:t>
      </w:r>
      <w:r w:rsidR="00433D30">
        <w:rPr>
          <w:bCs/>
          <w:i/>
          <w:color w:val="000000"/>
          <w:sz w:val="22"/>
          <w:szCs w:val="22"/>
        </w:rPr>
        <w:t xml:space="preserve">, </w:t>
      </w:r>
      <w:r w:rsidR="00433D30">
        <w:rPr>
          <w:bCs/>
          <w:i/>
          <w:sz w:val="22"/>
          <w:szCs w:val="22"/>
        </w:rPr>
        <w:t>1</w:t>
      </w:r>
      <w:r w:rsidR="00777C5D">
        <w:rPr>
          <w:bCs/>
          <w:i/>
          <w:sz w:val="22"/>
          <w:szCs w:val="22"/>
        </w:rPr>
        <w:t>E-3</w:t>
      </w:r>
      <w:r w:rsidR="00820854">
        <w:rPr>
          <w:bCs/>
          <w:i/>
          <w:sz w:val="22"/>
          <w:szCs w:val="22"/>
        </w:rPr>
        <w:t>, 1E</w:t>
      </w:r>
      <w:r w:rsidR="00777C5D">
        <w:rPr>
          <w:bCs/>
          <w:i/>
          <w:sz w:val="22"/>
          <w:szCs w:val="22"/>
        </w:rPr>
        <w:t>-4, 1E-5, 1E-6</w:t>
      </w:r>
      <w:r w:rsidR="00433D30" w:rsidRPr="006D3BA5">
        <w:rPr>
          <w:bCs/>
          <w:i/>
          <w:color w:val="000000"/>
          <w:sz w:val="22"/>
          <w:szCs w:val="22"/>
        </w:rPr>
        <w:t xml:space="preserve"> </w:t>
      </w:r>
      <w:r w:rsidR="00433D30" w:rsidRPr="006D3BA5">
        <w:rPr>
          <w:i/>
          <w:color w:val="000000"/>
          <w:sz w:val="22"/>
          <w:szCs w:val="22"/>
        </w:rPr>
        <w:t xml:space="preserve">do SIWZ </w:t>
      </w:r>
      <w:r w:rsidR="00094473">
        <w:rPr>
          <w:color w:val="000000"/>
          <w:sz w:val="22"/>
          <w:szCs w:val="22"/>
        </w:rPr>
        <w:t>– </w:t>
      </w:r>
      <w:r>
        <w:rPr>
          <w:color w:val="000000"/>
          <w:sz w:val="22"/>
          <w:szCs w:val="22"/>
        </w:rPr>
        <w:t>odpowiednio do </w:t>
      </w:r>
      <w:r w:rsidR="00433D30" w:rsidRPr="006D3BA5">
        <w:rPr>
          <w:color w:val="000000"/>
          <w:sz w:val="22"/>
          <w:szCs w:val="22"/>
        </w:rPr>
        <w:t>części)</w:t>
      </w:r>
      <w:r w:rsidR="004E27DD">
        <w:rPr>
          <w:color w:val="000000"/>
          <w:sz w:val="22"/>
          <w:szCs w:val="22"/>
        </w:rPr>
        <w:t>.</w:t>
      </w:r>
    </w:p>
    <w:p w:rsidR="00880076" w:rsidRDefault="00880076" w:rsidP="00880076">
      <w:pPr>
        <w:ind w:left="720"/>
        <w:jc w:val="both"/>
        <w:rPr>
          <w:sz w:val="22"/>
          <w:szCs w:val="22"/>
        </w:rPr>
      </w:pPr>
      <w:r w:rsidRPr="00CC1A4B">
        <w:rPr>
          <w:sz w:val="22"/>
          <w:szCs w:val="22"/>
        </w:rPr>
        <w:t xml:space="preserve">Wykonawca </w:t>
      </w:r>
      <w:r w:rsidR="004E27DD">
        <w:rPr>
          <w:sz w:val="22"/>
          <w:szCs w:val="22"/>
        </w:rPr>
        <w:t>zobowiązany jest</w:t>
      </w:r>
      <w:r w:rsidRPr="00CC1A4B">
        <w:rPr>
          <w:sz w:val="22"/>
          <w:szCs w:val="22"/>
        </w:rPr>
        <w:t xml:space="preserve"> </w:t>
      </w:r>
      <w:r w:rsidR="004E27DD">
        <w:rPr>
          <w:color w:val="000000"/>
          <w:sz w:val="22"/>
          <w:szCs w:val="22"/>
        </w:rPr>
        <w:t xml:space="preserve">potwierdzić parametry techniczne opisanych sprzętów poprzez </w:t>
      </w:r>
      <w:r w:rsidR="004E27DD">
        <w:rPr>
          <w:sz w:val="22"/>
          <w:szCs w:val="22"/>
        </w:rPr>
        <w:t>podanie szczegółowych</w:t>
      </w:r>
      <w:r w:rsidRPr="00CC1A4B">
        <w:rPr>
          <w:sz w:val="22"/>
          <w:szCs w:val="22"/>
        </w:rPr>
        <w:t xml:space="preserve"> </w:t>
      </w:r>
      <w:r w:rsidRPr="00B127F5">
        <w:rPr>
          <w:sz w:val="22"/>
          <w:szCs w:val="22"/>
          <w:u w:val="single"/>
        </w:rPr>
        <w:t>dane techniczne/parametry, producenta, nazwę i model</w:t>
      </w:r>
      <w:r w:rsidR="004E27DD">
        <w:rPr>
          <w:sz w:val="22"/>
          <w:szCs w:val="22"/>
        </w:rPr>
        <w:t xml:space="preserve"> przedmiotu zamówienia w </w:t>
      </w:r>
      <w:r w:rsidRPr="00CC1A4B">
        <w:rPr>
          <w:sz w:val="22"/>
          <w:szCs w:val="22"/>
        </w:rPr>
        <w:t>sporządzonym przez Wykonawcę opisie, szczegółowo określając of</w:t>
      </w:r>
      <w:r w:rsidR="004E27DD">
        <w:rPr>
          <w:sz w:val="22"/>
          <w:szCs w:val="22"/>
        </w:rPr>
        <w:t>erowany przedmiot zamówienia, w </w:t>
      </w:r>
      <w:r w:rsidRPr="00CC1A4B">
        <w:rPr>
          <w:sz w:val="22"/>
          <w:szCs w:val="22"/>
        </w:rPr>
        <w:t>kolumnie przeznaczonej do wypełnienia przez Wykonawcę (kolumna „</w:t>
      </w:r>
      <w:r w:rsidRPr="00880076">
        <w:rPr>
          <w:sz w:val="22"/>
          <w:szCs w:val="22"/>
        </w:rPr>
        <w:t>Parametry oferowane przez Wykonawcę”)</w:t>
      </w:r>
      <w:r w:rsidRPr="00CC1A4B">
        <w:rPr>
          <w:sz w:val="22"/>
          <w:szCs w:val="22"/>
        </w:rPr>
        <w:t>.</w:t>
      </w:r>
    </w:p>
    <w:p w:rsidR="00880076" w:rsidRPr="00B127F5" w:rsidRDefault="00880076" w:rsidP="00880076">
      <w:pPr>
        <w:ind w:left="720"/>
        <w:jc w:val="both"/>
        <w:rPr>
          <w:bCs/>
          <w:sz w:val="22"/>
          <w:szCs w:val="22"/>
        </w:rPr>
      </w:pPr>
      <w:r w:rsidRPr="00B127F5">
        <w:rPr>
          <w:sz w:val="22"/>
          <w:szCs w:val="22"/>
        </w:rPr>
        <w:t xml:space="preserve">Zamawiający </w:t>
      </w:r>
      <w:r w:rsidRPr="00B127F5">
        <w:rPr>
          <w:sz w:val="22"/>
          <w:szCs w:val="22"/>
          <w:u w:val="single"/>
        </w:rPr>
        <w:t>nie dopuszcza</w:t>
      </w:r>
      <w:r w:rsidRPr="00B127F5">
        <w:rPr>
          <w:sz w:val="22"/>
          <w:szCs w:val="22"/>
        </w:rPr>
        <w:t xml:space="preserve"> wpisania tylko wyrazu</w:t>
      </w:r>
      <w:r w:rsidRPr="00B127F5">
        <w:rPr>
          <w:b/>
          <w:sz w:val="22"/>
          <w:szCs w:val="22"/>
        </w:rPr>
        <w:t xml:space="preserve"> „TAK”</w:t>
      </w:r>
      <w:r w:rsidRPr="00B127F5">
        <w:rPr>
          <w:sz w:val="22"/>
          <w:szCs w:val="22"/>
        </w:rPr>
        <w:t xml:space="preserve">. </w:t>
      </w:r>
    </w:p>
    <w:p w:rsidR="00880076" w:rsidRPr="00A03C8C" w:rsidRDefault="00880076" w:rsidP="00880076">
      <w:pPr>
        <w:ind w:left="720"/>
        <w:jc w:val="both"/>
        <w:rPr>
          <w:bCs/>
          <w:sz w:val="22"/>
          <w:szCs w:val="22"/>
        </w:rPr>
      </w:pPr>
      <w:r>
        <w:rPr>
          <w:color w:val="000000"/>
          <w:sz w:val="22"/>
          <w:szCs w:val="22"/>
        </w:rPr>
        <w:t>W</w:t>
      </w:r>
      <w:r w:rsidRPr="007408C4">
        <w:rPr>
          <w:color w:val="000000"/>
          <w:sz w:val="22"/>
          <w:szCs w:val="22"/>
        </w:rPr>
        <w:t xml:space="preserve"> przypadku do</w:t>
      </w:r>
      <w:r>
        <w:rPr>
          <w:color w:val="000000"/>
          <w:sz w:val="22"/>
          <w:szCs w:val="22"/>
        </w:rPr>
        <w:t>starczenia</w:t>
      </w:r>
      <w:r w:rsidRPr="007408C4">
        <w:rPr>
          <w:color w:val="000000"/>
          <w:sz w:val="22"/>
          <w:szCs w:val="22"/>
        </w:rPr>
        <w:t xml:space="preserve"> przez Wykonawcę </w:t>
      </w:r>
      <w:r>
        <w:rPr>
          <w:color w:val="000000"/>
          <w:sz w:val="22"/>
          <w:szCs w:val="22"/>
        </w:rPr>
        <w:t xml:space="preserve">zamiast </w:t>
      </w:r>
      <w:r w:rsidRPr="00880076">
        <w:rPr>
          <w:b/>
          <w:bCs/>
          <w:color w:val="C00000"/>
          <w:sz w:val="22"/>
          <w:szCs w:val="22"/>
        </w:rPr>
        <w:t>Opisu przedmiotu zamówienia</w:t>
      </w:r>
      <w:r w:rsidRPr="00892365">
        <w:t xml:space="preserve"> </w:t>
      </w:r>
      <w:r w:rsidRPr="00892365">
        <w:rPr>
          <w:color w:val="000000"/>
          <w:sz w:val="22"/>
          <w:szCs w:val="22"/>
        </w:rPr>
        <w:t xml:space="preserve">– </w:t>
      </w:r>
      <w:r>
        <w:rPr>
          <w:color w:val="000000"/>
          <w:sz w:val="22"/>
          <w:szCs w:val="22"/>
        </w:rPr>
        <w:t>jedynie karty produktu/</w:t>
      </w:r>
      <w:r w:rsidRPr="007408C4">
        <w:rPr>
          <w:color w:val="000000"/>
          <w:sz w:val="22"/>
          <w:szCs w:val="22"/>
        </w:rPr>
        <w:t>spec</w:t>
      </w:r>
      <w:r>
        <w:rPr>
          <w:color w:val="000000"/>
          <w:sz w:val="22"/>
          <w:szCs w:val="22"/>
        </w:rPr>
        <w:t>yfikacji technicznej producenta</w:t>
      </w:r>
      <w:r w:rsidRPr="007408C4">
        <w:rPr>
          <w:color w:val="000000"/>
          <w:sz w:val="22"/>
          <w:szCs w:val="22"/>
        </w:rPr>
        <w:t>, Zamawiający zastrzega</w:t>
      </w:r>
      <w:r>
        <w:rPr>
          <w:color w:val="000000"/>
          <w:sz w:val="22"/>
          <w:szCs w:val="22"/>
        </w:rPr>
        <w:t>,</w:t>
      </w:r>
      <w:r w:rsidRPr="007408C4">
        <w:rPr>
          <w:color w:val="000000"/>
          <w:sz w:val="22"/>
          <w:szCs w:val="22"/>
        </w:rPr>
        <w:t xml:space="preserve"> że</w:t>
      </w:r>
      <w:r>
        <w:rPr>
          <w:color w:val="000000"/>
          <w:sz w:val="22"/>
          <w:szCs w:val="22"/>
        </w:rPr>
        <w:t xml:space="preserve"> dostarczona</w:t>
      </w:r>
      <w:r w:rsidRPr="007408C4">
        <w:rPr>
          <w:color w:val="000000"/>
          <w:sz w:val="22"/>
          <w:szCs w:val="22"/>
        </w:rPr>
        <w:t xml:space="preserve"> </w:t>
      </w:r>
      <w:r w:rsidRPr="00892365">
        <w:rPr>
          <w:color w:val="000000"/>
          <w:sz w:val="22"/>
          <w:szCs w:val="22"/>
        </w:rPr>
        <w:t>karta produktu/ specyfikacj</w:t>
      </w:r>
      <w:r>
        <w:rPr>
          <w:color w:val="000000"/>
          <w:sz w:val="22"/>
          <w:szCs w:val="22"/>
        </w:rPr>
        <w:t>a</w:t>
      </w:r>
      <w:r w:rsidRPr="00892365">
        <w:rPr>
          <w:color w:val="000000"/>
          <w:sz w:val="22"/>
          <w:szCs w:val="22"/>
        </w:rPr>
        <w:t xml:space="preserve"> techniczn</w:t>
      </w:r>
      <w:r>
        <w:rPr>
          <w:color w:val="000000"/>
          <w:sz w:val="22"/>
          <w:szCs w:val="22"/>
        </w:rPr>
        <w:t>a</w:t>
      </w:r>
      <w:r w:rsidRPr="00892365">
        <w:rPr>
          <w:color w:val="000000"/>
          <w:sz w:val="22"/>
          <w:szCs w:val="22"/>
        </w:rPr>
        <w:t xml:space="preserve"> producenta nie zostanie poddana ocenie</w:t>
      </w:r>
      <w:r>
        <w:rPr>
          <w:color w:val="000000"/>
          <w:sz w:val="22"/>
          <w:szCs w:val="22"/>
        </w:rPr>
        <w:t xml:space="preserve">, a Wykonawca zostanie ponownie wezwany o dostarczenie </w:t>
      </w:r>
      <w:r w:rsidRPr="00880076">
        <w:rPr>
          <w:b/>
          <w:bCs/>
          <w:color w:val="C00000"/>
          <w:sz w:val="22"/>
          <w:szCs w:val="22"/>
        </w:rPr>
        <w:t>Opisu przedmiotu zamówienia</w:t>
      </w:r>
      <w:r w:rsidRPr="003034B3">
        <w:rPr>
          <w:bCs/>
          <w:color w:val="000000"/>
          <w:sz w:val="22"/>
          <w:szCs w:val="22"/>
        </w:rPr>
        <w:t xml:space="preserve"> sporządzonego zgodnie z </w:t>
      </w:r>
      <w:r w:rsidRPr="003034B3">
        <w:rPr>
          <w:b/>
          <w:bCs/>
          <w:color w:val="000000"/>
          <w:sz w:val="22"/>
          <w:szCs w:val="22"/>
        </w:rPr>
        <w:t>załącznikami nr</w:t>
      </w:r>
      <w:r w:rsidRPr="003034B3">
        <w:rPr>
          <w:bCs/>
          <w:color w:val="000000"/>
          <w:sz w:val="22"/>
          <w:szCs w:val="22"/>
        </w:rPr>
        <w:t xml:space="preserve"> </w:t>
      </w:r>
      <w:r w:rsidRPr="00880076">
        <w:rPr>
          <w:b/>
          <w:bCs/>
          <w:sz w:val="22"/>
          <w:szCs w:val="22"/>
        </w:rPr>
        <w:t>1C, 1E-1, 1E- 2, 1E-3, 1E-4, 1E-5, 1E-6</w:t>
      </w:r>
      <w:r>
        <w:rPr>
          <w:b/>
          <w:bCs/>
          <w:sz w:val="22"/>
          <w:szCs w:val="22"/>
        </w:rPr>
        <w:t xml:space="preserve"> </w:t>
      </w:r>
      <w:r w:rsidRPr="003034B3">
        <w:rPr>
          <w:b/>
          <w:bCs/>
          <w:color w:val="000000"/>
          <w:sz w:val="22"/>
          <w:szCs w:val="22"/>
        </w:rPr>
        <w:t>do SIWZ</w:t>
      </w:r>
      <w:r w:rsidRPr="003034B3">
        <w:rPr>
          <w:bCs/>
          <w:color w:val="000000"/>
          <w:sz w:val="22"/>
          <w:szCs w:val="22"/>
        </w:rPr>
        <w:t xml:space="preserve"> (odpowiednio do części).</w:t>
      </w:r>
    </w:p>
    <w:p w:rsidR="00433D30" w:rsidRPr="00821F95" w:rsidRDefault="00433D30" w:rsidP="00433D30">
      <w:pPr>
        <w:ind w:left="993"/>
        <w:jc w:val="both"/>
        <w:rPr>
          <w:rFonts w:eastAsia="Calibri"/>
          <w:b/>
          <w:sz w:val="22"/>
          <w:szCs w:val="22"/>
        </w:rPr>
      </w:pPr>
    </w:p>
    <w:p w:rsidR="006D1CE0" w:rsidRPr="00821F95" w:rsidRDefault="00A863C6" w:rsidP="0098316F">
      <w:pPr>
        <w:numPr>
          <w:ilvl w:val="0"/>
          <w:numId w:val="14"/>
        </w:numPr>
        <w:ind w:left="709" w:hanging="709"/>
        <w:jc w:val="both"/>
        <w:rPr>
          <w:rFonts w:eastAsia="Calibri"/>
          <w:b/>
          <w:sz w:val="22"/>
          <w:szCs w:val="22"/>
        </w:rPr>
      </w:pPr>
      <w:r w:rsidRPr="00821F95">
        <w:rPr>
          <w:rFonts w:eastAsia="Calibri"/>
          <w:b/>
          <w:sz w:val="22"/>
          <w:szCs w:val="22"/>
        </w:rPr>
        <w:t>Forma dokumentów</w:t>
      </w:r>
    </w:p>
    <w:p w:rsidR="00A863C6" w:rsidRPr="00821F95" w:rsidRDefault="00A863C6" w:rsidP="00821F95">
      <w:pPr>
        <w:tabs>
          <w:tab w:val="left" w:pos="0"/>
        </w:tabs>
        <w:ind w:left="709"/>
        <w:jc w:val="both"/>
        <w:rPr>
          <w:rFonts w:eastAsia="Calibri"/>
          <w:b/>
          <w:sz w:val="22"/>
          <w:szCs w:val="22"/>
        </w:rPr>
      </w:pPr>
      <w:r w:rsidRPr="00821F95">
        <w:rPr>
          <w:rFonts w:eastAsia="Calibri"/>
          <w:sz w:val="22"/>
          <w:szCs w:val="22"/>
        </w:rPr>
        <w:t>Dokumenty sporządzone w języku obcym muszą być złożone wraz z tłumaczeniem na język polski, poświadczone przez Wykonawcę.</w:t>
      </w:r>
      <w:r w:rsidR="00142B5E" w:rsidRPr="00821F95">
        <w:rPr>
          <w:bCs/>
          <w:color w:val="FFFFFF"/>
          <w:sz w:val="22"/>
          <w:szCs w:val="22"/>
        </w:rPr>
        <w:t xml:space="preserve"> copyright by Uniwersytet Opolski EOES</w:t>
      </w:r>
    </w:p>
    <w:p w:rsidR="00E472B0" w:rsidRPr="00821F95" w:rsidRDefault="00E472B0" w:rsidP="00821F95">
      <w:pPr>
        <w:jc w:val="both"/>
        <w:rPr>
          <w:rFonts w:eastAsia="Calibri"/>
          <w:b/>
          <w:sz w:val="22"/>
          <w:szCs w:val="22"/>
        </w:rPr>
      </w:pPr>
    </w:p>
    <w:p w:rsidR="00F6683B" w:rsidRDefault="00AC4E7D" w:rsidP="0098316F">
      <w:pPr>
        <w:numPr>
          <w:ilvl w:val="0"/>
          <w:numId w:val="14"/>
        </w:numPr>
        <w:ind w:left="709" w:hanging="709"/>
        <w:jc w:val="both"/>
        <w:rPr>
          <w:rFonts w:eastAsia="Calibri"/>
          <w:b/>
          <w:sz w:val="22"/>
          <w:szCs w:val="22"/>
        </w:rPr>
      </w:pPr>
      <w:r w:rsidRPr="00821F95">
        <w:rPr>
          <w:rFonts w:eastAsia="Calibri"/>
          <w:b/>
          <w:sz w:val="22"/>
          <w:szCs w:val="22"/>
        </w:rPr>
        <w:t>Podmioty zagraniczne</w:t>
      </w:r>
    </w:p>
    <w:p w:rsidR="00F6683B" w:rsidRPr="00F6683B" w:rsidRDefault="00F6683B" w:rsidP="00F6683B">
      <w:pPr>
        <w:ind w:left="709"/>
        <w:jc w:val="both"/>
        <w:rPr>
          <w:rFonts w:eastAsia="Calibri"/>
          <w:b/>
          <w:sz w:val="22"/>
          <w:szCs w:val="22"/>
        </w:rPr>
      </w:pPr>
      <w:r w:rsidRPr="00F6683B">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3B2D45" w:rsidRPr="00821F95" w:rsidRDefault="003B2D45" w:rsidP="00F6683B">
      <w:pPr>
        <w:jc w:val="both"/>
        <w:rPr>
          <w:sz w:val="22"/>
          <w:szCs w:val="22"/>
        </w:rPr>
      </w:pPr>
    </w:p>
    <w:p w:rsidR="00C17A67" w:rsidRPr="00821F95" w:rsidRDefault="00AC4E7D" w:rsidP="0098316F">
      <w:pPr>
        <w:numPr>
          <w:ilvl w:val="0"/>
          <w:numId w:val="14"/>
        </w:numPr>
        <w:ind w:left="709" w:hanging="709"/>
        <w:jc w:val="both"/>
        <w:rPr>
          <w:rFonts w:eastAsia="Calibri"/>
          <w:b/>
          <w:sz w:val="22"/>
          <w:szCs w:val="22"/>
        </w:rPr>
      </w:pPr>
      <w:r w:rsidRPr="00821F95">
        <w:rPr>
          <w:rFonts w:eastAsia="Calibri"/>
          <w:b/>
          <w:sz w:val="22"/>
          <w:szCs w:val="22"/>
        </w:rPr>
        <w:t>Oferty wspólne</w:t>
      </w:r>
      <w:r w:rsidR="00142B5E" w:rsidRPr="00821F95">
        <w:rPr>
          <w:bCs/>
          <w:color w:val="FFFFFF"/>
          <w:sz w:val="22"/>
          <w:szCs w:val="22"/>
        </w:rPr>
        <w:t xml:space="preserve"> copyright by Uniwersytet Opolski EOES</w:t>
      </w:r>
    </w:p>
    <w:p w:rsidR="00AC4E7D" w:rsidRPr="00821F95" w:rsidRDefault="00AC4E7D" w:rsidP="00821F95">
      <w:pPr>
        <w:tabs>
          <w:tab w:val="left" w:pos="0"/>
        </w:tabs>
        <w:ind w:left="720"/>
        <w:jc w:val="both"/>
        <w:rPr>
          <w:rFonts w:eastAsia="Calibri"/>
          <w:b/>
          <w:sz w:val="22"/>
          <w:szCs w:val="22"/>
        </w:rPr>
      </w:pPr>
      <w:r w:rsidRPr="00821F95">
        <w:rPr>
          <w:rFonts w:eastAsia="Calibri"/>
          <w:color w:val="000000"/>
          <w:sz w:val="22"/>
          <w:szCs w:val="22"/>
        </w:rPr>
        <w:t>Wykonawcy mogą wspólnie ubiegać się o udzielenie zamówienia (np.</w:t>
      </w:r>
      <w:r w:rsidR="00BA3442" w:rsidRPr="00821F95">
        <w:rPr>
          <w:rFonts w:eastAsia="Calibri"/>
          <w:color w:val="000000"/>
          <w:sz w:val="22"/>
          <w:szCs w:val="22"/>
        </w:rPr>
        <w:t>:</w:t>
      </w:r>
      <w:r w:rsidRPr="00821F95">
        <w:rPr>
          <w:rFonts w:eastAsia="Calibri"/>
          <w:color w:val="000000"/>
          <w:sz w:val="22"/>
          <w:szCs w:val="22"/>
        </w:rPr>
        <w:t xml:space="preserve"> jako konsorcjum, spółka cywilna). </w:t>
      </w:r>
      <w:r w:rsidRPr="00821F95">
        <w:rPr>
          <w:rFonts w:eastAsia="Calibri"/>
          <w:color w:val="000000"/>
          <w:sz w:val="22"/>
          <w:szCs w:val="22"/>
        </w:rPr>
        <w:br/>
        <w:t>W takim przypadku ich oferta musi spełniać następujące wymagania:</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w:t>
      </w:r>
      <w:r w:rsidRPr="00821F95">
        <w:rPr>
          <w:rFonts w:eastAsia="Calibri"/>
          <w:color w:val="000000"/>
          <w:spacing w:val="-2"/>
          <w:sz w:val="22"/>
          <w:szCs w:val="22"/>
        </w:rPr>
        <w:t>y</w:t>
      </w:r>
      <w:r w:rsidRPr="00821F95">
        <w:rPr>
          <w:rFonts w:eastAsia="Calibri"/>
          <w:color w:val="000000"/>
          <w:sz w:val="22"/>
          <w:szCs w:val="22"/>
        </w:rPr>
        <w:t>kon</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25"/>
          <w:sz w:val="22"/>
          <w:szCs w:val="22"/>
        </w:rPr>
        <w:t xml:space="preserve"> </w:t>
      </w:r>
      <w:r w:rsidRPr="00821F95">
        <w:rPr>
          <w:rFonts w:eastAsia="Calibri"/>
          <w:color w:val="000000"/>
          <w:sz w:val="22"/>
          <w:szCs w:val="22"/>
        </w:rPr>
        <w:t>wspólnie ubiegający się o udzielenie zamówienia us</w:t>
      </w:r>
      <w:r w:rsidRPr="00821F95">
        <w:rPr>
          <w:rFonts w:eastAsia="Calibri"/>
          <w:color w:val="000000"/>
          <w:spacing w:val="1"/>
          <w:sz w:val="22"/>
          <w:szCs w:val="22"/>
        </w:rPr>
        <w:t>t</w:t>
      </w:r>
      <w:r w:rsidRPr="00821F95">
        <w:rPr>
          <w:rFonts w:eastAsia="Calibri"/>
          <w:color w:val="000000"/>
          <w:spacing w:val="2"/>
          <w:sz w:val="22"/>
          <w:szCs w:val="22"/>
        </w:rPr>
        <w:t>a</w:t>
      </w:r>
      <w:r w:rsidRPr="00821F95">
        <w:rPr>
          <w:rFonts w:eastAsia="Calibri"/>
          <w:color w:val="000000"/>
          <w:sz w:val="22"/>
          <w:szCs w:val="22"/>
        </w:rPr>
        <w:t>n</w:t>
      </w:r>
      <w:r w:rsidRPr="00821F95">
        <w:rPr>
          <w:rFonts w:eastAsia="Calibri"/>
          <w:color w:val="000000"/>
          <w:spacing w:val="-1"/>
          <w:sz w:val="22"/>
          <w:szCs w:val="22"/>
        </w:rPr>
        <w:t>owią</w:t>
      </w:r>
      <w:r w:rsidRPr="00821F95">
        <w:rPr>
          <w:rFonts w:eastAsia="Calibri"/>
          <w:color w:val="000000"/>
          <w:spacing w:val="33"/>
          <w:sz w:val="22"/>
          <w:szCs w:val="22"/>
        </w:rPr>
        <w:t xml:space="preserve"> </w:t>
      </w:r>
      <w:r w:rsidRPr="00821F95">
        <w:rPr>
          <w:rFonts w:eastAsia="Calibri"/>
          <w:color w:val="000000"/>
          <w:spacing w:val="2"/>
          <w:sz w:val="22"/>
          <w:szCs w:val="22"/>
        </w:rPr>
        <w:t>pe</w:t>
      </w:r>
      <w:r w:rsidRPr="00821F95">
        <w:rPr>
          <w:rFonts w:eastAsia="Calibri"/>
          <w:color w:val="000000"/>
          <w:spacing w:val="1"/>
          <w:sz w:val="22"/>
          <w:szCs w:val="22"/>
        </w:rPr>
        <w:t>ł</w:t>
      </w:r>
      <w:r w:rsidRPr="00821F95">
        <w:rPr>
          <w:rFonts w:eastAsia="Calibri"/>
          <w:color w:val="000000"/>
          <w:sz w:val="22"/>
          <w:szCs w:val="22"/>
        </w:rPr>
        <w:t>no</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1"/>
          <w:sz w:val="22"/>
          <w:szCs w:val="22"/>
        </w:rPr>
        <w:t>c</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ka</w:t>
      </w:r>
      <w:r w:rsidRPr="00821F95">
        <w:rPr>
          <w:rFonts w:eastAsia="Calibri"/>
          <w:color w:val="000000"/>
          <w:spacing w:val="31"/>
          <w:sz w:val="22"/>
          <w:szCs w:val="22"/>
        </w:rPr>
        <w:t xml:space="preserve"> </w:t>
      </w:r>
      <w:r w:rsidR="00820854">
        <w:rPr>
          <w:rFonts w:eastAsia="Calibri"/>
          <w:color w:val="000000"/>
          <w:spacing w:val="31"/>
          <w:sz w:val="22"/>
          <w:szCs w:val="22"/>
        </w:rPr>
        <w:br/>
      </w:r>
      <w:r w:rsidRPr="00821F95">
        <w:rPr>
          <w:rFonts w:eastAsia="Calibri"/>
          <w:color w:val="000000"/>
          <w:sz w:val="22"/>
          <w:szCs w:val="22"/>
        </w:rPr>
        <w:t xml:space="preserve">do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re</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0"/>
          <w:sz w:val="22"/>
          <w:szCs w:val="22"/>
        </w:rPr>
        <w:t xml:space="preserve"> </w:t>
      </w:r>
      <w:r w:rsidRPr="00821F95">
        <w:rPr>
          <w:rFonts w:eastAsia="Calibri"/>
          <w:color w:val="000000"/>
          <w:spacing w:val="1"/>
          <w:sz w:val="22"/>
          <w:szCs w:val="22"/>
        </w:rPr>
        <w:t>i</w:t>
      </w:r>
      <w:r w:rsidRPr="00821F95">
        <w:rPr>
          <w:rFonts w:eastAsia="Calibri"/>
          <w:color w:val="000000"/>
          <w:spacing w:val="-1"/>
          <w:sz w:val="22"/>
          <w:szCs w:val="22"/>
        </w:rPr>
        <w:t>c</w:t>
      </w:r>
      <w:r w:rsidRPr="00821F95">
        <w:rPr>
          <w:rFonts w:eastAsia="Calibri"/>
          <w:color w:val="000000"/>
          <w:sz w:val="22"/>
          <w:szCs w:val="22"/>
        </w:rPr>
        <w:t>h</w:t>
      </w:r>
      <w:r w:rsidRPr="00821F95">
        <w:rPr>
          <w:rFonts w:eastAsia="Calibri"/>
          <w:color w:val="000000"/>
          <w:spacing w:val="28"/>
          <w:sz w:val="22"/>
          <w:szCs w:val="22"/>
        </w:rPr>
        <w:t xml:space="preserve"> </w:t>
      </w:r>
      <w:r w:rsidRPr="00821F95">
        <w:rPr>
          <w:rFonts w:eastAsia="Calibri"/>
          <w:color w:val="000000"/>
          <w:sz w:val="22"/>
          <w:szCs w:val="22"/>
        </w:rPr>
        <w:t>w</w:t>
      </w:r>
      <w:r w:rsidRPr="00821F95">
        <w:rPr>
          <w:rFonts w:eastAsia="Calibri"/>
          <w:color w:val="000000"/>
          <w:spacing w:val="26"/>
          <w:sz w:val="22"/>
          <w:szCs w:val="22"/>
        </w:rPr>
        <w:t xml:space="preserve"> </w:t>
      </w:r>
      <w:r w:rsidRPr="00821F95">
        <w:rPr>
          <w:rFonts w:eastAsia="Calibri"/>
          <w:color w:val="000000"/>
          <w:spacing w:val="2"/>
          <w:sz w:val="22"/>
          <w:szCs w:val="22"/>
        </w:rPr>
        <w:t>p</w:t>
      </w:r>
      <w:r w:rsidRPr="00821F95">
        <w:rPr>
          <w:rFonts w:eastAsia="Calibri"/>
          <w:color w:val="000000"/>
          <w:sz w:val="22"/>
          <w:szCs w:val="22"/>
        </w:rPr>
        <w:t>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Pr="00821F95">
        <w:rPr>
          <w:rFonts w:eastAsia="Calibri"/>
          <w:color w:val="000000"/>
          <w:spacing w:val="19"/>
          <w:sz w:val="22"/>
          <w:szCs w:val="22"/>
        </w:rPr>
        <w:t xml:space="preserve"> </w:t>
      </w:r>
      <w:r w:rsidRPr="00821F95">
        <w:rPr>
          <w:rFonts w:eastAsia="Calibri"/>
          <w:color w:val="000000"/>
          <w:sz w:val="22"/>
          <w:szCs w:val="22"/>
        </w:rPr>
        <w:t>o</w:t>
      </w:r>
      <w:r w:rsidRPr="00821F95">
        <w:rPr>
          <w:rFonts w:eastAsia="Calibri"/>
          <w:color w:val="000000"/>
          <w:spacing w:val="28"/>
          <w:sz w:val="22"/>
          <w:szCs w:val="22"/>
        </w:rPr>
        <w:t xml:space="preserve"> </w:t>
      </w:r>
      <w:r w:rsidRPr="00821F95">
        <w:rPr>
          <w:rFonts w:eastAsia="Calibri"/>
          <w:color w:val="000000"/>
          <w:sz w:val="22"/>
          <w:szCs w:val="22"/>
        </w:rPr>
        <w:t>ud</w:t>
      </w:r>
      <w:r w:rsidRPr="00821F95">
        <w:rPr>
          <w:rFonts w:eastAsia="Calibri"/>
          <w:color w:val="000000"/>
          <w:spacing w:val="2"/>
          <w:sz w:val="22"/>
          <w:szCs w:val="22"/>
        </w:rPr>
        <w:t>z</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pacing w:val="1"/>
          <w:sz w:val="22"/>
          <w:szCs w:val="22"/>
        </w:rPr>
        <w:t>l</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24"/>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1"/>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4"/>
          <w:sz w:val="22"/>
          <w:szCs w:val="22"/>
        </w:rPr>
        <w:t xml:space="preserve"> </w:t>
      </w:r>
      <w:r w:rsidRPr="00821F95">
        <w:rPr>
          <w:rFonts w:eastAsia="Calibri"/>
          <w:color w:val="000000"/>
          <w:spacing w:val="-1"/>
          <w:sz w:val="22"/>
          <w:szCs w:val="22"/>
        </w:rPr>
        <w:t>a</w:t>
      </w:r>
      <w:r w:rsidRPr="00821F95">
        <w:rPr>
          <w:rFonts w:eastAsia="Calibri"/>
          <w:color w:val="000000"/>
          <w:spacing w:val="1"/>
          <w:sz w:val="22"/>
          <w:szCs w:val="22"/>
        </w:rPr>
        <w:t>l</w:t>
      </w:r>
      <w:r w:rsidRPr="00821F95">
        <w:rPr>
          <w:rFonts w:eastAsia="Calibri"/>
          <w:color w:val="000000"/>
          <w:sz w:val="22"/>
          <w:szCs w:val="22"/>
        </w:rPr>
        <w:t>bo</w:t>
      </w:r>
      <w:r w:rsidRPr="00821F95">
        <w:rPr>
          <w:rFonts w:eastAsia="Calibri"/>
          <w:color w:val="000000"/>
          <w:spacing w:val="27"/>
          <w:sz w:val="22"/>
          <w:szCs w:val="22"/>
        </w:rPr>
        <w:t xml:space="preserve">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w:t>
      </w:r>
      <w:r w:rsidRPr="00821F95">
        <w:rPr>
          <w:rFonts w:eastAsia="Calibri"/>
          <w:color w:val="000000"/>
          <w:spacing w:val="2"/>
          <w:sz w:val="22"/>
          <w:szCs w:val="22"/>
        </w:rPr>
        <w:t>ez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 w</w:t>
      </w:r>
      <w:r w:rsidRPr="00821F95">
        <w:rPr>
          <w:rFonts w:eastAsia="Calibri"/>
          <w:color w:val="000000"/>
          <w:spacing w:val="-2"/>
          <w:sz w:val="22"/>
          <w:szCs w:val="22"/>
        </w:rPr>
        <w:t xml:space="preserve"> </w:t>
      </w:r>
      <w:r w:rsidRPr="00821F95">
        <w:rPr>
          <w:rFonts w:eastAsia="Calibri"/>
          <w:color w:val="000000"/>
          <w:sz w:val="22"/>
          <w:szCs w:val="22"/>
        </w:rPr>
        <w:t>pos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008D5FD3">
        <w:rPr>
          <w:rFonts w:eastAsia="Calibri"/>
          <w:color w:val="000000"/>
          <w:sz w:val="22"/>
          <w:szCs w:val="22"/>
        </w:rPr>
        <w:t xml:space="preserve"> </w:t>
      </w:r>
      <w:r w:rsidRPr="00821F95">
        <w:rPr>
          <w:rFonts w:eastAsia="Calibri"/>
          <w:color w:val="000000"/>
          <w:sz w:val="22"/>
          <w:szCs w:val="22"/>
        </w:rPr>
        <w:t>i</w:t>
      </w:r>
      <w:r w:rsidR="00E77D4B" w:rsidRPr="00821F95">
        <w:rPr>
          <w:rFonts w:eastAsia="Calibri"/>
          <w:color w:val="000000"/>
          <w:sz w:val="22"/>
          <w:szCs w:val="22"/>
        </w:rPr>
        <w:t>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1"/>
          <w:sz w:val="22"/>
          <w:szCs w:val="22"/>
        </w:rPr>
        <w:t>a</w:t>
      </w:r>
      <w:r w:rsidRPr="00821F95">
        <w:rPr>
          <w:rFonts w:eastAsia="Calibri"/>
          <w:color w:val="000000"/>
          <w:spacing w:val="2"/>
          <w:sz w:val="22"/>
          <w:szCs w:val="22"/>
        </w:rPr>
        <w:t>rc</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4"/>
          <w:sz w:val="22"/>
          <w:szCs w:val="22"/>
        </w:rPr>
        <w:t xml:space="preserve"> </w:t>
      </w:r>
      <w:r w:rsidRPr="00821F95">
        <w:rPr>
          <w:rFonts w:eastAsia="Calibri"/>
          <w:color w:val="000000"/>
          <w:sz w:val="22"/>
          <w:szCs w:val="22"/>
        </w:rPr>
        <w:t>u</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w</w:t>
      </w:r>
      <w:r w:rsidRPr="00821F95">
        <w:rPr>
          <w:rFonts w:eastAsia="Calibri"/>
          <w:color w:val="000000"/>
          <w:spacing w:val="-2"/>
          <w:sz w:val="22"/>
          <w:szCs w:val="22"/>
        </w:rPr>
        <w:t xml:space="preserve"> </w:t>
      </w:r>
      <w:r w:rsidRPr="00821F95">
        <w:rPr>
          <w:rFonts w:eastAsia="Calibri"/>
          <w:color w:val="000000"/>
          <w:sz w:val="22"/>
          <w:szCs w:val="22"/>
        </w:rPr>
        <w:t>s</w:t>
      </w:r>
      <w:r w:rsidRPr="00821F95">
        <w:rPr>
          <w:rFonts w:eastAsia="Calibri"/>
          <w:color w:val="000000"/>
          <w:spacing w:val="2"/>
          <w:sz w:val="22"/>
          <w:szCs w:val="22"/>
        </w:rPr>
        <w:t>p</w:t>
      </w:r>
      <w:r w:rsidRPr="00821F95">
        <w:rPr>
          <w:rFonts w:eastAsia="Calibri"/>
          <w:color w:val="000000"/>
          <w:spacing w:val="-1"/>
          <w:sz w:val="22"/>
          <w:szCs w:val="22"/>
        </w:rPr>
        <w:t>ra</w:t>
      </w:r>
      <w:r w:rsidRPr="00821F95">
        <w:rPr>
          <w:rFonts w:eastAsia="Calibri"/>
          <w:color w:val="000000"/>
          <w:sz w:val="22"/>
          <w:szCs w:val="22"/>
        </w:rPr>
        <w:t>w</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6"/>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3"/>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5"/>
          <w:sz w:val="22"/>
          <w:szCs w:val="22"/>
        </w:rPr>
        <w:t xml:space="preserve"> </w:t>
      </w:r>
      <w:r w:rsidRPr="00821F95">
        <w:rPr>
          <w:rFonts w:eastAsia="Calibri"/>
          <w:color w:val="000000"/>
          <w:sz w:val="22"/>
          <w:szCs w:val="22"/>
        </w:rPr>
        <w:t>pub</w:t>
      </w:r>
      <w:r w:rsidRPr="00821F95">
        <w:rPr>
          <w:rFonts w:eastAsia="Calibri"/>
          <w:color w:val="000000"/>
          <w:spacing w:val="1"/>
          <w:sz w:val="22"/>
          <w:szCs w:val="22"/>
        </w:rPr>
        <w:t>li</w:t>
      </w:r>
      <w:r w:rsidRPr="00821F95">
        <w:rPr>
          <w:rFonts w:eastAsia="Calibri"/>
          <w:color w:val="000000"/>
          <w:spacing w:val="-1"/>
          <w:sz w:val="22"/>
          <w:szCs w:val="22"/>
        </w:rPr>
        <w:t>c</w:t>
      </w:r>
      <w:r w:rsidRPr="00821F95">
        <w:rPr>
          <w:rFonts w:eastAsia="Calibri"/>
          <w:color w:val="000000"/>
          <w:spacing w:val="2"/>
          <w:sz w:val="22"/>
          <w:szCs w:val="22"/>
        </w:rPr>
        <w:t>z</w:t>
      </w:r>
      <w:r w:rsidRPr="00821F95">
        <w:rPr>
          <w:rFonts w:eastAsia="Calibri"/>
          <w:color w:val="000000"/>
          <w:sz w:val="22"/>
          <w:szCs w:val="22"/>
        </w:rPr>
        <w:t>n</w:t>
      </w:r>
      <w:r w:rsidRPr="00821F95">
        <w:rPr>
          <w:rFonts w:eastAsia="Calibri"/>
          <w:color w:val="000000"/>
          <w:spacing w:val="-1"/>
          <w:sz w:val="22"/>
          <w:szCs w:val="22"/>
        </w:rPr>
        <w:t>e</w:t>
      </w:r>
      <w:r w:rsidRPr="00821F95">
        <w:rPr>
          <w:rFonts w:eastAsia="Calibri"/>
          <w:color w:val="000000"/>
          <w:spacing w:val="-2"/>
          <w:sz w:val="22"/>
          <w:szCs w:val="22"/>
        </w:rPr>
        <w:t>g</w:t>
      </w:r>
      <w:r w:rsidRPr="00821F95">
        <w:rPr>
          <w:rFonts w:eastAsia="Calibri"/>
          <w:color w:val="000000"/>
          <w:sz w:val="22"/>
          <w:szCs w:val="22"/>
        </w:rPr>
        <w:t>o.</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pacing w:val="1"/>
          <w:sz w:val="22"/>
          <w:szCs w:val="22"/>
        </w:rPr>
        <w:t>P</w:t>
      </w:r>
      <w:r w:rsidRPr="00821F95">
        <w:rPr>
          <w:rFonts w:eastAsia="Calibri"/>
          <w:color w:val="000000"/>
          <w:spacing w:val="-1"/>
          <w:sz w:val="22"/>
          <w:szCs w:val="22"/>
        </w:rPr>
        <w:t>r</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p</w:t>
      </w:r>
      <w:r w:rsidRPr="00821F95">
        <w:rPr>
          <w:rFonts w:eastAsia="Calibri"/>
          <w:color w:val="000000"/>
          <w:spacing w:val="1"/>
          <w:sz w:val="22"/>
          <w:szCs w:val="22"/>
        </w:rPr>
        <w:t>i</w:t>
      </w:r>
      <w:r w:rsidRPr="00821F95">
        <w:rPr>
          <w:rFonts w:eastAsia="Calibri"/>
          <w:color w:val="000000"/>
          <w:spacing w:val="3"/>
          <w:sz w:val="22"/>
          <w:szCs w:val="22"/>
        </w:rPr>
        <w:t>s</w:t>
      </w:r>
      <w:r w:rsidRPr="00821F95">
        <w:rPr>
          <w:rFonts w:eastAsia="Calibri"/>
          <w:color w:val="000000"/>
          <w:sz w:val="22"/>
          <w:szCs w:val="22"/>
        </w:rPr>
        <w:t>y</w:t>
      </w:r>
      <w:r w:rsidRPr="00821F95">
        <w:rPr>
          <w:rFonts w:eastAsia="Calibri"/>
          <w:color w:val="000000"/>
          <w:spacing w:val="12"/>
          <w:sz w:val="22"/>
          <w:szCs w:val="22"/>
        </w:rPr>
        <w:t xml:space="preserve"> </w:t>
      </w:r>
      <w:r w:rsidRPr="00821F95">
        <w:rPr>
          <w:rFonts w:eastAsia="Calibri"/>
          <w:color w:val="000000"/>
          <w:sz w:val="22"/>
          <w:szCs w:val="22"/>
        </w:rPr>
        <w:t>do</w:t>
      </w:r>
      <w:r w:rsidRPr="00821F95">
        <w:rPr>
          <w:rFonts w:eastAsia="Calibri"/>
          <w:color w:val="000000"/>
          <w:spacing w:val="5"/>
          <w:sz w:val="22"/>
          <w:szCs w:val="22"/>
        </w:rPr>
        <w:t>t</w:t>
      </w:r>
      <w:r w:rsidRPr="00821F95">
        <w:rPr>
          <w:rFonts w:eastAsia="Calibri"/>
          <w:color w:val="000000"/>
          <w:spacing w:val="-5"/>
          <w:sz w:val="22"/>
          <w:szCs w:val="22"/>
        </w:rPr>
        <w:t>y</w:t>
      </w:r>
      <w:r w:rsidRPr="00821F95">
        <w:rPr>
          <w:rFonts w:eastAsia="Calibri"/>
          <w:color w:val="000000"/>
          <w:spacing w:val="-1"/>
          <w:sz w:val="22"/>
          <w:szCs w:val="22"/>
        </w:rPr>
        <w:t>c</w:t>
      </w:r>
      <w:r w:rsidRPr="00821F95">
        <w:rPr>
          <w:rFonts w:eastAsia="Calibri"/>
          <w:color w:val="000000"/>
          <w:spacing w:val="1"/>
          <w:sz w:val="22"/>
          <w:szCs w:val="22"/>
        </w:rPr>
        <w:t>z</w:t>
      </w:r>
      <w:r w:rsidRPr="00821F95">
        <w:rPr>
          <w:rFonts w:eastAsia="Calibri"/>
          <w:color w:val="000000"/>
          <w:spacing w:val="2"/>
          <w:sz w:val="22"/>
          <w:szCs w:val="22"/>
        </w:rPr>
        <w:t>ą</w:t>
      </w:r>
      <w:r w:rsidRPr="00821F95">
        <w:rPr>
          <w:rFonts w:eastAsia="Calibri"/>
          <w:color w:val="000000"/>
          <w:spacing w:val="-1"/>
          <w:sz w:val="22"/>
          <w:szCs w:val="22"/>
        </w:rPr>
        <w:t>c</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pacing w:val="2"/>
          <w:sz w:val="22"/>
          <w:szCs w:val="22"/>
        </w:rPr>
        <w:t>k</w:t>
      </w:r>
      <w:r w:rsidRPr="00821F95">
        <w:rPr>
          <w:rFonts w:eastAsia="Calibri"/>
          <w:color w:val="000000"/>
          <w:sz w:val="22"/>
          <w:szCs w:val="22"/>
        </w:rPr>
        <w:t>on</w:t>
      </w:r>
      <w:r w:rsidRPr="00821F95">
        <w:rPr>
          <w:rFonts w:eastAsia="Calibri"/>
          <w:color w:val="000000"/>
          <w:spacing w:val="2"/>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s</w:t>
      </w:r>
      <w:r w:rsidRPr="00821F95">
        <w:rPr>
          <w:rFonts w:eastAsia="Calibri"/>
          <w:color w:val="000000"/>
          <w:spacing w:val="1"/>
          <w:sz w:val="22"/>
          <w:szCs w:val="22"/>
        </w:rPr>
        <w:t>t</w:t>
      </w:r>
      <w:r w:rsidRPr="00821F95">
        <w:rPr>
          <w:rFonts w:eastAsia="Calibri"/>
          <w:color w:val="000000"/>
          <w:sz w:val="22"/>
          <w:szCs w:val="22"/>
        </w:rPr>
        <w:t>osu</w:t>
      </w:r>
      <w:r w:rsidRPr="00821F95">
        <w:rPr>
          <w:rFonts w:eastAsia="Calibri"/>
          <w:color w:val="000000"/>
          <w:spacing w:val="1"/>
          <w:sz w:val="22"/>
          <w:szCs w:val="22"/>
        </w:rPr>
        <w:t>j</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z w:val="22"/>
          <w:szCs w:val="22"/>
        </w:rPr>
        <w:t>s</w:t>
      </w:r>
      <w:r w:rsidRPr="00821F95">
        <w:rPr>
          <w:rFonts w:eastAsia="Calibri"/>
          <w:color w:val="000000"/>
          <w:spacing w:val="1"/>
          <w:sz w:val="22"/>
          <w:szCs w:val="22"/>
        </w:rPr>
        <w:t>i</w:t>
      </w:r>
      <w:r w:rsidRPr="00821F95">
        <w:rPr>
          <w:rFonts w:eastAsia="Calibri"/>
          <w:color w:val="000000"/>
          <w:sz w:val="22"/>
          <w:szCs w:val="22"/>
        </w:rPr>
        <w:t>ę</w:t>
      </w:r>
      <w:r w:rsidRPr="00821F95">
        <w:rPr>
          <w:rFonts w:eastAsia="Calibri"/>
          <w:color w:val="000000"/>
          <w:spacing w:val="22"/>
          <w:sz w:val="22"/>
          <w:szCs w:val="22"/>
        </w:rPr>
        <w:t xml:space="preserve"> </w:t>
      </w:r>
      <w:r w:rsidRPr="00821F95">
        <w:rPr>
          <w:rFonts w:eastAsia="Calibri"/>
          <w:color w:val="000000"/>
          <w:sz w:val="22"/>
          <w:szCs w:val="22"/>
        </w:rPr>
        <w:t>odpow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dn</w:t>
      </w:r>
      <w:r w:rsidRPr="00821F95">
        <w:rPr>
          <w:rFonts w:eastAsia="Calibri"/>
          <w:color w:val="000000"/>
          <w:spacing w:val="1"/>
          <w:sz w:val="22"/>
          <w:szCs w:val="22"/>
        </w:rPr>
        <w:t>i</w:t>
      </w:r>
      <w:r w:rsidRPr="00821F95">
        <w:rPr>
          <w:rFonts w:eastAsia="Calibri"/>
          <w:color w:val="000000"/>
          <w:sz w:val="22"/>
          <w:szCs w:val="22"/>
        </w:rPr>
        <w:t>o</w:t>
      </w:r>
      <w:r w:rsidRPr="00821F95">
        <w:rPr>
          <w:rFonts w:eastAsia="Calibri"/>
          <w:color w:val="000000"/>
          <w:spacing w:val="14"/>
          <w:sz w:val="22"/>
          <w:szCs w:val="22"/>
        </w:rPr>
        <w:t xml:space="preserve"> </w:t>
      </w:r>
      <w:r w:rsidRPr="00821F95">
        <w:rPr>
          <w:rFonts w:eastAsia="Calibri"/>
          <w:color w:val="000000"/>
          <w:sz w:val="22"/>
          <w:szCs w:val="22"/>
        </w:rPr>
        <w:t>do</w:t>
      </w:r>
      <w:r w:rsidRPr="00821F95">
        <w:rPr>
          <w:rFonts w:eastAsia="Calibri"/>
          <w:color w:val="000000"/>
          <w:spacing w:val="22"/>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z w:val="22"/>
          <w:szCs w:val="22"/>
        </w:rPr>
        <w:t>ko</w:t>
      </w:r>
      <w:r w:rsidRPr="00821F95">
        <w:rPr>
          <w:rFonts w:eastAsia="Calibri"/>
          <w:color w:val="000000"/>
          <w:spacing w:val="2"/>
          <w:sz w:val="22"/>
          <w:szCs w:val="22"/>
        </w:rPr>
        <w:t>n</w:t>
      </w:r>
      <w:r w:rsidRPr="00821F95">
        <w:rPr>
          <w:rFonts w:eastAsia="Calibri"/>
          <w:color w:val="000000"/>
          <w:spacing w:val="-1"/>
          <w:sz w:val="22"/>
          <w:szCs w:val="22"/>
        </w:rPr>
        <w:t>a</w:t>
      </w:r>
      <w:r w:rsidRPr="00821F95">
        <w:rPr>
          <w:rFonts w:eastAsia="Calibri"/>
          <w:color w:val="000000"/>
          <w:spacing w:val="2"/>
          <w:sz w:val="22"/>
          <w:szCs w:val="22"/>
        </w:rPr>
        <w:t>w</w:t>
      </w:r>
      <w:r w:rsidRPr="00821F95">
        <w:rPr>
          <w:rFonts w:eastAsia="Calibri"/>
          <w:color w:val="000000"/>
          <w:spacing w:val="-1"/>
          <w:sz w:val="22"/>
          <w:szCs w:val="22"/>
        </w:rPr>
        <w:t>c</w:t>
      </w:r>
      <w:r w:rsidRPr="00821F95">
        <w:rPr>
          <w:rFonts w:eastAsia="Calibri"/>
          <w:color w:val="000000"/>
          <w:sz w:val="22"/>
          <w:szCs w:val="22"/>
        </w:rPr>
        <w:t>ów</w:t>
      </w:r>
      <w:r w:rsidRPr="00821F95">
        <w:rPr>
          <w:rFonts w:eastAsia="Calibri"/>
          <w:color w:val="000000"/>
          <w:spacing w:val="25"/>
          <w:sz w:val="22"/>
          <w:szCs w:val="22"/>
        </w:rPr>
        <w:t xml:space="preserve"> </w:t>
      </w:r>
      <w:r w:rsidR="00E77D4B" w:rsidRPr="00821F95">
        <w:rPr>
          <w:rFonts w:eastAsia="Calibri"/>
          <w:color w:val="000000"/>
          <w:sz w:val="22"/>
          <w:szCs w:val="22"/>
        </w:rPr>
        <w:t xml:space="preserve">wspólnie ubiegających </w:t>
      </w:r>
      <w:r w:rsidR="006C2645" w:rsidRPr="00821F95">
        <w:rPr>
          <w:rFonts w:eastAsia="Calibri"/>
          <w:color w:val="000000"/>
          <w:sz w:val="22"/>
          <w:szCs w:val="22"/>
        </w:rPr>
        <w:br/>
      </w:r>
      <w:r w:rsidR="00E77D4B" w:rsidRPr="00821F95">
        <w:rPr>
          <w:rFonts w:eastAsia="Calibri"/>
          <w:color w:val="000000"/>
          <w:sz w:val="22"/>
          <w:szCs w:val="22"/>
        </w:rPr>
        <w:t>się o </w:t>
      </w:r>
      <w:r w:rsidRPr="00821F95">
        <w:rPr>
          <w:rFonts w:eastAsia="Calibri"/>
          <w:color w:val="000000"/>
          <w:sz w:val="22"/>
          <w:szCs w:val="22"/>
        </w:rPr>
        <w:t>udzielenie zamówienia.</w:t>
      </w:r>
      <w:r w:rsidR="00142B5E" w:rsidRPr="00821F95">
        <w:rPr>
          <w:bCs/>
          <w:color w:val="FFFFFF"/>
          <w:sz w:val="22"/>
          <w:szCs w:val="22"/>
        </w:rPr>
        <w:t xml:space="preserve"> copyright by Uniwersytet Opolski EOES</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Jeżeli oferta Wykonawców, wspólnie ubiegających się o udzielenie zamówienia, został</w:t>
      </w:r>
      <w:r w:rsidR="00880076">
        <w:rPr>
          <w:rFonts w:eastAsia="Calibri"/>
          <w:color w:val="000000"/>
          <w:sz w:val="22"/>
          <w:szCs w:val="22"/>
        </w:rPr>
        <w:t>nie</w:t>
      </w:r>
      <w:r w:rsidRPr="00821F95">
        <w:rPr>
          <w:rFonts w:eastAsia="Calibri"/>
          <w:color w:val="000000"/>
          <w:sz w:val="22"/>
          <w:szCs w:val="22"/>
        </w:rPr>
        <w:t xml:space="preserve"> wybrana, Zamawiający może żądać przed zawarciem umowy w sprawie zamówienia publicznego umowy regulującej współpracę tych Wykonawców.</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Wszelka korespondencja oraz rozliczenia dokonywane będą wyłącznie z pełnomocnikiem (liderem konsorcjum).</w:t>
      </w:r>
    </w:p>
    <w:p w:rsidR="00ED6A1F" w:rsidRPr="00C8453B" w:rsidRDefault="00ED6A1F" w:rsidP="00ED6A1F">
      <w:pPr>
        <w:widowControl w:val="0"/>
        <w:numPr>
          <w:ilvl w:val="0"/>
          <w:numId w:val="15"/>
        </w:numPr>
        <w:shd w:val="clear" w:color="auto" w:fill="FFFFFF"/>
        <w:autoSpaceDE w:val="0"/>
        <w:ind w:left="709" w:right="47" w:hanging="709"/>
        <w:jc w:val="both"/>
        <w:rPr>
          <w:rFonts w:eastAsia="Calibri"/>
          <w:color w:val="000000"/>
          <w:sz w:val="22"/>
          <w:szCs w:val="22"/>
        </w:rPr>
      </w:pPr>
      <w:r w:rsidRPr="00C8453B">
        <w:rPr>
          <w:rFonts w:eastAsia="Calibri"/>
          <w:color w:val="000000"/>
          <w:sz w:val="22"/>
          <w:szCs w:val="22"/>
        </w:rPr>
        <w:t xml:space="preserve">W przypadku wspólnego ubiegania się o zamówienie przez Wykonawców, oświadczenie, o którym mowa w </w:t>
      </w:r>
      <w:r w:rsidRPr="00C8453B">
        <w:rPr>
          <w:rFonts w:eastAsia="Calibri"/>
          <w:b/>
          <w:color w:val="000000"/>
          <w:sz w:val="22"/>
          <w:szCs w:val="22"/>
        </w:rPr>
        <w:t>pkt. 5.2. SIWZ</w:t>
      </w:r>
      <w:r w:rsidRPr="00C8453B">
        <w:rPr>
          <w:rFonts w:eastAsia="Calibri"/>
          <w:color w:val="000000"/>
          <w:sz w:val="22"/>
          <w:szCs w:val="22"/>
        </w:rPr>
        <w:t xml:space="preserve"> i </w:t>
      </w:r>
      <w:r w:rsidRPr="00C8453B">
        <w:rPr>
          <w:rFonts w:eastAsia="Calibri"/>
          <w:b/>
          <w:color w:val="000000"/>
          <w:sz w:val="22"/>
          <w:szCs w:val="22"/>
        </w:rPr>
        <w:t>pkt. 7. SIWZ</w:t>
      </w:r>
      <w:r w:rsidRPr="00C8453B">
        <w:rPr>
          <w:rFonts w:eastAsia="Calibri"/>
          <w:color w:val="000000"/>
          <w:sz w:val="22"/>
          <w:szCs w:val="22"/>
        </w:rPr>
        <w:t xml:space="preserve"> składa każdy z Wykonawców wspólnie ubiegających się o zamówienie. Dokumenty te potwierdzają spełnianie warunków udziału w postępowaniu lub kryteriów selekcji oraz brak podstaw wykluczenia w zakresie, w którym każdy z Wykonawców wskazuje spełnienie warunków udziału </w:t>
      </w:r>
      <w:r w:rsidRPr="00C8453B">
        <w:rPr>
          <w:rFonts w:eastAsia="Calibri"/>
          <w:color w:val="000000"/>
          <w:sz w:val="22"/>
          <w:szCs w:val="22"/>
        </w:rPr>
        <w:br/>
        <w:t>w postępowaniu lub kryteriów selekcji oraz brak podstaw wykluczenia.</w:t>
      </w:r>
    </w:p>
    <w:p w:rsidR="00A724C7" w:rsidRPr="00821F95" w:rsidRDefault="00A724C7" w:rsidP="00A724C7">
      <w:pPr>
        <w:widowControl w:val="0"/>
        <w:autoSpaceDE w:val="0"/>
        <w:ind w:left="720" w:right="47"/>
        <w:jc w:val="both"/>
        <w:rPr>
          <w:rFonts w:eastAsia="Calibri"/>
          <w:color w:val="000000"/>
          <w:sz w:val="22"/>
          <w:szCs w:val="22"/>
        </w:rPr>
      </w:pPr>
    </w:p>
    <w:p w:rsidR="009509AD" w:rsidRPr="00821F95" w:rsidRDefault="009509AD" w:rsidP="0098316F">
      <w:pPr>
        <w:numPr>
          <w:ilvl w:val="0"/>
          <w:numId w:val="14"/>
        </w:numPr>
        <w:ind w:left="709" w:hanging="709"/>
        <w:jc w:val="both"/>
        <w:rPr>
          <w:b/>
          <w:bCs/>
          <w:sz w:val="22"/>
          <w:szCs w:val="22"/>
        </w:rPr>
      </w:pPr>
      <w:r w:rsidRPr="00821F95">
        <w:rPr>
          <w:b/>
          <w:bCs/>
          <w:sz w:val="22"/>
          <w:szCs w:val="22"/>
        </w:rPr>
        <w:t>Informacja o sposobie porozumiewania się Zamawiającego z Wykonawcami oraz przekazywania oświadczeń i dokumentów, a także wykaz osób upraw</w:t>
      </w:r>
      <w:r w:rsidR="00644E7C">
        <w:rPr>
          <w:b/>
          <w:bCs/>
          <w:sz w:val="22"/>
          <w:szCs w:val="22"/>
        </w:rPr>
        <w:t>nionych do porozumiewania się </w:t>
      </w:r>
      <w:r w:rsidR="00C17A67" w:rsidRPr="00821F95">
        <w:rPr>
          <w:b/>
          <w:bCs/>
          <w:sz w:val="22"/>
          <w:szCs w:val="22"/>
        </w:rPr>
        <w:t>z</w:t>
      </w:r>
      <w:r w:rsidR="00644E7C">
        <w:rPr>
          <w:b/>
          <w:bCs/>
          <w:sz w:val="22"/>
          <w:szCs w:val="22"/>
        </w:rPr>
        <w:t> </w:t>
      </w:r>
      <w:r w:rsidRPr="00821F95">
        <w:rPr>
          <w:b/>
          <w:bCs/>
          <w:sz w:val="22"/>
          <w:szCs w:val="22"/>
        </w:rPr>
        <w:t>Wykonawcami</w:t>
      </w:r>
    </w:p>
    <w:p w:rsidR="00ED6A1F" w:rsidRPr="00ED6A1F" w:rsidRDefault="00ED6A1F" w:rsidP="00151D2F">
      <w:pPr>
        <w:pStyle w:val="Akapitzlist"/>
        <w:widowControl w:val="0"/>
        <w:numPr>
          <w:ilvl w:val="1"/>
          <w:numId w:val="14"/>
        </w:numPr>
        <w:shd w:val="clear" w:color="auto" w:fill="FFFFFF"/>
        <w:autoSpaceDE w:val="0"/>
        <w:autoSpaceDN w:val="0"/>
        <w:adjustRightInd w:val="0"/>
        <w:ind w:left="709" w:right="11" w:hanging="709"/>
        <w:jc w:val="both"/>
        <w:rPr>
          <w:b/>
          <w:bCs/>
          <w:sz w:val="22"/>
          <w:szCs w:val="22"/>
        </w:rPr>
      </w:pPr>
      <w:r w:rsidRPr="00ED6A1F">
        <w:rPr>
          <w:rFonts w:eastAsia="Calibri"/>
          <w:color w:val="000000"/>
          <w:sz w:val="22"/>
          <w:szCs w:val="22"/>
        </w:rPr>
        <w:lastRenderedPageBreak/>
        <w:t xml:space="preserve">Wszelkie zawiadomienia, oświadczenia, wnioski oraz informacje Zamawiający oraz Wykonawcy mogą przekazywać pisemnie lub drogą elektroniczną, (w tym oświadczenia, wnioski, wyjaśnienia oraz informacje wynikające z </w:t>
      </w:r>
      <w:r w:rsidRPr="00ED6A1F">
        <w:rPr>
          <w:rFonts w:eastAsia="Calibri"/>
          <w:b/>
          <w:color w:val="000000"/>
          <w:sz w:val="22"/>
          <w:szCs w:val="22"/>
        </w:rPr>
        <w:t>art. 90 ust. 1-1a</w:t>
      </w:r>
      <w:r w:rsidRPr="00ED6A1F">
        <w:rPr>
          <w:rFonts w:eastAsia="Calibri"/>
          <w:color w:val="000000"/>
          <w:sz w:val="22"/>
          <w:szCs w:val="22"/>
        </w:rPr>
        <w:t xml:space="preserve"> ustawy lub </w:t>
      </w:r>
      <w:r w:rsidRPr="00ED6A1F">
        <w:rPr>
          <w:rFonts w:eastAsia="Calibri"/>
          <w:b/>
          <w:color w:val="000000"/>
          <w:sz w:val="22"/>
          <w:szCs w:val="22"/>
        </w:rPr>
        <w:t>art. 85 ust. 2</w:t>
      </w:r>
      <w:r w:rsidRPr="00ED6A1F">
        <w:rPr>
          <w:rFonts w:eastAsia="Calibri"/>
          <w:color w:val="000000"/>
          <w:sz w:val="22"/>
          <w:szCs w:val="22"/>
        </w:rPr>
        <w:t xml:space="preserve"> lub </w:t>
      </w:r>
      <w:r w:rsidRPr="00ED6A1F">
        <w:rPr>
          <w:rFonts w:eastAsia="Calibri"/>
          <w:b/>
          <w:color w:val="000000"/>
          <w:sz w:val="22"/>
          <w:szCs w:val="22"/>
        </w:rPr>
        <w:t>87 ust. 1-2</w:t>
      </w:r>
      <w:r w:rsidRPr="00ED6A1F">
        <w:rPr>
          <w:rFonts w:eastAsia="Calibri"/>
          <w:color w:val="000000"/>
          <w:sz w:val="22"/>
          <w:szCs w:val="22"/>
        </w:rPr>
        <w:t xml:space="preserve"> ustawy) za wyjątkiem oferty, umowy oraz oświadczeń i dokumentów wymienionych w </w:t>
      </w:r>
      <w:r w:rsidRPr="00ED6A1F">
        <w:rPr>
          <w:rFonts w:eastAsia="Calibri"/>
          <w:b/>
          <w:color w:val="000000"/>
          <w:sz w:val="22"/>
          <w:szCs w:val="22"/>
        </w:rPr>
        <w:t>pkt. 5-8 SIWZ</w:t>
      </w:r>
      <w:r w:rsidRPr="00ED6A1F">
        <w:rPr>
          <w:rFonts w:eastAsia="Calibri"/>
          <w:color w:val="000000"/>
          <w:sz w:val="22"/>
          <w:szCs w:val="22"/>
        </w:rPr>
        <w:t>, rów</w:t>
      </w:r>
      <w:r w:rsidR="00880076">
        <w:rPr>
          <w:rFonts w:eastAsia="Calibri"/>
          <w:color w:val="000000"/>
          <w:sz w:val="22"/>
          <w:szCs w:val="22"/>
        </w:rPr>
        <w:t>nież w przypadku ich złożenia w </w:t>
      </w:r>
      <w:r w:rsidRPr="00ED6A1F">
        <w:rPr>
          <w:rFonts w:eastAsia="Calibri"/>
          <w:color w:val="000000"/>
          <w:sz w:val="22"/>
          <w:szCs w:val="22"/>
        </w:rPr>
        <w:t xml:space="preserve">wyniku odpowiedzi na (przesłane pisemnie lub drogą elektroniczną) wezwanie Zamawiającego, o którym mowa w </w:t>
      </w:r>
      <w:r w:rsidRPr="00ED6A1F">
        <w:rPr>
          <w:rFonts w:eastAsia="Calibri"/>
          <w:b/>
          <w:color w:val="000000"/>
          <w:sz w:val="22"/>
          <w:szCs w:val="22"/>
        </w:rPr>
        <w:t>art. 26 ust. 3</w:t>
      </w:r>
      <w:r w:rsidRPr="00ED6A1F">
        <w:rPr>
          <w:rFonts w:eastAsia="Calibri"/>
          <w:color w:val="000000"/>
          <w:sz w:val="22"/>
          <w:szCs w:val="22"/>
        </w:rPr>
        <w:t xml:space="preserve"> ustawy lub </w:t>
      </w:r>
      <w:r w:rsidRPr="00ED6A1F">
        <w:rPr>
          <w:rFonts w:eastAsia="Calibri"/>
          <w:b/>
          <w:color w:val="000000"/>
          <w:sz w:val="22"/>
          <w:szCs w:val="22"/>
        </w:rPr>
        <w:t>art. 26 ust. 4</w:t>
      </w:r>
      <w:r w:rsidRPr="00ED6A1F">
        <w:rPr>
          <w:rFonts w:eastAsia="Calibri"/>
          <w:color w:val="000000"/>
          <w:sz w:val="22"/>
          <w:szCs w:val="22"/>
        </w:rPr>
        <w:t xml:space="preserve"> ustawy, dla których przewidziana jest wyłącznie forma pisemna. Dla potwierdzania aktualności dokumentów złożonych wraz z ofertą dopuszcza się formę elektroniczną.</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W korespondencji kierowanej do Zamawiającego Wykonawca winien posługiwać się numerem sprawy określonym w SIWZ, tj.: </w:t>
      </w:r>
      <w:r w:rsidRPr="00C3654B">
        <w:rPr>
          <w:rFonts w:eastAsia="Calibri"/>
          <w:b/>
          <w:i/>
          <w:color w:val="000000"/>
          <w:sz w:val="22"/>
          <w:szCs w:val="22"/>
        </w:rPr>
        <w:t xml:space="preserve">„nr sprawy: </w:t>
      </w:r>
      <w:r>
        <w:rPr>
          <w:rFonts w:eastAsia="Calibri"/>
          <w:b/>
          <w:i/>
          <w:color w:val="000000"/>
          <w:sz w:val="22"/>
          <w:szCs w:val="22"/>
        </w:rPr>
        <w:t>D/20</w:t>
      </w:r>
      <w:r w:rsidRPr="00C3654B">
        <w:rPr>
          <w:rFonts w:eastAsia="Calibri"/>
          <w:b/>
          <w:i/>
          <w:color w:val="000000"/>
          <w:sz w:val="22"/>
          <w:szCs w:val="22"/>
        </w:rPr>
        <w:t>/2018</w:t>
      </w:r>
      <w:r>
        <w:rPr>
          <w:rFonts w:eastAsia="Calibri"/>
          <w:b/>
          <w:i/>
          <w:color w:val="000000"/>
          <w:sz w:val="22"/>
          <w:szCs w:val="22"/>
        </w:rPr>
        <w:t>/A</w:t>
      </w:r>
      <w:r w:rsidRPr="00C3654B">
        <w:rPr>
          <w:rFonts w:eastAsia="Calibri"/>
          <w:b/>
          <w:i/>
          <w:color w:val="000000"/>
          <w:sz w:val="22"/>
          <w:szCs w:val="22"/>
        </w:rPr>
        <w:t xml:space="preserve">” </w:t>
      </w:r>
      <w:r w:rsidRPr="00C3654B">
        <w:rPr>
          <w:rFonts w:eastAsia="Calibri"/>
          <w:color w:val="000000"/>
          <w:sz w:val="22"/>
          <w:szCs w:val="22"/>
        </w:rPr>
        <w:t>co ułatwi stronom identyfikację postępowania.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Wykonawca może zwracać się do Zamawiającego o wyjaśnienia dotyczące wszelkich wątpliwości związanych ze SIWZ, sposobem przygotowania i złożenia oferty, kierując swoje zapytania: na piśmie pod adres: Uniwersytet Opolski, Dział Zamówień Publicznych, </w:t>
      </w:r>
      <w:r w:rsidRPr="00C3654B">
        <w:rPr>
          <w:rFonts w:eastAsia="SimSun"/>
          <w:sz w:val="22"/>
          <w:szCs w:val="22"/>
        </w:rPr>
        <w:t>45-040 Opole,</w:t>
      </w:r>
      <w:r w:rsidRPr="00C3654B">
        <w:rPr>
          <w:sz w:val="22"/>
          <w:szCs w:val="22"/>
        </w:rPr>
        <w:t xml:space="preserve"> pl. Kopernika 11A, faksem na numer: </w:t>
      </w:r>
      <w:r w:rsidRPr="00C3654B">
        <w:rPr>
          <w:rFonts w:eastAsia="SimSun"/>
          <w:sz w:val="22"/>
          <w:szCs w:val="22"/>
        </w:rPr>
        <w:t>77/541 60 26</w:t>
      </w:r>
      <w:r w:rsidRPr="00C3654B">
        <w:rPr>
          <w:sz w:val="22"/>
          <w:szCs w:val="22"/>
        </w:rPr>
        <w:t xml:space="preserve">, lub na adres e-mail: </w:t>
      </w:r>
      <w:hyperlink r:id="rId10" w:history="1">
        <w:r w:rsidRPr="00C3654B">
          <w:rPr>
            <w:rStyle w:val="Hipercze"/>
            <w:sz w:val="22"/>
            <w:szCs w:val="22"/>
          </w:rPr>
          <w:t>zamowienia@uni.opole.pl</w:t>
        </w:r>
      </w:hyperlink>
      <w:r w:rsidRPr="00C3654B">
        <w:rPr>
          <w:sz w:val="22"/>
          <w:szCs w:val="22"/>
        </w:rPr>
        <w:t>.</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Jeżeli wniosek o wyjaśnienie treści SIWZ, zwany dalej „wnioskiem”, wpłynie do Zamawiającego nie później niż do końca dnia, w którym upływa połowa terminu składania ofert, Zamawiający udzieli wyjaśnień niezwłocznie. Jeżeli wniosek o wyjaśnienie treści SIWZ wpłynie po upływie terminu lub dotyczy udzielonych wyjaśnień, Zamawiający może udzielić wyjaśnień albo pozostawić wniosek bez rozpoznania. Zamawiający zamieści wyjaśnienia na stronie internetowej, na której udostępniono SIWZ. Zamawiający nie jest zobowiązany do informowania o pozostawieniu wniosku bez rozpoznania.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Przedłużenie terminu składania ofert nie wpływa na bieg terminu składania wniosku, o którym mowa </w:t>
      </w:r>
      <w:r w:rsidRPr="00C3654B">
        <w:rPr>
          <w:rFonts w:eastAsia="Calibri"/>
          <w:color w:val="000000"/>
          <w:sz w:val="22"/>
          <w:szCs w:val="22"/>
        </w:rPr>
        <w:br/>
        <w:t xml:space="preserve">w </w:t>
      </w:r>
      <w:r w:rsidRPr="00C3654B">
        <w:rPr>
          <w:rFonts w:eastAsia="Calibri"/>
          <w:b/>
          <w:color w:val="000000"/>
          <w:sz w:val="22"/>
          <w:szCs w:val="22"/>
        </w:rPr>
        <w:t>pkt. 12.4. SIWZ</w:t>
      </w:r>
      <w:r w:rsidRPr="00C3654B">
        <w:rPr>
          <w:rFonts w:eastAsia="Calibri"/>
          <w:color w:val="000000"/>
          <w:sz w:val="22"/>
          <w:szCs w:val="22"/>
        </w:rPr>
        <w:t>.</w:t>
      </w:r>
      <w:r w:rsidRPr="00C3654B">
        <w:rPr>
          <w:bCs/>
          <w:color w:val="FFFFFF"/>
          <w:sz w:val="22"/>
          <w:szCs w:val="22"/>
        </w:rPr>
        <w:t xml:space="preserve"> copyright by Uniwersytet Opolski EOES</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W przypadku rozbieżności pomiędzy treścią niniejszej SIWZ, a treścią udzielonych odpowiedzi lub innych informacji Zamawiającego, jako obowiązującą należy przyjąć treść pisma zawierającego późniejsze oświadczenie Zamawiającego.</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Treść wyjaśnienia zostanie przekazana jednocześnie Wykonawcom, którym przekazał SIWZ bez ujawnienia źródła zapytania oraz zamieszczona na stronie internetowej </w:t>
      </w:r>
      <w:hyperlink r:id="rId11" w:history="1">
        <w:r w:rsidRPr="00C3654B">
          <w:rPr>
            <w:rStyle w:val="Hipercze"/>
            <w:color w:val="auto"/>
            <w:sz w:val="22"/>
            <w:szCs w:val="22"/>
          </w:rPr>
          <w:t>www.zamowienia.uni.opole.pl</w:t>
        </w:r>
      </w:hyperlink>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 uzasadnionych przypadkach Zamawiający może przed upływem terminu składania ofert, zmienić treść SIWZ. </w:t>
      </w:r>
    </w:p>
    <w:p w:rsidR="00151D2F" w:rsidRPr="00C3654B"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Ewentualne informacje, wyjaśnienia uzyskane przez Wykonawcę w sposób inny niż określony w </w:t>
      </w:r>
      <w:r w:rsidRPr="00C3654B">
        <w:rPr>
          <w:b/>
          <w:sz w:val="22"/>
          <w:szCs w:val="22"/>
        </w:rPr>
        <w:t>pkt.</w:t>
      </w:r>
      <w:r w:rsidRPr="00C3654B">
        <w:rPr>
          <w:sz w:val="22"/>
          <w:szCs w:val="22"/>
        </w:rPr>
        <w:t xml:space="preserve"> </w:t>
      </w:r>
      <w:r w:rsidRPr="00C3654B">
        <w:rPr>
          <w:b/>
          <w:sz w:val="22"/>
          <w:szCs w:val="22"/>
        </w:rPr>
        <w:t xml:space="preserve">12 SIWZ </w:t>
      </w:r>
      <w:r w:rsidRPr="00C3654B">
        <w:rPr>
          <w:sz w:val="22"/>
          <w:szCs w:val="22"/>
        </w:rPr>
        <w:t>nie mogą być uznawane za wiążące w przedmiotowym postępowaniu.</w:t>
      </w:r>
    </w:p>
    <w:p w:rsidR="00AD1A81" w:rsidRPr="00821F95" w:rsidRDefault="00AD1A81" w:rsidP="00821F95">
      <w:pPr>
        <w:pStyle w:val="Tekstpodstawowy22"/>
        <w:spacing w:after="0" w:line="240" w:lineRule="auto"/>
        <w:jc w:val="both"/>
        <w:rPr>
          <w:sz w:val="22"/>
          <w:szCs w:val="22"/>
        </w:rPr>
      </w:pPr>
    </w:p>
    <w:p w:rsidR="00C17A67" w:rsidRPr="00821F95" w:rsidRDefault="009509AD" w:rsidP="0098316F">
      <w:pPr>
        <w:numPr>
          <w:ilvl w:val="0"/>
          <w:numId w:val="14"/>
        </w:numPr>
        <w:ind w:left="709" w:hanging="709"/>
        <w:jc w:val="both"/>
        <w:rPr>
          <w:b/>
          <w:sz w:val="22"/>
          <w:szCs w:val="22"/>
        </w:rPr>
      </w:pPr>
      <w:r w:rsidRPr="00821F95">
        <w:rPr>
          <w:b/>
          <w:sz w:val="22"/>
          <w:szCs w:val="22"/>
        </w:rPr>
        <w:t>Do bezpośredniego kontaktowania się z Wykonawcami  wyznaczono osoby:</w:t>
      </w:r>
    </w:p>
    <w:p w:rsidR="00151D2F" w:rsidRDefault="00151D2F" w:rsidP="00151D2F">
      <w:pPr>
        <w:numPr>
          <w:ilvl w:val="1"/>
          <w:numId w:val="14"/>
        </w:numPr>
        <w:ind w:left="709" w:hanging="709"/>
        <w:jc w:val="both"/>
        <w:rPr>
          <w:b/>
          <w:sz w:val="22"/>
          <w:szCs w:val="22"/>
        </w:rPr>
      </w:pPr>
      <w:r>
        <w:rPr>
          <w:rFonts w:eastAsia="SimSun"/>
          <w:sz w:val="22"/>
          <w:szCs w:val="22"/>
        </w:rPr>
        <w:t xml:space="preserve">Marcin Czura, tel.: 77 541 59 30 </w:t>
      </w:r>
      <w:r>
        <w:rPr>
          <w:sz w:val="22"/>
          <w:szCs w:val="22"/>
        </w:rPr>
        <w:t>(w przypadku nieobecności – Emil Krzesaj</w:t>
      </w:r>
      <w:r w:rsidRPr="00C5696B">
        <w:rPr>
          <w:sz w:val="22"/>
          <w:szCs w:val="22"/>
        </w:rPr>
        <w:t>),</w:t>
      </w:r>
      <w:r w:rsidRPr="00C5696B">
        <w:rPr>
          <w:rFonts w:eastAsia="SimSun"/>
          <w:sz w:val="22"/>
          <w:szCs w:val="22"/>
        </w:rPr>
        <w:t xml:space="preserve"> </w:t>
      </w:r>
      <w:r>
        <w:rPr>
          <w:sz w:val="22"/>
          <w:szCs w:val="22"/>
        </w:rPr>
        <w:t>w dniach od poniedziałku do </w:t>
      </w:r>
      <w:r w:rsidRPr="00C5696B">
        <w:rPr>
          <w:sz w:val="22"/>
          <w:szCs w:val="22"/>
        </w:rPr>
        <w:t xml:space="preserve">piątku w godzinach od </w:t>
      </w:r>
      <w:r w:rsidRPr="00C5696B">
        <w:rPr>
          <w:i/>
          <w:sz w:val="22"/>
          <w:szCs w:val="22"/>
        </w:rPr>
        <w:t>ósmej</w:t>
      </w:r>
      <w:r>
        <w:rPr>
          <w:sz w:val="22"/>
          <w:szCs w:val="22"/>
        </w:rPr>
        <w:t xml:space="preserve"> [ 8:00 ] </w:t>
      </w:r>
      <w:r w:rsidRPr="00C5696B">
        <w:rPr>
          <w:sz w:val="22"/>
          <w:szCs w:val="22"/>
        </w:rPr>
        <w:t xml:space="preserve">do </w:t>
      </w:r>
      <w:r w:rsidRPr="00C5696B">
        <w:rPr>
          <w:i/>
          <w:sz w:val="22"/>
          <w:szCs w:val="22"/>
        </w:rPr>
        <w:t xml:space="preserve">piętnastej </w:t>
      </w:r>
      <w:r w:rsidRPr="00C5696B">
        <w:rPr>
          <w:sz w:val="22"/>
          <w:szCs w:val="22"/>
        </w:rPr>
        <w:t>[ 15:00 ].</w:t>
      </w:r>
    </w:p>
    <w:p w:rsidR="00151D2F" w:rsidRPr="00C3654B" w:rsidRDefault="00151D2F" w:rsidP="00151D2F">
      <w:pPr>
        <w:numPr>
          <w:ilvl w:val="1"/>
          <w:numId w:val="14"/>
        </w:numPr>
        <w:ind w:left="709" w:hanging="709"/>
        <w:jc w:val="both"/>
        <w:rPr>
          <w:b/>
          <w:sz w:val="22"/>
          <w:szCs w:val="22"/>
        </w:rPr>
      </w:pPr>
      <w:r w:rsidRPr="00C3654B">
        <w:rPr>
          <w:rFonts w:eastAsia="Calibri"/>
          <w:color w:val="000000"/>
          <w:sz w:val="22"/>
          <w:szCs w:val="22"/>
        </w:rPr>
        <w:t xml:space="preserve">Jednocześnie Zamawiający informuje, że przepisy ustawy nie pozwalają na jakikolwiek inny kontakt </w:t>
      </w:r>
      <w:r w:rsidRPr="00C3654B">
        <w:rPr>
          <w:rFonts w:eastAsia="Calibri"/>
          <w:color w:val="000000"/>
          <w:sz w:val="22"/>
          <w:szCs w:val="22"/>
        </w:rPr>
        <w:br/>
        <w:t xml:space="preserve">– zarówno z Zamawiającym jak i osobami uprawnionymi do porozumiewania się z Wykonawcami – niż wskazany w </w:t>
      </w:r>
      <w:r w:rsidRPr="00C3654B">
        <w:rPr>
          <w:rFonts w:eastAsia="Calibri"/>
          <w:b/>
          <w:color w:val="000000"/>
          <w:sz w:val="22"/>
          <w:szCs w:val="22"/>
        </w:rPr>
        <w:t>pkt. 12.1 SIWZ</w:t>
      </w:r>
      <w:r w:rsidRPr="00C3654B">
        <w:rPr>
          <w:rFonts w:eastAsia="Calibri"/>
          <w:color w:val="000000"/>
          <w:sz w:val="22"/>
          <w:szCs w:val="22"/>
        </w:rPr>
        <w:t xml:space="preserve">, </w:t>
      </w:r>
      <w:r w:rsidRPr="00C3654B">
        <w:rPr>
          <w:rFonts w:eastAsia="Calibri"/>
          <w:b/>
          <w:color w:val="000000"/>
          <w:sz w:val="22"/>
          <w:szCs w:val="22"/>
        </w:rPr>
        <w:t>pkt. 12.3 SIWZ</w:t>
      </w:r>
      <w:r w:rsidRPr="00C3654B">
        <w:rPr>
          <w:rFonts w:eastAsia="Calibri"/>
          <w:color w:val="000000"/>
          <w:sz w:val="22"/>
          <w:szCs w:val="22"/>
        </w:rPr>
        <w:t xml:space="preserve"> i </w:t>
      </w:r>
      <w:r w:rsidRPr="00C3654B">
        <w:rPr>
          <w:rFonts w:eastAsia="Calibri"/>
          <w:b/>
          <w:color w:val="000000"/>
          <w:sz w:val="22"/>
          <w:szCs w:val="22"/>
        </w:rPr>
        <w:t>pkt. 13.1 SIWZ</w:t>
      </w:r>
      <w:r w:rsidRPr="00C3654B">
        <w:rPr>
          <w:rFonts w:eastAsia="Calibri"/>
          <w:color w:val="000000"/>
          <w:sz w:val="22"/>
          <w:szCs w:val="22"/>
        </w:rPr>
        <w:t>. Oznacza to, że Zamawiający nie będzie reagował na inne formy kontaktowania się z nim, w szczególności na kontakt osobisty w siedzibie Zamawiającego.</w:t>
      </w:r>
    </w:p>
    <w:p w:rsidR="00E466F6" w:rsidRPr="00821F95" w:rsidRDefault="00E466F6" w:rsidP="00821F95">
      <w:pPr>
        <w:jc w:val="both"/>
        <w:rPr>
          <w:rFonts w:eastAsia="SimSun"/>
          <w:sz w:val="22"/>
          <w:szCs w:val="22"/>
        </w:rPr>
      </w:pPr>
    </w:p>
    <w:p w:rsidR="00AC4E7D" w:rsidRPr="00821F95" w:rsidRDefault="00AC4E7D" w:rsidP="0098316F">
      <w:pPr>
        <w:numPr>
          <w:ilvl w:val="0"/>
          <w:numId w:val="14"/>
        </w:numPr>
        <w:ind w:left="709" w:hanging="709"/>
        <w:jc w:val="both"/>
        <w:rPr>
          <w:b/>
          <w:bCs/>
          <w:sz w:val="22"/>
          <w:szCs w:val="22"/>
        </w:rPr>
      </w:pPr>
      <w:r w:rsidRPr="00821F95">
        <w:rPr>
          <w:b/>
          <w:bCs/>
          <w:sz w:val="22"/>
          <w:szCs w:val="22"/>
        </w:rPr>
        <w:t>Wymagania dotyczące wadium</w:t>
      </w:r>
    </w:p>
    <w:p w:rsidR="00F6683B" w:rsidRDefault="00F6683B" w:rsidP="00F6683B">
      <w:pPr>
        <w:pStyle w:val="Default"/>
        <w:shd w:val="clear" w:color="auto" w:fill="FFFFFF"/>
        <w:ind w:left="720"/>
        <w:jc w:val="both"/>
        <w:rPr>
          <w:sz w:val="22"/>
          <w:szCs w:val="22"/>
        </w:rPr>
      </w:pPr>
      <w:r w:rsidRPr="007408C4">
        <w:rPr>
          <w:sz w:val="22"/>
          <w:szCs w:val="22"/>
        </w:rPr>
        <w:t xml:space="preserve">Zamawiający nie wymaga </w:t>
      </w:r>
      <w:r>
        <w:rPr>
          <w:sz w:val="22"/>
          <w:szCs w:val="22"/>
        </w:rPr>
        <w:t xml:space="preserve">wniesienia </w:t>
      </w:r>
      <w:r w:rsidRPr="007408C4">
        <w:rPr>
          <w:sz w:val="22"/>
          <w:szCs w:val="22"/>
        </w:rPr>
        <w:t>wadium.</w:t>
      </w:r>
    </w:p>
    <w:p w:rsidR="00A15B81" w:rsidRPr="005415E5" w:rsidRDefault="00A15B81" w:rsidP="00230BA2">
      <w:pPr>
        <w:pStyle w:val="Default"/>
        <w:ind w:left="709"/>
        <w:jc w:val="both"/>
        <w:rPr>
          <w:color w:val="FF0000"/>
          <w:sz w:val="22"/>
          <w:szCs w:val="22"/>
        </w:rPr>
      </w:pPr>
    </w:p>
    <w:p w:rsidR="00AC4E7D" w:rsidRPr="0085328D" w:rsidRDefault="00AC4E7D" w:rsidP="0098316F">
      <w:pPr>
        <w:numPr>
          <w:ilvl w:val="0"/>
          <w:numId w:val="14"/>
        </w:numPr>
        <w:ind w:left="709" w:hanging="709"/>
        <w:jc w:val="both"/>
        <w:rPr>
          <w:b/>
          <w:bCs/>
          <w:sz w:val="22"/>
          <w:szCs w:val="22"/>
        </w:rPr>
      </w:pPr>
      <w:r w:rsidRPr="0085328D">
        <w:rPr>
          <w:b/>
          <w:bCs/>
          <w:sz w:val="22"/>
          <w:szCs w:val="22"/>
        </w:rPr>
        <w:t>Termin związania ofertą</w:t>
      </w:r>
    </w:p>
    <w:p w:rsidR="00F6683B" w:rsidRPr="007408C4" w:rsidRDefault="00F6683B" w:rsidP="00F6683B">
      <w:pPr>
        <w:numPr>
          <w:ilvl w:val="0"/>
          <w:numId w:val="5"/>
        </w:numPr>
        <w:shd w:val="clear" w:color="auto" w:fill="FFFFFF"/>
        <w:ind w:left="709" w:hanging="709"/>
        <w:jc w:val="both"/>
        <w:rPr>
          <w:sz w:val="22"/>
          <w:szCs w:val="22"/>
        </w:rPr>
      </w:pPr>
      <w:r w:rsidRPr="007408C4">
        <w:rPr>
          <w:sz w:val="22"/>
          <w:szCs w:val="22"/>
        </w:rPr>
        <w:t xml:space="preserve">Wykonawca jest związany ofertą przez okres </w:t>
      </w:r>
      <w:r w:rsidRPr="00056C4A">
        <w:rPr>
          <w:i/>
          <w:sz w:val="22"/>
          <w:szCs w:val="22"/>
        </w:rPr>
        <w:t>trzydziestu</w:t>
      </w:r>
      <w:r w:rsidRPr="007408C4">
        <w:rPr>
          <w:sz w:val="22"/>
          <w:szCs w:val="22"/>
        </w:rPr>
        <w:t xml:space="preserve"> [ 30 ] dni. </w:t>
      </w:r>
    </w:p>
    <w:p w:rsidR="00F6683B" w:rsidRPr="007408C4" w:rsidRDefault="00F6683B" w:rsidP="00F6683B">
      <w:pPr>
        <w:numPr>
          <w:ilvl w:val="0"/>
          <w:numId w:val="5"/>
        </w:numPr>
        <w:shd w:val="clear" w:color="auto" w:fill="FFFFFF"/>
        <w:ind w:left="709" w:hanging="709"/>
        <w:jc w:val="both"/>
        <w:rPr>
          <w:rStyle w:val="FontStyle54"/>
          <w:i w:val="0"/>
          <w:iCs w:val="0"/>
        </w:rPr>
      </w:pPr>
      <w:r w:rsidRPr="007408C4">
        <w:rPr>
          <w:rFonts w:eastAsia="SimSun"/>
          <w:sz w:val="22"/>
          <w:szCs w:val="22"/>
        </w:rPr>
        <w:t xml:space="preserve">Wykonawca samodzielnie lub na wniosek Zamawiającego może przedłużyć termin związania ofertą, z tym że Zamawiający może tylko raz, co najmniej na </w:t>
      </w:r>
      <w:r w:rsidRPr="00056C4A">
        <w:rPr>
          <w:rFonts w:eastAsia="SimSun"/>
          <w:i/>
          <w:sz w:val="22"/>
          <w:szCs w:val="22"/>
        </w:rPr>
        <w:t>trzy</w:t>
      </w:r>
      <w:r w:rsidRPr="007408C4">
        <w:rPr>
          <w:rFonts w:eastAsia="SimSun"/>
          <w:sz w:val="22"/>
          <w:szCs w:val="22"/>
        </w:rPr>
        <w:t xml:space="preserve"> [ 3 ] dni przed upływem terminu związania ofertą, zwrócić się do Wykonawców o wyrażenie zgody na przedłużenie tego terminu o oznaczon</w:t>
      </w:r>
      <w:r w:rsidR="00644E7C">
        <w:rPr>
          <w:rFonts w:eastAsia="SimSun"/>
          <w:sz w:val="22"/>
          <w:szCs w:val="22"/>
        </w:rPr>
        <w:t>y okres, nie </w:t>
      </w:r>
      <w:r w:rsidRPr="007408C4">
        <w:rPr>
          <w:rFonts w:eastAsia="SimSun"/>
          <w:sz w:val="22"/>
          <w:szCs w:val="22"/>
        </w:rPr>
        <w:t xml:space="preserve">dłuższy jednak niż </w:t>
      </w:r>
      <w:r w:rsidRPr="00056C4A">
        <w:rPr>
          <w:rFonts w:eastAsia="SimSun"/>
          <w:i/>
          <w:sz w:val="22"/>
          <w:szCs w:val="22"/>
        </w:rPr>
        <w:t>sześćdziesiąt</w:t>
      </w:r>
      <w:r w:rsidRPr="007408C4">
        <w:rPr>
          <w:rFonts w:eastAsia="SimSun"/>
          <w:sz w:val="22"/>
          <w:szCs w:val="22"/>
        </w:rPr>
        <w:t xml:space="preserve"> [ 60 ] dni.</w:t>
      </w:r>
      <w:r w:rsidRPr="007408C4">
        <w:rPr>
          <w:rFonts w:eastAsia="SimSun"/>
          <w:i/>
          <w:sz w:val="22"/>
          <w:szCs w:val="22"/>
        </w:rPr>
        <w:t xml:space="preserve"> </w:t>
      </w:r>
    </w:p>
    <w:p w:rsidR="00F6683B" w:rsidRDefault="00F6683B" w:rsidP="00F6683B">
      <w:pPr>
        <w:numPr>
          <w:ilvl w:val="0"/>
          <w:numId w:val="5"/>
        </w:numPr>
        <w:shd w:val="clear" w:color="auto" w:fill="FFFFFF"/>
        <w:ind w:left="709" w:hanging="709"/>
        <w:jc w:val="both"/>
        <w:rPr>
          <w:sz w:val="22"/>
          <w:szCs w:val="22"/>
        </w:rPr>
      </w:pPr>
      <w:r w:rsidRPr="007408C4">
        <w:rPr>
          <w:sz w:val="22"/>
          <w:szCs w:val="22"/>
        </w:rPr>
        <w:t>Bieg terminu związania ofertą rozpoczyna się wraz z upływem terminu składania ofert.</w:t>
      </w:r>
    </w:p>
    <w:p w:rsidR="004D0220" w:rsidRPr="0085328D" w:rsidRDefault="004D0220" w:rsidP="00821F95">
      <w:pPr>
        <w:tabs>
          <w:tab w:val="left" w:pos="900"/>
        </w:tabs>
        <w:ind w:left="360" w:hanging="360"/>
        <w:jc w:val="both"/>
        <w:rPr>
          <w:sz w:val="22"/>
          <w:szCs w:val="22"/>
        </w:rPr>
      </w:pPr>
    </w:p>
    <w:p w:rsidR="00B25DFC" w:rsidRPr="0085328D" w:rsidRDefault="00B25DFC" w:rsidP="0098316F">
      <w:pPr>
        <w:numPr>
          <w:ilvl w:val="0"/>
          <w:numId w:val="14"/>
        </w:numPr>
        <w:ind w:left="709" w:hanging="709"/>
        <w:jc w:val="both"/>
        <w:rPr>
          <w:b/>
          <w:bCs/>
          <w:sz w:val="22"/>
          <w:szCs w:val="22"/>
        </w:rPr>
      </w:pPr>
      <w:r w:rsidRPr="0085328D">
        <w:rPr>
          <w:b/>
          <w:bCs/>
          <w:sz w:val="22"/>
          <w:szCs w:val="22"/>
        </w:rPr>
        <w:t>Opis sposobu przygotowywania ofert</w:t>
      </w:r>
    </w:p>
    <w:p w:rsidR="00745551" w:rsidRPr="0085328D" w:rsidRDefault="00B25DFC" w:rsidP="008B6152">
      <w:pPr>
        <w:pStyle w:val="Akapitzlist"/>
        <w:numPr>
          <w:ilvl w:val="0"/>
          <w:numId w:val="6"/>
        </w:numPr>
        <w:ind w:left="709" w:hanging="720"/>
        <w:jc w:val="both"/>
        <w:rPr>
          <w:sz w:val="22"/>
          <w:szCs w:val="22"/>
        </w:rPr>
      </w:pPr>
      <w:r w:rsidRPr="0085328D">
        <w:rPr>
          <w:sz w:val="22"/>
          <w:szCs w:val="22"/>
        </w:rPr>
        <w:t xml:space="preserve">Oferta </w:t>
      </w:r>
      <w:r w:rsidR="003034B3">
        <w:rPr>
          <w:sz w:val="22"/>
          <w:szCs w:val="22"/>
        </w:rPr>
        <w:t>musi</w:t>
      </w:r>
      <w:r w:rsidRPr="0085328D">
        <w:rPr>
          <w:sz w:val="22"/>
          <w:szCs w:val="22"/>
        </w:rPr>
        <w:t xml:space="preserve"> być napisana w języku polskim, na maszynie do pisania, komputerze lub inną trwałą i czytelną techniką oraz podpisana przez osobę upoważnioną do reprezentowania Wykonawcy na zewnątrz i zaciągania zobowiązań w wysokości odpowiadającej cenie oferty.</w:t>
      </w:r>
    </w:p>
    <w:p w:rsidR="00745551" w:rsidRPr="0085328D" w:rsidRDefault="00572433" w:rsidP="008B6152">
      <w:pPr>
        <w:pStyle w:val="Akapitzlist"/>
        <w:numPr>
          <w:ilvl w:val="0"/>
          <w:numId w:val="6"/>
        </w:numPr>
        <w:shd w:val="clear" w:color="auto" w:fill="FFFFFF"/>
        <w:ind w:left="709" w:hanging="720"/>
        <w:jc w:val="both"/>
        <w:rPr>
          <w:sz w:val="22"/>
          <w:szCs w:val="22"/>
        </w:rPr>
      </w:pPr>
      <w:r w:rsidRPr="0085328D">
        <w:rPr>
          <w:sz w:val="22"/>
          <w:szCs w:val="22"/>
        </w:rPr>
        <w:t xml:space="preserve">Zastosowanie innej techniki niż przyjęta ogólnie w ofercie lub wszelkie poprawki lub zmiany w tekście oferty muszą być parafowane własnoręcznie przez osobę podpisującą ofertę. </w:t>
      </w:r>
      <w:r w:rsidR="005D4784">
        <w:rPr>
          <w:sz w:val="22"/>
          <w:szCs w:val="22"/>
          <w:lang w:eastAsia="pl-PL"/>
        </w:rPr>
        <w:t>Parafka (podpis) winna być </w:t>
      </w:r>
      <w:r w:rsidRPr="0085328D">
        <w:rPr>
          <w:sz w:val="22"/>
          <w:szCs w:val="22"/>
          <w:lang w:eastAsia="pl-PL"/>
        </w:rPr>
        <w:t xml:space="preserve">naniesiona </w:t>
      </w:r>
      <w:r w:rsidRPr="0085328D">
        <w:rPr>
          <w:sz w:val="22"/>
          <w:szCs w:val="22"/>
          <w:lang w:eastAsia="pl-PL"/>
        </w:rPr>
        <w:lastRenderedPageBreak/>
        <w:t>w sposób umożliwiający identyfikację podpisu (np.</w:t>
      </w:r>
      <w:r w:rsidR="00ED04D4" w:rsidRPr="0085328D">
        <w:rPr>
          <w:sz w:val="22"/>
          <w:szCs w:val="22"/>
          <w:lang w:eastAsia="pl-PL"/>
        </w:rPr>
        <w:t>:</w:t>
      </w:r>
      <w:r w:rsidRPr="0085328D">
        <w:rPr>
          <w:sz w:val="22"/>
          <w:szCs w:val="22"/>
          <w:lang w:eastAsia="pl-PL"/>
        </w:rPr>
        <w:t xml:space="preserve"> wraz z imienną pieczątką osoby sporządzającej). </w:t>
      </w:r>
      <w:r w:rsidRPr="0085328D">
        <w:rPr>
          <w:bCs/>
          <w:sz w:val="22"/>
          <w:szCs w:val="22"/>
          <w:lang w:eastAsia="pl-PL"/>
        </w:rPr>
        <w:t xml:space="preserve">Nie dopuszcza się stosowania korektora. </w:t>
      </w:r>
      <w:r w:rsidRPr="0085328D">
        <w:rPr>
          <w:sz w:val="22"/>
          <w:szCs w:val="22"/>
          <w:lang w:eastAsia="pl-PL"/>
        </w:rPr>
        <w:t>Błędny zapis należy przekreślić i dopisać</w:t>
      </w:r>
      <w:r w:rsidRPr="0085328D">
        <w:rPr>
          <w:sz w:val="22"/>
          <w:szCs w:val="22"/>
        </w:rPr>
        <w:t xml:space="preserve"> </w:t>
      </w:r>
      <w:r w:rsidRPr="0085328D">
        <w:rPr>
          <w:sz w:val="22"/>
          <w:szCs w:val="22"/>
          <w:lang w:eastAsia="pl-PL"/>
        </w:rPr>
        <w:t>brzmienie prawidłowe.</w:t>
      </w:r>
    </w:p>
    <w:p w:rsidR="00661D7A" w:rsidRDefault="00B25DFC" w:rsidP="005F7118">
      <w:pPr>
        <w:pStyle w:val="Akapitzlist"/>
        <w:numPr>
          <w:ilvl w:val="0"/>
          <w:numId w:val="6"/>
        </w:numPr>
        <w:ind w:left="709" w:hanging="720"/>
        <w:jc w:val="both"/>
        <w:rPr>
          <w:sz w:val="22"/>
          <w:szCs w:val="22"/>
        </w:rPr>
      </w:pPr>
      <w:r w:rsidRPr="0085328D">
        <w:rPr>
          <w:sz w:val="22"/>
          <w:szCs w:val="22"/>
        </w:rPr>
        <w:t>W interesie Wykonawcy zaleca się aby ofertę złożyć w opakowaniu opisanym:</w:t>
      </w:r>
    </w:p>
    <w:p w:rsidR="00A93C4E" w:rsidRPr="0085328D" w:rsidRDefault="00A93C4E" w:rsidP="00A724C7">
      <w:pPr>
        <w:pStyle w:val="Akapitzlist"/>
        <w:ind w:left="709"/>
        <w:jc w:val="both"/>
        <w:rPr>
          <w:sz w:val="22"/>
          <w:szCs w:val="22"/>
        </w:rPr>
      </w:pPr>
    </w:p>
    <w:p w:rsidR="0011665D" w:rsidRPr="0085328D" w:rsidRDefault="00A93C4E" w:rsidP="000C4869">
      <w:pPr>
        <w:shd w:val="clear" w:color="auto" w:fill="C6D9F1"/>
        <w:tabs>
          <w:tab w:val="left" w:pos="1440"/>
        </w:tabs>
        <w:ind w:left="709"/>
        <w:jc w:val="both"/>
        <w:rPr>
          <w:sz w:val="22"/>
          <w:szCs w:val="22"/>
        </w:rPr>
      </w:pPr>
      <w:r w:rsidRPr="0085328D">
        <w:rPr>
          <w:noProof/>
          <w:sz w:val="22"/>
          <w:szCs w:val="22"/>
          <w:lang w:eastAsia="pl-PL"/>
        </w:rPr>
        <w:drawing>
          <wp:anchor distT="0" distB="0" distL="114935" distR="114935" simplePos="0" relativeHeight="251656192" behindDoc="0" locked="0" layoutInCell="1" allowOverlap="1">
            <wp:simplePos x="0" y="0"/>
            <wp:positionH relativeFrom="column">
              <wp:posOffset>-149860</wp:posOffset>
            </wp:positionH>
            <wp:positionV relativeFrom="paragraph">
              <wp:posOffset>97790</wp:posOffset>
            </wp:positionV>
            <wp:extent cx="303530" cy="314960"/>
            <wp:effectExtent l="0" t="0" r="0" b="0"/>
            <wp:wrapSquare wrapText="bothSides"/>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353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8240" behindDoc="0" locked="0" layoutInCell="1" allowOverlap="1">
            <wp:simplePos x="0" y="0"/>
            <wp:positionH relativeFrom="column">
              <wp:posOffset>6657975</wp:posOffset>
            </wp:positionH>
            <wp:positionV relativeFrom="paragraph">
              <wp:posOffset>97790</wp:posOffset>
            </wp:positionV>
            <wp:extent cx="306070" cy="314960"/>
            <wp:effectExtent l="0" t="0" r="0" b="0"/>
            <wp:wrapSquare wrapText="bothSides"/>
            <wp:docPr id="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sz w:val="22"/>
          <w:szCs w:val="22"/>
        </w:rPr>
        <w:t>-----------------------------------------------------------------------------------------------------------</w:t>
      </w:r>
      <w:r w:rsidR="00A10EA1" w:rsidRPr="0085328D">
        <w:rPr>
          <w:sz w:val="22"/>
          <w:szCs w:val="22"/>
        </w:rPr>
        <w:t>---------</w:t>
      </w:r>
      <w:r w:rsidR="0011665D" w:rsidRPr="0085328D">
        <w:rPr>
          <w:sz w:val="22"/>
          <w:szCs w:val="22"/>
        </w:rPr>
        <w:t>------------</w:t>
      </w:r>
    </w:p>
    <w:p w:rsidR="0011665D" w:rsidRPr="0085328D" w:rsidRDefault="0011665D" w:rsidP="000C4869">
      <w:pPr>
        <w:shd w:val="clear" w:color="auto" w:fill="C6D9F1"/>
        <w:tabs>
          <w:tab w:val="left" w:pos="709"/>
          <w:tab w:val="left" w:pos="1440"/>
        </w:tabs>
        <w:ind w:left="709"/>
        <w:jc w:val="both"/>
        <w:rPr>
          <w:sz w:val="22"/>
          <w:szCs w:val="22"/>
        </w:rPr>
      </w:pPr>
      <w:r w:rsidRPr="0085328D">
        <w:rPr>
          <w:b/>
          <w:sz w:val="22"/>
          <w:szCs w:val="22"/>
        </w:rPr>
        <w:t>Nazwa i adres Wykonawcy:</w:t>
      </w:r>
      <w:r w:rsidR="00A10EA1" w:rsidRPr="0085328D">
        <w:rPr>
          <w:b/>
          <w:sz w:val="22"/>
          <w:szCs w:val="22"/>
        </w:rPr>
        <w:t xml:space="preserve"> </w:t>
      </w:r>
      <w:r w:rsidR="00A10EA1" w:rsidRPr="0085328D">
        <w:rPr>
          <w:sz w:val="22"/>
          <w:szCs w:val="22"/>
        </w:rPr>
        <w:t>_____________________________________________________________</w:t>
      </w:r>
    </w:p>
    <w:p w:rsidR="00A10EA1" w:rsidRPr="0085328D" w:rsidRDefault="00A10EA1" w:rsidP="000C4869">
      <w:pPr>
        <w:shd w:val="clear" w:color="auto" w:fill="C6D9F1"/>
        <w:tabs>
          <w:tab w:val="left" w:pos="709"/>
          <w:tab w:val="left" w:pos="1440"/>
        </w:tabs>
        <w:ind w:left="709"/>
        <w:jc w:val="center"/>
        <w:rPr>
          <w:b/>
          <w:sz w:val="16"/>
          <w:szCs w:val="22"/>
        </w:rPr>
      </w:pPr>
    </w:p>
    <w:p w:rsidR="0011665D" w:rsidRPr="0085328D" w:rsidRDefault="0011665D" w:rsidP="000C4869">
      <w:pPr>
        <w:shd w:val="clear" w:color="auto" w:fill="C6D9F1"/>
        <w:tabs>
          <w:tab w:val="left" w:pos="709"/>
          <w:tab w:val="left" w:pos="1440"/>
        </w:tabs>
        <w:ind w:left="709"/>
        <w:jc w:val="center"/>
        <w:rPr>
          <w:b/>
          <w:sz w:val="22"/>
          <w:szCs w:val="22"/>
        </w:rPr>
      </w:pPr>
      <w:r w:rsidRPr="0085328D">
        <w:rPr>
          <w:b/>
          <w:sz w:val="22"/>
          <w:szCs w:val="22"/>
        </w:rPr>
        <w:t>OFERTA</w:t>
      </w:r>
    </w:p>
    <w:p w:rsidR="00EC1633" w:rsidRPr="0085328D" w:rsidRDefault="0099751A" w:rsidP="000C4869">
      <w:pPr>
        <w:shd w:val="clear" w:color="auto" w:fill="C6D9F1"/>
        <w:ind w:left="709"/>
        <w:jc w:val="center"/>
        <w:rPr>
          <w:b/>
          <w:sz w:val="22"/>
          <w:szCs w:val="22"/>
        </w:rPr>
      </w:pPr>
      <w:r w:rsidRPr="0085328D">
        <w:rPr>
          <w:b/>
          <w:sz w:val="22"/>
          <w:szCs w:val="22"/>
        </w:rPr>
        <w:t xml:space="preserve">Nr sprawy: </w:t>
      </w:r>
      <w:r w:rsidR="00255B85">
        <w:rPr>
          <w:b/>
          <w:sz w:val="22"/>
          <w:szCs w:val="22"/>
        </w:rPr>
        <w:t>D/</w:t>
      </w:r>
      <w:r w:rsidR="004C680D">
        <w:rPr>
          <w:b/>
          <w:sz w:val="22"/>
          <w:szCs w:val="22"/>
        </w:rPr>
        <w:t>20</w:t>
      </w:r>
      <w:r w:rsidR="00255B85">
        <w:rPr>
          <w:b/>
          <w:sz w:val="22"/>
          <w:szCs w:val="22"/>
        </w:rPr>
        <w:t>/2018</w:t>
      </w:r>
      <w:r w:rsidR="000853B5">
        <w:rPr>
          <w:b/>
          <w:sz w:val="22"/>
          <w:szCs w:val="22"/>
        </w:rPr>
        <w:t>/A</w:t>
      </w:r>
    </w:p>
    <w:p w:rsidR="00A10EA1" w:rsidRPr="0085328D" w:rsidRDefault="00A10EA1" w:rsidP="000C4869">
      <w:pPr>
        <w:shd w:val="clear" w:color="auto" w:fill="C6D9F1"/>
        <w:ind w:left="709"/>
        <w:jc w:val="center"/>
        <w:rPr>
          <w:i/>
          <w:sz w:val="22"/>
          <w:szCs w:val="22"/>
        </w:rPr>
      </w:pPr>
      <w:r w:rsidRPr="0085328D">
        <w:rPr>
          <w:i/>
          <w:sz w:val="22"/>
          <w:szCs w:val="22"/>
        </w:rPr>
        <w:t>„</w:t>
      </w:r>
      <w:r w:rsidR="00D47937">
        <w:rPr>
          <w:i/>
          <w:sz w:val="22"/>
          <w:szCs w:val="22"/>
        </w:rPr>
        <w:t>Zakup wyposażenia medycznego</w:t>
      </w:r>
      <w:r w:rsidR="00D47937" w:rsidRPr="0085328D">
        <w:rPr>
          <w:i/>
          <w:sz w:val="22"/>
          <w:szCs w:val="22"/>
        </w:rPr>
        <w:t>”</w:t>
      </w:r>
    </w:p>
    <w:p w:rsidR="00A10EA1" w:rsidRPr="0085328D" w:rsidRDefault="00A10EA1" w:rsidP="000C4869">
      <w:pPr>
        <w:shd w:val="clear" w:color="auto" w:fill="C6D9F1"/>
        <w:ind w:left="709"/>
        <w:jc w:val="center"/>
        <w:rPr>
          <w:i/>
          <w:sz w:val="14"/>
          <w:szCs w:val="22"/>
        </w:rPr>
      </w:pPr>
    </w:p>
    <w:p w:rsidR="0011665D" w:rsidRPr="0085328D" w:rsidRDefault="00A10EA1" w:rsidP="000C4869">
      <w:pPr>
        <w:shd w:val="clear" w:color="auto" w:fill="C6D9F1"/>
        <w:ind w:left="709"/>
        <w:jc w:val="center"/>
        <w:rPr>
          <w:b/>
          <w:sz w:val="22"/>
          <w:szCs w:val="22"/>
        </w:rPr>
      </w:pPr>
      <w:r w:rsidRPr="0085328D">
        <w:rPr>
          <w:b/>
          <w:sz w:val="22"/>
          <w:szCs w:val="22"/>
        </w:rPr>
        <w:t xml:space="preserve">Uniwersytet Opolski, </w:t>
      </w:r>
      <w:r w:rsidR="006C1674" w:rsidRPr="0085328D">
        <w:rPr>
          <w:b/>
          <w:sz w:val="22"/>
          <w:szCs w:val="22"/>
        </w:rPr>
        <w:t>Dział Zamówień Publicznych</w:t>
      </w:r>
      <w:r w:rsidRPr="0085328D">
        <w:rPr>
          <w:b/>
          <w:sz w:val="22"/>
          <w:szCs w:val="22"/>
        </w:rPr>
        <w:t xml:space="preserve">, </w:t>
      </w:r>
      <w:r w:rsidR="006C1674" w:rsidRPr="0085328D">
        <w:rPr>
          <w:rFonts w:eastAsia="SimSun"/>
          <w:b/>
          <w:sz w:val="22"/>
          <w:szCs w:val="22"/>
        </w:rPr>
        <w:t>45-040 Opole,</w:t>
      </w:r>
      <w:r w:rsidR="006C1674" w:rsidRPr="0085328D">
        <w:rPr>
          <w:b/>
          <w:sz w:val="22"/>
          <w:szCs w:val="22"/>
        </w:rPr>
        <w:t xml:space="preserve"> </w:t>
      </w:r>
      <w:r w:rsidR="0011665D" w:rsidRPr="0085328D">
        <w:rPr>
          <w:b/>
          <w:sz w:val="22"/>
          <w:szCs w:val="22"/>
        </w:rPr>
        <w:t>Pl. Kopernika 11A,</w:t>
      </w:r>
      <w:r w:rsidR="005104C6" w:rsidRPr="0085328D">
        <w:rPr>
          <w:b/>
          <w:sz w:val="22"/>
          <w:szCs w:val="22"/>
        </w:rPr>
        <w:t xml:space="preserve"> pokój nr 2</w:t>
      </w:r>
      <w:r w:rsidR="00171F80" w:rsidRPr="0085328D">
        <w:rPr>
          <w:b/>
          <w:sz w:val="22"/>
          <w:szCs w:val="22"/>
        </w:rPr>
        <w:t>-3</w:t>
      </w:r>
    </w:p>
    <w:p w:rsidR="0011665D" w:rsidRPr="0085328D" w:rsidRDefault="00A93C4E" w:rsidP="000C4869">
      <w:pPr>
        <w:shd w:val="clear" w:color="auto" w:fill="C6D9F1"/>
        <w:ind w:left="709"/>
        <w:jc w:val="center"/>
        <w:rPr>
          <w:b/>
          <w:sz w:val="22"/>
          <w:szCs w:val="22"/>
        </w:rPr>
      </w:pPr>
      <w:r w:rsidRPr="0085328D">
        <w:rPr>
          <w:noProof/>
          <w:sz w:val="22"/>
          <w:szCs w:val="22"/>
          <w:lang w:eastAsia="pl-PL"/>
        </w:rPr>
        <w:drawing>
          <wp:anchor distT="0" distB="0" distL="114935" distR="114935" simplePos="0" relativeHeight="251659264" behindDoc="0" locked="0" layoutInCell="1" allowOverlap="1">
            <wp:simplePos x="0" y="0"/>
            <wp:positionH relativeFrom="column">
              <wp:posOffset>6613525</wp:posOffset>
            </wp:positionH>
            <wp:positionV relativeFrom="paragraph">
              <wp:posOffset>90805</wp:posOffset>
            </wp:positionV>
            <wp:extent cx="306070" cy="314960"/>
            <wp:effectExtent l="0" t="0" r="0" b="0"/>
            <wp:wrapSquare wrapText="bothSides"/>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7216" behindDoc="0" locked="0" layoutInCell="1" allowOverlap="1">
            <wp:simplePos x="0" y="0"/>
            <wp:positionH relativeFrom="column">
              <wp:posOffset>-152400</wp:posOffset>
            </wp:positionH>
            <wp:positionV relativeFrom="paragraph">
              <wp:posOffset>40005</wp:posOffset>
            </wp:positionV>
            <wp:extent cx="306070" cy="314960"/>
            <wp:effectExtent l="0" t="0" r="0" b="0"/>
            <wp:wrapSquare wrapText="bothSides"/>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b/>
          <w:sz w:val="22"/>
          <w:szCs w:val="22"/>
        </w:rPr>
        <w:t>nie otwierać przed</w:t>
      </w:r>
      <w:r w:rsidR="008710E1" w:rsidRPr="0085328D">
        <w:rPr>
          <w:b/>
          <w:sz w:val="22"/>
          <w:szCs w:val="22"/>
        </w:rPr>
        <w:t xml:space="preserve">: </w:t>
      </w:r>
      <w:r w:rsidR="00BF4BAB">
        <w:rPr>
          <w:b/>
          <w:color w:val="FF0000"/>
          <w:sz w:val="22"/>
          <w:szCs w:val="22"/>
        </w:rPr>
        <w:t>15</w:t>
      </w:r>
      <w:bookmarkStart w:id="1" w:name="_GoBack"/>
      <w:bookmarkEnd w:id="1"/>
      <w:r w:rsidR="00B21D53">
        <w:rPr>
          <w:b/>
          <w:color w:val="FF0000"/>
          <w:sz w:val="22"/>
          <w:szCs w:val="22"/>
        </w:rPr>
        <w:t>.01.2019</w:t>
      </w:r>
      <w:r w:rsidR="006D57CA" w:rsidRPr="007B4F83">
        <w:rPr>
          <w:b/>
          <w:color w:val="000000"/>
          <w:sz w:val="22"/>
          <w:szCs w:val="22"/>
        </w:rPr>
        <w:t xml:space="preserve"> r.</w:t>
      </w:r>
      <w:r w:rsidR="00084111" w:rsidRPr="007B4F83">
        <w:rPr>
          <w:b/>
          <w:color w:val="000000"/>
          <w:sz w:val="22"/>
          <w:szCs w:val="22"/>
        </w:rPr>
        <w:t xml:space="preserve"> godz. 1</w:t>
      </w:r>
      <w:r w:rsidR="003034B3" w:rsidRPr="007B4F83">
        <w:rPr>
          <w:b/>
          <w:color w:val="000000"/>
          <w:sz w:val="22"/>
          <w:szCs w:val="22"/>
        </w:rPr>
        <w:t>0</w:t>
      </w:r>
      <w:r w:rsidR="00803098"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p>
    <w:p w:rsidR="0011665D" w:rsidRPr="0085328D" w:rsidRDefault="0011665D" w:rsidP="000C4869">
      <w:pPr>
        <w:shd w:val="clear" w:color="auto" w:fill="C6D9F1"/>
        <w:ind w:left="709"/>
        <w:jc w:val="both"/>
        <w:rPr>
          <w:b/>
          <w:sz w:val="22"/>
          <w:szCs w:val="22"/>
        </w:rPr>
      </w:pPr>
      <w:r w:rsidRPr="0085328D">
        <w:rPr>
          <w:b/>
          <w:sz w:val="22"/>
          <w:szCs w:val="22"/>
        </w:rPr>
        <w:t>-----------------------------------------------------------------------------------------</w:t>
      </w:r>
      <w:r w:rsidR="00147161" w:rsidRPr="0085328D">
        <w:rPr>
          <w:b/>
          <w:sz w:val="22"/>
          <w:szCs w:val="22"/>
        </w:rPr>
        <w:t>----------------------</w:t>
      </w:r>
      <w:r w:rsidR="00A10EA1" w:rsidRPr="0085328D">
        <w:rPr>
          <w:b/>
          <w:sz w:val="22"/>
          <w:szCs w:val="22"/>
        </w:rPr>
        <w:t>------------</w:t>
      </w:r>
      <w:r w:rsidR="00147161" w:rsidRPr="0085328D">
        <w:rPr>
          <w:b/>
          <w:sz w:val="22"/>
          <w:szCs w:val="22"/>
        </w:rPr>
        <w:t>-----</w:t>
      </w:r>
    </w:p>
    <w:p w:rsidR="00CF3BC0" w:rsidRPr="0085328D" w:rsidRDefault="0011665D" w:rsidP="000C4869">
      <w:pPr>
        <w:shd w:val="clear" w:color="auto" w:fill="C6D9F1"/>
        <w:tabs>
          <w:tab w:val="left" w:pos="426"/>
          <w:tab w:val="left" w:pos="1440"/>
        </w:tabs>
        <w:ind w:left="709"/>
        <w:jc w:val="center"/>
        <w:rPr>
          <w:i/>
          <w:sz w:val="16"/>
          <w:szCs w:val="22"/>
        </w:rPr>
      </w:pPr>
      <w:r w:rsidRPr="0085328D">
        <w:rPr>
          <w:i/>
          <w:sz w:val="16"/>
          <w:szCs w:val="22"/>
        </w:rPr>
        <w:t>(można wyciąć i nakleić na kopertę z ofertą)</w:t>
      </w:r>
    </w:p>
    <w:p w:rsidR="00880076" w:rsidRDefault="00880076" w:rsidP="00880076">
      <w:pPr>
        <w:pStyle w:val="Akapitzlist"/>
        <w:shd w:val="clear" w:color="auto" w:fill="FFFFFF"/>
        <w:ind w:left="709"/>
        <w:jc w:val="both"/>
        <w:rPr>
          <w:sz w:val="22"/>
          <w:szCs w:val="22"/>
        </w:rPr>
      </w:pP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Wszystkie dokumenty oferty </w:t>
      </w:r>
      <w:r w:rsidR="00880076">
        <w:rPr>
          <w:sz w:val="22"/>
          <w:szCs w:val="22"/>
        </w:rPr>
        <w:t>muszą</w:t>
      </w:r>
      <w:r w:rsidRPr="00CE5E95">
        <w:rPr>
          <w:sz w:val="22"/>
          <w:szCs w:val="22"/>
        </w:rPr>
        <w:t xml:space="preserve"> być złożone wewnątrz opakowania.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aby opakowanie oferty było zamknięte i zabezpieczone przed otwarciem </w:t>
      </w:r>
      <w:r w:rsidRPr="00CE5E95">
        <w:rPr>
          <w:sz w:val="22"/>
          <w:szCs w:val="22"/>
        </w:rPr>
        <w:br/>
        <w:t>bez uszkodzenia, gwarantujące zachowanie poufności jej treści do czasu otwarcia.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zabezpieczenie oferty przed dekompletacją, Wykonawca zobowiązany jest zadbać, aby wszystkie strony oferty były ponumerowane a oferta była spięta lub zszyta. Zamawiający nie </w:t>
      </w:r>
      <w:r w:rsidR="00880076">
        <w:rPr>
          <w:sz w:val="22"/>
          <w:szCs w:val="22"/>
        </w:rPr>
        <w:t>ponosi</w:t>
      </w:r>
      <w:r w:rsidRPr="00CE5E95">
        <w:rPr>
          <w:sz w:val="22"/>
          <w:szCs w:val="22"/>
        </w:rPr>
        <w:t xml:space="preserve"> odpowiedzialności za kompletność ofert składających się z luźnych kartek.</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może wprowadzić zmiany, poprawki, modyfikacje i </w:t>
      </w:r>
      <w:r w:rsidR="00D60A76">
        <w:rPr>
          <w:sz w:val="22"/>
          <w:szCs w:val="22"/>
        </w:rPr>
        <w:t>uzupełnienia do złożonych ofert, pod warunkiem, że</w:t>
      </w:r>
      <w:r w:rsidRPr="00CE5E95">
        <w:rPr>
          <w:sz w:val="22"/>
          <w:szCs w:val="22"/>
        </w:rPr>
        <w:t xml:space="preserve"> Zamawiający otrzyma powiadomienie o wprowadzeniu zmian, poprawek itp. przed terminem składania ofert.</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Powiadomienie o wprowadzeniu zmian, o którym mowa w pkt. 16.7 SIWZ musi być złożone według takich samych zasad jak składana oferta oraz odpowiednio oznakowana, z dopiskiem „ZMIANA”.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Koperty oznakowane dopiskiem „ZMIANA” zostaną otwarte bezpośrednio przed otwarciem pierwotnej oferty Wykonawcy, który wprowadził zmiany i po stwierdzeniu poprawności procedury dokonania zmian, i zostaną dołączone do oferty.</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ma prawo wycofać się z postępowania poprzez złożenie pisemnego powiadomienia złożonego do Zamawiającego przed upływem terminu składania ofert. Oferta, która zostanie wycofana nie będzie otwierana przez Zamawiającego i zostanie zwrócona temu Wykonawcy po terminie otwarcia ofert.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Wykonawca ma prawo złożyć tylko jedną [ 1 ] ofertę, zawierającą jedną [ 1 ], jednoznacznie opisaną propozycję. Złożenie większej liczby ofert spowoduje odrzucenie wszystkich ofert złożonych przez danego Wykonawcę.</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Oferta, której treść nie będzie odpowiadać treści SIWZ zostanie </w:t>
      </w:r>
      <w:r w:rsidR="00172F8D">
        <w:rPr>
          <w:sz w:val="22"/>
          <w:szCs w:val="22"/>
        </w:rPr>
        <w:t>odrzucona (art. 89 ust. 1 pkt 2</w:t>
      </w:r>
      <w:r w:rsidRPr="00CE5E95">
        <w:rPr>
          <w:sz w:val="22"/>
          <w:szCs w:val="22"/>
        </w:rPr>
        <w:t xml:space="preserve"> ustawy). Wszelkie niejasności i wątpliwości dotyczące treści zapisów w SIWZ </w:t>
      </w:r>
      <w:r w:rsidR="00172F8D">
        <w:rPr>
          <w:sz w:val="22"/>
          <w:szCs w:val="22"/>
        </w:rPr>
        <w:t>Wykonawca zobowiązany jest</w:t>
      </w:r>
      <w:r w:rsidRPr="00CE5E95">
        <w:rPr>
          <w:sz w:val="22"/>
          <w:szCs w:val="22"/>
        </w:rPr>
        <w:t xml:space="preserve"> wyjaśnić z </w:t>
      </w:r>
      <w:r w:rsidR="00172F8D">
        <w:rPr>
          <w:sz w:val="22"/>
          <w:szCs w:val="22"/>
        </w:rPr>
        <w:t xml:space="preserve"> </w:t>
      </w:r>
      <w:r w:rsidRPr="00CE5E95">
        <w:rPr>
          <w:sz w:val="22"/>
          <w:szCs w:val="22"/>
        </w:rPr>
        <w:t xml:space="preserve">Zamawiającym przed terminem składania ofert w trybie przewidzianym w </w:t>
      </w:r>
      <w:r w:rsidRPr="00CE5E95">
        <w:rPr>
          <w:b/>
          <w:sz w:val="22"/>
          <w:szCs w:val="22"/>
        </w:rPr>
        <w:t>pkt. 12. SIWZ</w:t>
      </w:r>
      <w:r w:rsidRPr="00CE5E95">
        <w:rPr>
          <w:sz w:val="22"/>
          <w:szCs w:val="22"/>
        </w:rPr>
        <w:t>. Przepisy ustawy nie przewidują negocjacji warunków udzielenia zamówienia, w tym zapisów projektu umowy, po terminie otwarcia ofert.</w:t>
      </w:r>
    </w:p>
    <w:p w:rsidR="001D1138" w:rsidRPr="0085328D" w:rsidRDefault="001D1138" w:rsidP="00821F95">
      <w:pPr>
        <w:tabs>
          <w:tab w:val="left" w:pos="644"/>
          <w:tab w:val="left" w:pos="709"/>
        </w:tabs>
        <w:ind w:left="284"/>
        <w:jc w:val="both"/>
        <w:rPr>
          <w:sz w:val="22"/>
          <w:szCs w:val="22"/>
        </w:rPr>
      </w:pPr>
    </w:p>
    <w:p w:rsidR="004F3766" w:rsidRPr="0085328D" w:rsidRDefault="004F3766" w:rsidP="0098316F">
      <w:pPr>
        <w:numPr>
          <w:ilvl w:val="0"/>
          <w:numId w:val="14"/>
        </w:numPr>
        <w:ind w:left="709" w:hanging="709"/>
        <w:jc w:val="both"/>
        <w:rPr>
          <w:b/>
          <w:bCs/>
          <w:sz w:val="22"/>
          <w:szCs w:val="22"/>
        </w:rPr>
      </w:pPr>
      <w:r w:rsidRPr="0085328D">
        <w:rPr>
          <w:b/>
          <w:bCs/>
          <w:sz w:val="22"/>
          <w:szCs w:val="22"/>
        </w:rPr>
        <w:t>Miejsce oraz termin składania i otwarcia ofert</w:t>
      </w:r>
    </w:p>
    <w:p w:rsidR="004F3766" w:rsidRPr="0085328D" w:rsidRDefault="004F3766" w:rsidP="008B6152">
      <w:pPr>
        <w:numPr>
          <w:ilvl w:val="0"/>
          <w:numId w:val="7"/>
        </w:numPr>
        <w:ind w:left="709" w:hanging="709"/>
        <w:jc w:val="both"/>
        <w:rPr>
          <w:b/>
          <w:sz w:val="22"/>
          <w:szCs w:val="22"/>
        </w:rPr>
      </w:pPr>
      <w:r w:rsidRPr="0085328D">
        <w:rPr>
          <w:b/>
          <w:sz w:val="22"/>
          <w:szCs w:val="22"/>
        </w:rPr>
        <w:t>Składanie ofert</w:t>
      </w:r>
    </w:p>
    <w:p w:rsidR="006F3FE6" w:rsidRPr="0085328D" w:rsidRDefault="004F376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 xml:space="preserve">Oferty należy składać </w:t>
      </w:r>
      <w:r w:rsidRPr="0085328D">
        <w:rPr>
          <w:rFonts w:eastAsia="SimSun"/>
          <w:b/>
          <w:sz w:val="22"/>
          <w:szCs w:val="22"/>
        </w:rPr>
        <w:t>do dnia</w:t>
      </w:r>
      <w:r w:rsidR="00132317" w:rsidRPr="0085328D">
        <w:rPr>
          <w:rFonts w:eastAsia="SimSun"/>
          <w:b/>
          <w:sz w:val="22"/>
          <w:szCs w:val="22"/>
        </w:rPr>
        <w:t xml:space="preserve"> </w:t>
      </w:r>
      <w:r w:rsidR="00BF4BAB">
        <w:rPr>
          <w:b/>
          <w:color w:val="FF0000"/>
          <w:sz w:val="22"/>
          <w:szCs w:val="22"/>
        </w:rPr>
        <w:t>15</w:t>
      </w:r>
      <w:r w:rsidR="00B21D53">
        <w:rPr>
          <w:b/>
          <w:color w:val="FF0000"/>
          <w:sz w:val="22"/>
          <w:szCs w:val="22"/>
        </w:rPr>
        <w:t>.01.2019</w:t>
      </w:r>
      <w:r w:rsidR="00084111" w:rsidRPr="007B4F83">
        <w:rPr>
          <w:b/>
          <w:sz w:val="22"/>
          <w:szCs w:val="22"/>
        </w:rPr>
        <w:t xml:space="preserve"> r. do godz. 10:00</w:t>
      </w:r>
      <w:r w:rsidR="00084111" w:rsidRPr="0085328D">
        <w:rPr>
          <w:b/>
          <w:sz w:val="22"/>
          <w:szCs w:val="22"/>
        </w:rPr>
        <w:t xml:space="preserve"> </w:t>
      </w:r>
      <w:r w:rsidR="00BC5A74" w:rsidRPr="0085328D">
        <w:rPr>
          <w:rFonts w:eastAsia="SimSun"/>
          <w:sz w:val="22"/>
          <w:szCs w:val="22"/>
        </w:rPr>
        <w:t xml:space="preserve">w siedzibie Zamawiającego: </w:t>
      </w:r>
      <w:r w:rsidR="00807752" w:rsidRPr="0085328D">
        <w:rPr>
          <w:rFonts w:eastAsia="SimSun"/>
          <w:sz w:val="22"/>
          <w:szCs w:val="22"/>
        </w:rPr>
        <w:t>Uniwersytet Opolski, Dział Zamówień Publicznych, 45-040 Opole, Pl. Kopernika 11A, pokój nr 2</w:t>
      </w:r>
      <w:r w:rsidR="00084111" w:rsidRPr="0085328D">
        <w:rPr>
          <w:rFonts w:eastAsia="SimSun"/>
          <w:sz w:val="22"/>
          <w:szCs w:val="22"/>
        </w:rPr>
        <w:t>-3</w:t>
      </w:r>
      <w:r w:rsidRPr="0085328D">
        <w:rPr>
          <w:rFonts w:eastAsia="SimSun"/>
          <w:sz w:val="22"/>
          <w:szCs w:val="22"/>
        </w:rPr>
        <w:t>.</w:t>
      </w:r>
    </w:p>
    <w:p w:rsidR="006F3FE6" w:rsidRPr="0085328D" w:rsidRDefault="006F3FE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Decydujące znaczenie dla oceny zachowania terminu składania ofert ma data i godzina wpływu oferty do Zamawiającego, a nie data jej wysłania przesyłką pocztową czy kurierską.</w:t>
      </w:r>
    </w:p>
    <w:p w:rsidR="004F3766" w:rsidRPr="0085328D" w:rsidRDefault="004F3766" w:rsidP="00847851">
      <w:pPr>
        <w:numPr>
          <w:ilvl w:val="0"/>
          <w:numId w:val="8"/>
        </w:numPr>
        <w:shd w:val="clear" w:color="auto" w:fill="FFFFFF"/>
        <w:ind w:left="1418" w:hanging="709"/>
        <w:jc w:val="both"/>
        <w:rPr>
          <w:sz w:val="22"/>
          <w:szCs w:val="22"/>
        </w:rPr>
      </w:pPr>
      <w:r w:rsidRPr="0085328D">
        <w:rPr>
          <w:rFonts w:eastAsia="SimSun"/>
          <w:sz w:val="22"/>
          <w:szCs w:val="22"/>
        </w:rPr>
        <w:t>Oferta złożona po terminie</w:t>
      </w:r>
      <w:r w:rsidR="00540110" w:rsidRPr="0085328D">
        <w:rPr>
          <w:rFonts w:eastAsia="SimSun"/>
          <w:sz w:val="22"/>
          <w:szCs w:val="22"/>
        </w:rPr>
        <w:t xml:space="preserve">. Zamawiający niezwłocznie </w:t>
      </w:r>
      <w:r w:rsidR="00847851">
        <w:rPr>
          <w:rFonts w:eastAsia="SimSun"/>
          <w:sz w:val="22"/>
          <w:szCs w:val="22"/>
        </w:rPr>
        <w:t xml:space="preserve">zwraca ofertę, </w:t>
      </w:r>
      <w:r w:rsidR="00847851" w:rsidRPr="00847851">
        <w:rPr>
          <w:rFonts w:eastAsia="SimSun"/>
          <w:sz w:val="22"/>
          <w:szCs w:val="22"/>
        </w:rPr>
        <w:t>która została złożona po terminie</w:t>
      </w:r>
    </w:p>
    <w:p w:rsidR="006F3443" w:rsidRPr="0085328D" w:rsidRDefault="006F3443" w:rsidP="005C5ED3">
      <w:pPr>
        <w:shd w:val="clear" w:color="auto" w:fill="FFFFFF"/>
        <w:jc w:val="both"/>
        <w:rPr>
          <w:b/>
          <w:sz w:val="22"/>
          <w:szCs w:val="22"/>
        </w:rPr>
      </w:pPr>
    </w:p>
    <w:p w:rsidR="004F3766" w:rsidRPr="0085328D" w:rsidRDefault="004F3766" w:rsidP="005C5ED3">
      <w:pPr>
        <w:numPr>
          <w:ilvl w:val="0"/>
          <w:numId w:val="7"/>
        </w:numPr>
        <w:shd w:val="clear" w:color="auto" w:fill="FFFFFF"/>
        <w:ind w:left="709" w:hanging="709"/>
        <w:jc w:val="both"/>
        <w:rPr>
          <w:b/>
          <w:sz w:val="22"/>
          <w:szCs w:val="22"/>
        </w:rPr>
      </w:pPr>
      <w:r w:rsidRPr="0085328D">
        <w:rPr>
          <w:b/>
          <w:sz w:val="22"/>
          <w:szCs w:val="22"/>
        </w:rPr>
        <w:t>Otwarcie ofert</w:t>
      </w:r>
    </w:p>
    <w:p w:rsidR="004F3766" w:rsidRPr="0085328D" w:rsidRDefault="004F3766" w:rsidP="006B09D8">
      <w:pPr>
        <w:numPr>
          <w:ilvl w:val="0"/>
          <w:numId w:val="9"/>
        </w:numPr>
        <w:shd w:val="clear" w:color="auto" w:fill="FFFFFF"/>
        <w:ind w:left="1418" w:hanging="720"/>
        <w:jc w:val="both"/>
        <w:rPr>
          <w:rFonts w:eastAsia="SimSun"/>
          <w:sz w:val="22"/>
          <w:szCs w:val="22"/>
        </w:rPr>
      </w:pPr>
      <w:r w:rsidRPr="0085328D">
        <w:rPr>
          <w:sz w:val="22"/>
          <w:szCs w:val="22"/>
        </w:rPr>
        <w:t xml:space="preserve">Otwarcie ofert nastąpi </w:t>
      </w:r>
      <w:r w:rsidR="00E649ED" w:rsidRPr="0085328D">
        <w:rPr>
          <w:rFonts w:eastAsia="SimSun"/>
          <w:b/>
          <w:sz w:val="22"/>
          <w:szCs w:val="22"/>
        </w:rPr>
        <w:t xml:space="preserve">dnia </w:t>
      </w:r>
      <w:r w:rsidR="00BF4BAB">
        <w:rPr>
          <w:b/>
          <w:color w:val="FF0000"/>
          <w:sz w:val="22"/>
          <w:szCs w:val="22"/>
        </w:rPr>
        <w:t>15</w:t>
      </w:r>
      <w:r w:rsidR="00B21D53">
        <w:rPr>
          <w:b/>
          <w:color w:val="FF0000"/>
          <w:sz w:val="22"/>
          <w:szCs w:val="22"/>
        </w:rPr>
        <w:t>.01.2019</w:t>
      </w:r>
      <w:r w:rsidR="00183014" w:rsidRPr="00785651">
        <w:rPr>
          <w:b/>
          <w:sz w:val="22"/>
          <w:szCs w:val="22"/>
        </w:rPr>
        <w:t xml:space="preserve"> </w:t>
      </w:r>
      <w:r w:rsidR="00084111" w:rsidRPr="007B4F83">
        <w:rPr>
          <w:b/>
          <w:color w:val="000000"/>
          <w:sz w:val="22"/>
          <w:szCs w:val="22"/>
        </w:rPr>
        <w:t>r.</w:t>
      </w:r>
      <w:r w:rsidR="00A03C8C" w:rsidRPr="007B4F83">
        <w:rPr>
          <w:b/>
          <w:color w:val="000000"/>
          <w:sz w:val="22"/>
          <w:szCs w:val="22"/>
        </w:rPr>
        <w:t>,</w:t>
      </w:r>
      <w:r w:rsidR="00084111" w:rsidRPr="007B4F83">
        <w:rPr>
          <w:b/>
          <w:color w:val="000000"/>
          <w:sz w:val="22"/>
          <w:szCs w:val="22"/>
        </w:rPr>
        <w:t xml:space="preserve"> godz. 1</w:t>
      </w:r>
      <w:r w:rsidR="003034B3" w:rsidRPr="007B4F83">
        <w:rPr>
          <w:b/>
          <w:color w:val="000000"/>
          <w:sz w:val="22"/>
          <w:szCs w:val="22"/>
        </w:rPr>
        <w:t>0</w:t>
      </w:r>
      <w:r w:rsidR="00084111"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r w:rsidR="00084111" w:rsidRPr="0085328D">
        <w:rPr>
          <w:b/>
          <w:color w:val="000000"/>
          <w:sz w:val="22"/>
          <w:szCs w:val="22"/>
        </w:rPr>
        <w:t xml:space="preserve"> </w:t>
      </w:r>
      <w:r w:rsidR="006B6DF6" w:rsidRPr="0085328D">
        <w:rPr>
          <w:sz w:val="22"/>
          <w:szCs w:val="22"/>
        </w:rPr>
        <w:t xml:space="preserve">w siedzibie Zamawiającego: </w:t>
      </w:r>
      <w:r w:rsidR="00807752" w:rsidRPr="0085328D">
        <w:rPr>
          <w:rFonts w:eastAsia="SimSun"/>
          <w:sz w:val="22"/>
          <w:szCs w:val="22"/>
        </w:rPr>
        <w:t xml:space="preserve">Uniwersytet Opolski, Dział Zamówień Publicznych, 45-040 Opole, Pl. Kopernika 11A, pokój nr </w:t>
      </w:r>
      <w:r w:rsidR="00084111" w:rsidRPr="0085328D">
        <w:rPr>
          <w:rFonts w:eastAsia="SimSun"/>
          <w:sz w:val="22"/>
          <w:szCs w:val="22"/>
        </w:rPr>
        <w:t>3</w:t>
      </w:r>
      <w:r w:rsidRPr="0085328D">
        <w:rPr>
          <w:rFonts w:eastAsia="SimSun"/>
          <w:sz w:val="22"/>
          <w:szCs w:val="22"/>
        </w:rPr>
        <w:t>.</w:t>
      </w:r>
    </w:p>
    <w:p w:rsidR="004F3766" w:rsidRPr="0085328D" w:rsidRDefault="004F3766" w:rsidP="006B09D8">
      <w:pPr>
        <w:numPr>
          <w:ilvl w:val="0"/>
          <w:numId w:val="9"/>
        </w:numPr>
        <w:ind w:left="1418" w:hanging="720"/>
        <w:jc w:val="both"/>
        <w:rPr>
          <w:rFonts w:eastAsia="SimSun"/>
          <w:sz w:val="22"/>
          <w:szCs w:val="22"/>
        </w:rPr>
      </w:pPr>
      <w:r w:rsidRPr="0085328D">
        <w:rPr>
          <w:rFonts w:eastAsia="SimSun"/>
          <w:sz w:val="22"/>
          <w:szCs w:val="22"/>
        </w:rPr>
        <w:t xml:space="preserve">Bezpośrednio przed otwarciem ofert Zamawiający poda kwotę, jaką zamierza przeznaczyć </w:t>
      </w:r>
      <w:r w:rsidR="00230F22" w:rsidRPr="0085328D">
        <w:rPr>
          <w:rFonts w:eastAsia="SimSun"/>
          <w:sz w:val="22"/>
          <w:szCs w:val="22"/>
        </w:rPr>
        <w:br/>
      </w:r>
      <w:r w:rsidRPr="0085328D">
        <w:rPr>
          <w:rFonts w:eastAsia="SimSun"/>
          <w:sz w:val="22"/>
          <w:szCs w:val="22"/>
        </w:rPr>
        <w:t>na sfinansowanie zamówienia.</w:t>
      </w:r>
    </w:p>
    <w:p w:rsidR="004F3766" w:rsidRPr="0085328D" w:rsidRDefault="004F3766" w:rsidP="006B09D8">
      <w:pPr>
        <w:numPr>
          <w:ilvl w:val="0"/>
          <w:numId w:val="9"/>
        </w:numPr>
        <w:ind w:left="1418" w:hanging="720"/>
        <w:jc w:val="both"/>
        <w:rPr>
          <w:rFonts w:eastAsia="SimSun"/>
          <w:sz w:val="22"/>
          <w:szCs w:val="22"/>
        </w:rPr>
      </w:pPr>
      <w:r w:rsidRPr="0085328D">
        <w:rPr>
          <w:rStyle w:val="FontStyle58"/>
        </w:rPr>
        <w:t>Podczas otwarcia ofert Zamawiający podaje nazwy (firmy) oraz adresy Wykonawców, a także informacje dotyczące kryterium oceny ofert</w:t>
      </w:r>
      <w:r w:rsidRPr="0085328D">
        <w:rPr>
          <w:rFonts w:eastAsia="SimSun"/>
          <w:sz w:val="22"/>
          <w:szCs w:val="22"/>
        </w:rPr>
        <w:t>.</w:t>
      </w:r>
    </w:p>
    <w:p w:rsidR="00230F22" w:rsidRPr="0085328D" w:rsidRDefault="00230F22" w:rsidP="006B09D8">
      <w:pPr>
        <w:numPr>
          <w:ilvl w:val="0"/>
          <w:numId w:val="9"/>
        </w:numPr>
        <w:ind w:left="1418" w:hanging="720"/>
        <w:jc w:val="both"/>
        <w:rPr>
          <w:rFonts w:eastAsia="SimSun"/>
          <w:sz w:val="22"/>
          <w:szCs w:val="22"/>
        </w:rPr>
      </w:pPr>
      <w:r w:rsidRPr="0085328D">
        <w:rPr>
          <w:rFonts w:eastAsia="SimSun"/>
          <w:sz w:val="22"/>
          <w:szCs w:val="22"/>
        </w:rPr>
        <w:lastRenderedPageBreak/>
        <w:t xml:space="preserve">Niezwłocznie po otwarciu ofert Zamawiający zamieści na stronie internetowej </w:t>
      </w:r>
      <w:r w:rsidR="00B618DE" w:rsidRPr="0085328D">
        <w:rPr>
          <w:rFonts w:eastAsia="SimSun"/>
          <w:i/>
          <w:sz w:val="22"/>
          <w:szCs w:val="22"/>
        </w:rPr>
        <w:t>Protokół z otwarcia ofert</w:t>
      </w:r>
      <w:r w:rsidR="00B618DE">
        <w:rPr>
          <w:rFonts w:eastAsia="SimSun"/>
          <w:sz w:val="22"/>
          <w:szCs w:val="22"/>
        </w:rPr>
        <w:t>, tj. informacje</w:t>
      </w:r>
      <w:r w:rsidR="00BA3442" w:rsidRPr="0085328D">
        <w:rPr>
          <w:rFonts w:eastAsia="SimSun"/>
          <w:sz w:val="22"/>
          <w:szCs w:val="22"/>
        </w:rPr>
        <w:t xml:space="preserve"> </w:t>
      </w:r>
      <w:r w:rsidRPr="0085328D">
        <w:rPr>
          <w:rFonts w:eastAsia="SimSun"/>
          <w:sz w:val="22"/>
          <w:szCs w:val="22"/>
        </w:rPr>
        <w:t>dotyczące:</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Kwoty, jaką zamierza przeznaczyć na sfinansowanie zamówienia.</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Firm oraz adresów Wykonawców, którzy złożyli oferty w terminie.</w:t>
      </w:r>
    </w:p>
    <w:p w:rsidR="004F3766" w:rsidRDefault="00230F22" w:rsidP="006B09D8">
      <w:pPr>
        <w:numPr>
          <w:ilvl w:val="0"/>
          <w:numId w:val="18"/>
        </w:numPr>
        <w:ind w:left="2268" w:hanging="850"/>
        <w:jc w:val="both"/>
        <w:rPr>
          <w:rFonts w:eastAsia="SimSun"/>
          <w:sz w:val="22"/>
          <w:szCs w:val="22"/>
        </w:rPr>
      </w:pPr>
      <w:r w:rsidRPr="0085328D">
        <w:rPr>
          <w:rFonts w:eastAsia="SimSun"/>
          <w:sz w:val="22"/>
          <w:szCs w:val="22"/>
        </w:rPr>
        <w:t xml:space="preserve">Ceny, terminu wykonania zamówienia, okresu gwarancji i warunków płatności zawartych </w:t>
      </w:r>
      <w:r w:rsidRPr="0085328D">
        <w:rPr>
          <w:rFonts w:eastAsia="SimSun"/>
          <w:sz w:val="22"/>
          <w:szCs w:val="22"/>
        </w:rPr>
        <w:br/>
        <w:t>w ofertach</w:t>
      </w:r>
      <w:r w:rsidR="004F3766" w:rsidRPr="0085328D">
        <w:rPr>
          <w:rFonts w:eastAsia="SimSun"/>
          <w:sz w:val="22"/>
          <w:szCs w:val="22"/>
        </w:rPr>
        <w:t>.</w:t>
      </w:r>
    </w:p>
    <w:p w:rsidR="00EB78B8" w:rsidRPr="0085328D" w:rsidRDefault="00EB78B8" w:rsidP="00EB78B8">
      <w:pPr>
        <w:ind w:left="2268"/>
        <w:jc w:val="both"/>
        <w:rPr>
          <w:rFonts w:eastAsia="SimSun"/>
          <w:sz w:val="22"/>
          <w:szCs w:val="22"/>
        </w:rPr>
      </w:pPr>
    </w:p>
    <w:p w:rsidR="00F10C36" w:rsidRPr="0085328D" w:rsidRDefault="00F10C36" w:rsidP="0098316F">
      <w:pPr>
        <w:numPr>
          <w:ilvl w:val="0"/>
          <w:numId w:val="14"/>
        </w:numPr>
        <w:ind w:left="709" w:hanging="709"/>
        <w:jc w:val="both"/>
        <w:rPr>
          <w:b/>
          <w:sz w:val="22"/>
          <w:szCs w:val="22"/>
        </w:rPr>
      </w:pPr>
      <w:r w:rsidRPr="0085328D">
        <w:rPr>
          <w:b/>
          <w:sz w:val="22"/>
          <w:szCs w:val="22"/>
        </w:rPr>
        <w:t>Opis sposobu obliczenia ceny</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bCs/>
          <w:sz w:val="22"/>
          <w:szCs w:val="22"/>
        </w:rPr>
        <w:t>Cena – należy przez to rozumieć cenę w rozumieniu art. 3 ust. 1 pkt 1 i ust. 2</w:t>
      </w:r>
      <w:r w:rsidR="00171F80" w:rsidRPr="0085328D">
        <w:rPr>
          <w:bCs/>
          <w:sz w:val="22"/>
          <w:szCs w:val="22"/>
        </w:rPr>
        <w:t xml:space="preserve"> ustawy z dnia 9 maja 2014 </w:t>
      </w:r>
      <w:r w:rsidR="00A93C4E">
        <w:rPr>
          <w:bCs/>
          <w:sz w:val="22"/>
          <w:szCs w:val="22"/>
          <w:lang w:val="pl-PL"/>
        </w:rPr>
        <w:t> </w:t>
      </w:r>
      <w:r w:rsidR="00171F80" w:rsidRPr="0085328D">
        <w:rPr>
          <w:bCs/>
          <w:sz w:val="22"/>
          <w:szCs w:val="22"/>
        </w:rPr>
        <w:t xml:space="preserve">r. </w:t>
      </w:r>
      <w:r w:rsidRPr="0085328D">
        <w:rPr>
          <w:bCs/>
          <w:sz w:val="22"/>
          <w:szCs w:val="22"/>
        </w:rPr>
        <w:t xml:space="preserve">o informowaniu o cenach towarów i usług (Dz. U. </w:t>
      </w:r>
      <w:r w:rsidR="00FB2644">
        <w:rPr>
          <w:bCs/>
          <w:sz w:val="22"/>
          <w:szCs w:val="22"/>
          <w:lang w:val="pl-PL"/>
        </w:rPr>
        <w:t xml:space="preserve">2017 r. </w:t>
      </w:r>
      <w:r w:rsidRPr="0085328D">
        <w:rPr>
          <w:bCs/>
          <w:sz w:val="22"/>
          <w:szCs w:val="22"/>
        </w:rPr>
        <w:t xml:space="preserve">poz. </w:t>
      </w:r>
      <w:r w:rsidR="00FB2644">
        <w:rPr>
          <w:bCs/>
          <w:sz w:val="22"/>
          <w:szCs w:val="22"/>
          <w:lang w:val="pl-PL"/>
        </w:rPr>
        <w:t>1830</w:t>
      </w:r>
      <w:r w:rsidR="00CD3904">
        <w:rPr>
          <w:bCs/>
          <w:sz w:val="22"/>
          <w:szCs w:val="22"/>
          <w:lang w:val="pl-PL"/>
        </w:rPr>
        <w:t xml:space="preserve"> ze zm.</w:t>
      </w:r>
      <w:r w:rsidRPr="0085328D">
        <w:rPr>
          <w:bCs/>
          <w:sz w:val="22"/>
          <w:szCs w:val="22"/>
        </w:rPr>
        <w:t xml:space="preserve">). </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sz w:val="22"/>
          <w:szCs w:val="22"/>
        </w:rPr>
        <w:t xml:space="preserve">Cenę oferty stanowi suma wartości wszystkich jej elementów, zawierająca wszystkie koszty niezbędne </w:t>
      </w:r>
      <w:r w:rsidR="00A93C4E">
        <w:rPr>
          <w:sz w:val="22"/>
          <w:szCs w:val="22"/>
        </w:rPr>
        <w:t>do </w:t>
      </w:r>
      <w:r w:rsidRPr="0085328D">
        <w:rPr>
          <w:sz w:val="22"/>
          <w:szCs w:val="22"/>
        </w:rPr>
        <w:t>wykonania zamówienia.</w:t>
      </w:r>
    </w:p>
    <w:p w:rsidR="00084111" w:rsidRPr="00821F95" w:rsidRDefault="00084111" w:rsidP="0098316F">
      <w:pPr>
        <w:pStyle w:val="Tekstpodstawowy"/>
        <w:numPr>
          <w:ilvl w:val="0"/>
          <w:numId w:val="23"/>
        </w:numPr>
        <w:shd w:val="clear" w:color="auto" w:fill="FFFFFF"/>
        <w:spacing w:after="0"/>
        <w:ind w:left="709" w:hanging="709"/>
        <w:jc w:val="both"/>
        <w:rPr>
          <w:sz w:val="22"/>
          <w:szCs w:val="22"/>
          <w:lang w:val="pl-PL"/>
        </w:rPr>
      </w:pPr>
      <w:r w:rsidRPr="0085328D">
        <w:rPr>
          <w:bCs/>
          <w:sz w:val="22"/>
          <w:szCs w:val="22"/>
        </w:rPr>
        <w:t>Cenę oferty</w:t>
      </w:r>
      <w:r w:rsidR="00665162" w:rsidRPr="0085328D">
        <w:rPr>
          <w:bCs/>
          <w:sz w:val="22"/>
          <w:szCs w:val="22"/>
          <w:lang w:val="pl-PL"/>
        </w:rPr>
        <w:t xml:space="preserve"> w każdej części</w:t>
      </w:r>
      <w:r w:rsidRPr="0085328D">
        <w:rPr>
          <w:bCs/>
          <w:sz w:val="22"/>
          <w:szCs w:val="22"/>
        </w:rPr>
        <w:t xml:space="preserve"> należy obliczyć</w:t>
      </w:r>
      <w:r w:rsidR="00665162" w:rsidRPr="0085328D">
        <w:rPr>
          <w:bCs/>
          <w:sz w:val="22"/>
          <w:szCs w:val="22"/>
          <w:lang w:val="pl-PL"/>
        </w:rPr>
        <w:t>,</w:t>
      </w:r>
      <w:r w:rsidRPr="0085328D">
        <w:rPr>
          <w:bCs/>
          <w:sz w:val="22"/>
          <w:szCs w:val="22"/>
        </w:rPr>
        <w:t xml:space="preserve"> jako </w:t>
      </w:r>
      <w:r w:rsidRPr="0085328D">
        <w:rPr>
          <w:b/>
          <w:bCs/>
          <w:sz w:val="22"/>
          <w:szCs w:val="22"/>
        </w:rPr>
        <w:t>ryczałtowe wynagrodzenie</w:t>
      </w:r>
      <w:r w:rsidRPr="0085328D">
        <w:rPr>
          <w:b/>
          <w:bCs/>
          <w:sz w:val="22"/>
          <w:szCs w:val="22"/>
          <w:lang w:val="pl-PL"/>
        </w:rPr>
        <w:t xml:space="preserve"> złotych brutto</w:t>
      </w:r>
      <w:r w:rsidRPr="0085328D">
        <w:rPr>
          <w:bCs/>
          <w:sz w:val="22"/>
          <w:szCs w:val="22"/>
        </w:rPr>
        <w:t xml:space="preserve"> Wykonawcy </w:t>
      </w:r>
      <w:r w:rsidRPr="0085328D">
        <w:rPr>
          <w:bCs/>
          <w:i/>
          <w:sz w:val="22"/>
          <w:szCs w:val="22"/>
        </w:rPr>
        <w:t>(brutto, tj.</w:t>
      </w:r>
      <w:r w:rsidRPr="0085328D">
        <w:rPr>
          <w:bCs/>
          <w:i/>
          <w:sz w:val="22"/>
          <w:szCs w:val="22"/>
          <w:lang w:val="pl-PL"/>
        </w:rPr>
        <w:t>:</w:t>
      </w:r>
      <w:r w:rsidRPr="0085328D">
        <w:rPr>
          <w:bCs/>
          <w:i/>
          <w:sz w:val="22"/>
          <w:szCs w:val="22"/>
        </w:rPr>
        <w:t xml:space="preserve"> z podatkiem VAT i innymi należnościami publicznoprawnymi zgodnie z obowiązującymi przepisami</w:t>
      </w:r>
      <w:r w:rsidRPr="0085328D">
        <w:rPr>
          <w:bCs/>
          <w:i/>
          <w:sz w:val="22"/>
          <w:szCs w:val="22"/>
          <w:lang w:val="pl-PL"/>
        </w:rPr>
        <w:t>)</w:t>
      </w:r>
      <w:r w:rsidRPr="0085328D">
        <w:rPr>
          <w:sz w:val="22"/>
          <w:szCs w:val="22"/>
        </w:rPr>
        <w:t xml:space="preserve"> </w:t>
      </w:r>
      <w:r w:rsidRPr="0085328D">
        <w:rPr>
          <w:bCs/>
          <w:sz w:val="22"/>
          <w:szCs w:val="22"/>
        </w:rPr>
        <w:t xml:space="preserve">uwzględniając zakres zamówienia określony w </w:t>
      </w:r>
      <w:r w:rsidR="00183014">
        <w:rPr>
          <w:b/>
          <w:bCs/>
          <w:i/>
          <w:sz w:val="22"/>
          <w:szCs w:val="22"/>
          <w:lang w:val="pl-PL"/>
        </w:rPr>
        <w:t>opisie przedmiotu zamówienia</w:t>
      </w:r>
      <w:r w:rsidR="00684DF6">
        <w:rPr>
          <w:b/>
          <w:bCs/>
          <w:i/>
          <w:sz w:val="22"/>
          <w:szCs w:val="22"/>
          <w:lang w:val="pl-PL"/>
        </w:rPr>
        <w:t xml:space="preserve"> </w:t>
      </w:r>
      <w:r w:rsidR="00684DF6" w:rsidRPr="00C64210">
        <w:rPr>
          <w:b/>
          <w:bCs/>
          <w:sz w:val="22"/>
          <w:szCs w:val="22"/>
        </w:rPr>
        <w:t>(załączniki nr</w:t>
      </w:r>
      <w:r w:rsidR="00644E7C">
        <w:rPr>
          <w:b/>
          <w:bCs/>
          <w:sz w:val="22"/>
          <w:szCs w:val="22"/>
          <w:lang w:val="pl-PL"/>
        </w:rPr>
        <w:t> </w:t>
      </w:r>
      <w:r w:rsidR="00684DF6" w:rsidRPr="00C64210">
        <w:rPr>
          <w:b/>
          <w:bCs/>
          <w:sz w:val="22"/>
          <w:szCs w:val="22"/>
        </w:rPr>
        <w:t>1</w:t>
      </w:r>
      <w:r w:rsidR="00CD3904">
        <w:rPr>
          <w:b/>
          <w:bCs/>
          <w:sz w:val="22"/>
          <w:szCs w:val="22"/>
          <w:lang w:val="pl-PL"/>
        </w:rPr>
        <w:t>C</w:t>
      </w:r>
      <w:r w:rsidR="00684DF6" w:rsidRPr="00C64210">
        <w:rPr>
          <w:b/>
          <w:bCs/>
          <w:sz w:val="22"/>
          <w:szCs w:val="22"/>
        </w:rPr>
        <w:t>, 1</w:t>
      </w:r>
      <w:r w:rsidR="00CD3904">
        <w:rPr>
          <w:b/>
          <w:bCs/>
          <w:sz w:val="22"/>
          <w:szCs w:val="22"/>
          <w:lang w:val="pl-PL"/>
        </w:rPr>
        <w:t>E-1</w:t>
      </w:r>
      <w:r w:rsidR="00684DF6">
        <w:rPr>
          <w:b/>
          <w:bCs/>
          <w:sz w:val="22"/>
          <w:szCs w:val="22"/>
        </w:rPr>
        <w:t>, 1</w:t>
      </w:r>
      <w:r w:rsidR="00CD3904">
        <w:rPr>
          <w:b/>
          <w:bCs/>
          <w:sz w:val="22"/>
          <w:szCs w:val="22"/>
          <w:lang w:val="pl-PL"/>
        </w:rPr>
        <w:t>E-2</w:t>
      </w:r>
      <w:r w:rsidR="00684DF6">
        <w:rPr>
          <w:b/>
          <w:bCs/>
          <w:sz w:val="22"/>
          <w:szCs w:val="22"/>
        </w:rPr>
        <w:t>, 1</w:t>
      </w:r>
      <w:r w:rsidR="00CD3904">
        <w:rPr>
          <w:b/>
          <w:bCs/>
          <w:sz w:val="22"/>
          <w:szCs w:val="22"/>
          <w:lang w:val="pl-PL"/>
        </w:rPr>
        <w:t>E-3</w:t>
      </w:r>
      <w:r w:rsidR="00B618DE">
        <w:rPr>
          <w:b/>
          <w:bCs/>
          <w:sz w:val="22"/>
          <w:szCs w:val="22"/>
          <w:lang w:val="pl-PL"/>
        </w:rPr>
        <w:t>, 1E</w:t>
      </w:r>
      <w:r w:rsidR="00CD3904">
        <w:rPr>
          <w:b/>
          <w:bCs/>
          <w:sz w:val="22"/>
          <w:szCs w:val="22"/>
          <w:lang w:val="pl-PL"/>
        </w:rPr>
        <w:t>-4, 1E-5, 1E-6</w:t>
      </w:r>
      <w:r w:rsidR="00684DF6" w:rsidRPr="00C64210">
        <w:rPr>
          <w:b/>
          <w:bCs/>
          <w:sz w:val="22"/>
          <w:szCs w:val="22"/>
        </w:rPr>
        <w:t xml:space="preserve"> do SIWZ – odpowiednio do części)</w:t>
      </w:r>
      <w:r w:rsidRPr="0085328D">
        <w:rPr>
          <w:bCs/>
          <w:sz w:val="22"/>
          <w:szCs w:val="22"/>
        </w:rPr>
        <w:t xml:space="preserve">, zapewni </w:t>
      </w:r>
      <w:r w:rsidR="00CD3904">
        <w:rPr>
          <w:bCs/>
          <w:sz w:val="22"/>
          <w:szCs w:val="22"/>
          <w:lang w:val="pl-PL"/>
        </w:rPr>
        <w:t xml:space="preserve">zakup i  </w:t>
      </w:r>
      <w:r w:rsidR="00D65D86">
        <w:rPr>
          <w:bCs/>
          <w:sz w:val="22"/>
          <w:szCs w:val="22"/>
          <w:lang w:val="pl-PL"/>
        </w:rPr>
        <w:t>dostarczenie</w:t>
      </w:r>
      <w:r w:rsidRPr="0085328D">
        <w:rPr>
          <w:bCs/>
          <w:sz w:val="22"/>
          <w:szCs w:val="22"/>
        </w:rPr>
        <w:t xml:space="preserve"> przedmiotu zamówienia (do miejsca wskazanego przez Zamawiającego) wraz z kosztami ewentualnego opakowania/rozpakowania/wywozu i u</w:t>
      </w:r>
      <w:r w:rsidR="00A724C7">
        <w:rPr>
          <w:bCs/>
          <w:sz w:val="22"/>
          <w:szCs w:val="22"/>
        </w:rPr>
        <w:t>tylizacji tych opakowań,</w:t>
      </w:r>
      <w:r w:rsidRPr="00821F95">
        <w:rPr>
          <w:bCs/>
          <w:sz w:val="22"/>
          <w:szCs w:val="22"/>
        </w:rPr>
        <w:t xml:space="preserve"> transportu,</w:t>
      </w:r>
      <w:r w:rsidR="005D438F">
        <w:rPr>
          <w:bCs/>
          <w:sz w:val="22"/>
          <w:szCs w:val="22"/>
          <w:lang w:val="pl-PL"/>
        </w:rPr>
        <w:t xml:space="preserve"> rozładunku,</w:t>
      </w:r>
      <w:r w:rsidRPr="00821F95">
        <w:rPr>
          <w:bCs/>
          <w:sz w:val="22"/>
          <w:szCs w:val="22"/>
        </w:rPr>
        <w:t xml:space="preserve"> </w:t>
      </w:r>
      <w:r w:rsidR="00A724C7">
        <w:rPr>
          <w:bCs/>
          <w:sz w:val="22"/>
          <w:szCs w:val="22"/>
          <w:lang w:val="pl-PL"/>
        </w:rPr>
        <w:t>wniesienia do </w:t>
      </w:r>
      <w:r w:rsidR="005D438F">
        <w:rPr>
          <w:bCs/>
          <w:sz w:val="22"/>
          <w:szCs w:val="22"/>
          <w:lang w:val="pl-PL"/>
        </w:rPr>
        <w:t>wskazanych pomieszczeń</w:t>
      </w:r>
      <w:r w:rsidR="00B618DE">
        <w:rPr>
          <w:bCs/>
          <w:sz w:val="22"/>
          <w:szCs w:val="22"/>
          <w:lang w:val="pl-PL"/>
        </w:rPr>
        <w:t xml:space="preserve">, ewentualnego </w:t>
      </w:r>
      <w:r w:rsidR="005D438F" w:rsidRPr="00D119F1">
        <w:rPr>
          <w:sz w:val="22"/>
          <w:szCs w:val="22"/>
          <w:lang w:eastAsia="pl-PL"/>
        </w:rPr>
        <w:t>zabezpieczenia dostarczonego przedmiotu zamówienia</w:t>
      </w:r>
      <w:r w:rsidR="005D438F">
        <w:rPr>
          <w:sz w:val="22"/>
          <w:szCs w:val="22"/>
          <w:lang w:val="pl-PL" w:eastAsia="pl-PL"/>
        </w:rPr>
        <w:t>,</w:t>
      </w:r>
      <w:r w:rsidR="005D438F" w:rsidRPr="00821F95">
        <w:rPr>
          <w:bCs/>
          <w:sz w:val="22"/>
          <w:szCs w:val="22"/>
        </w:rPr>
        <w:t xml:space="preserve"> </w:t>
      </w:r>
      <w:r w:rsidRPr="00821F95">
        <w:rPr>
          <w:bCs/>
          <w:sz w:val="22"/>
          <w:szCs w:val="22"/>
        </w:rPr>
        <w:t>napraw gwarancyjnych</w:t>
      </w:r>
      <w:r w:rsidR="00A724C7">
        <w:rPr>
          <w:bCs/>
          <w:sz w:val="22"/>
          <w:szCs w:val="22"/>
          <w:lang w:val="pl-PL"/>
        </w:rPr>
        <w:t>,</w:t>
      </w:r>
      <w:r w:rsidRPr="00821F95">
        <w:rPr>
          <w:bCs/>
          <w:sz w:val="22"/>
          <w:szCs w:val="22"/>
        </w:rPr>
        <w:t xml:space="preserve"> ewentualnego ubezpieczenia </w:t>
      </w:r>
      <w:r w:rsidR="005D438F" w:rsidRPr="00D119F1">
        <w:rPr>
          <w:sz w:val="22"/>
          <w:szCs w:val="22"/>
          <w:lang w:eastAsia="pl-PL"/>
        </w:rPr>
        <w:t>(w tym m.in.: ubezpieczenia przedmiotu zamówienia,</w:t>
      </w:r>
      <w:r w:rsidR="00644E7C">
        <w:rPr>
          <w:sz w:val="22"/>
          <w:szCs w:val="22"/>
          <w:lang w:val="pl-PL" w:eastAsia="pl-PL"/>
        </w:rPr>
        <w:t xml:space="preserve"> </w:t>
      </w:r>
      <w:r w:rsidR="005D438F" w:rsidRPr="00D119F1">
        <w:rPr>
          <w:sz w:val="22"/>
          <w:szCs w:val="22"/>
          <w:lang w:eastAsia="pl-PL"/>
        </w:rPr>
        <w:t>a także osób dokonujących</w:t>
      </w:r>
      <w:r w:rsidR="00A93C4E">
        <w:rPr>
          <w:sz w:val="22"/>
          <w:szCs w:val="22"/>
          <w:lang w:eastAsia="pl-PL"/>
        </w:rPr>
        <w:t xml:space="preserve"> wszelkich działań związanych z </w:t>
      </w:r>
      <w:r w:rsidR="005D438F" w:rsidRPr="00D119F1">
        <w:rPr>
          <w:sz w:val="22"/>
          <w:szCs w:val="22"/>
          <w:lang w:eastAsia="pl-PL"/>
        </w:rPr>
        <w:t>realizacją przedmiotu zamówienia)</w:t>
      </w:r>
      <w:r w:rsidR="00A724C7">
        <w:rPr>
          <w:sz w:val="22"/>
          <w:szCs w:val="22"/>
          <w:lang w:val="pl-PL" w:eastAsia="pl-PL"/>
        </w:rPr>
        <w:t>,</w:t>
      </w:r>
      <w:r w:rsidR="005D438F" w:rsidRPr="00D119F1">
        <w:rPr>
          <w:sz w:val="22"/>
          <w:szCs w:val="22"/>
          <w:lang w:eastAsia="pl-PL"/>
        </w:rPr>
        <w:t xml:space="preserve"> </w:t>
      </w:r>
      <w:r w:rsidR="00A724C7" w:rsidRPr="00821F95">
        <w:rPr>
          <w:bCs/>
          <w:sz w:val="22"/>
          <w:szCs w:val="22"/>
        </w:rPr>
        <w:t xml:space="preserve">a także </w:t>
      </w:r>
      <w:r w:rsidRPr="00821F95">
        <w:rPr>
          <w:bCs/>
          <w:sz w:val="22"/>
          <w:szCs w:val="22"/>
        </w:rPr>
        <w:t xml:space="preserve">ewentualnego </w:t>
      </w:r>
      <w:r w:rsidR="00906B24">
        <w:rPr>
          <w:bCs/>
          <w:sz w:val="22"/>
          <w:szCs w:val="22"/>
          <w:lang w:val="pl-PL"/>
        </w:rPr>
        <w:t>zapewnienia</w:t>
      </w:r>
      <w:r w:rsidRPr="00821F95">
        <w:rPr>
          <w:bCs/>
          <w:sz w:val="22"/>
          <w:szCs w:val="22"/>
        </w:rPr>
        <w:t xml:space="preserve"> dodatkowego sprzętu niezbędnego do realiz</w:t>
      </w:r>
      <w:r w:rsidR="00A724C7">
        <w:rPr>
          <w:bCs/>
          <w:sz w:val="22"/>
          <w:szCs w:val="22"/>
        </w:rPr>
        <w:t>acji przedmiotu zamówienia oraz </w:t>
      </w:r>
      <w:r w:rsidRPr="00821F95">
        <w:rPr>
          <w:bCs/>
          <w:sz w:val="22"/>
          <w:szCs w:val="22"/>
        </w:rPr>
        <w:t>wszelkie inne koszty związane z pełną realizacją przedmiotu zamówienia.</w:t>
      </w:r>
    </w:p>
    <w:p w:rsidR="00C25FB7" w:rsidRPr="00C25FB7" w:rsidRDefault="00084111" w:rsidP="0098316F">
      <w:pPr>
        <w:pStyle w:val="Tekstpodstawowy"/>
        <w:numPr>
          <w:ilvl w:val="0"/>
          <w:numId w:val="23"/>
        </w:numPr>
        <w:shd w:val="clear" w:color="auto" w:fill="FFFFFF"/>
        <w:spacing w:after="0"/>
        <w:ind w:left="709" w:hanging="709"/>
        <w:jc w:val="both"/>
        <w:rPr>
          <w:bCs/>
          <w:sz w:val="22"/>
          <w:szCs w:val="22"/>
        </w:rPr>
      </w:pPr>
      <w:r w:rsidRPr="00271A47">
        <w:rPr>
          <w:bCs/>
          <w:sz w:val="22"/>
          <w:szCs w:val="22"/>
        </w:rPr>
        <w:t xml:space="preserve">Cenę należy podać </w:t>
      </w:r>
      <w:r w:rsidR="00F17377" w:rsidRPr="00271A47">
        <w:rPr>
          <w:bCs/>
          <w:sz w:val="22"/>
          <w:szCs w:val="22"/>
          <w:lang w:val="pl-PL"/>
        </w:rPr>
        <w:t xml:space="preserve">w każdej części </w:t>
      </w:r>
      <w:r w:rsidRPr="00271A47">
        <w:rPr>
          <w:bCs/>
          <w:sz w:val="22"/>
          <w:szCs w:val="22"/>
        </w:rPr>
        <w:t>w złotych polskich w</w:t>
      </w:r>
      <w:r w:rsidR="000E028C" w:rsidRPr="00271A47">
        <w:rPr>
          <w:bCs/>
          <w:sz w:val="22"/>
          <w:szCs w:val="22"/>
        </w:rPr>
        <w:t xml:space="preserve"> </w:t>
      </w:r>
      <w:r w:rsidRPr="00271A47">
        <w:rPr>
          <w:bCs/>
          <w:i/>
          <w:sz w:val="22"/>
          <w:szCs w:val="22"/>
        </w:rPr>
        <w:t>Formularz</w:t>
      </w:r>
      <w:r w:rsidR="000E028C" w:rsidRPr="00271A47">
        <w:rPr>
          <w:bCs/>
          <w:i/>
          <w:sz w:val="22"/>
          <w:szCs w:val="22"/>
          <w:lang w:val="pl-PL"/>
        </w:rPr>
        <w:t>u</w:t>
      </w:r>
      <w:r w:rsidRPr="00271A47">
        <w:rPr>
          <w:bCs/>
          <w:i/>
          <w:sz w:val="22"/>
          <w:szCs w:val="22"/>
        </w:rPr>
        <w:t xml:space="preserve"> ofertowy</w:t>
      </w:r>
      <w:r w:rsidR="000E028C" w:rsidRPr="00271A47">
        <w:rPr>
          <w:bCs/>
          <w:i/>
          <w:sz w:val="22"/>
          <w:szCs w:val="22"/>
          <w:lang w:val="pl-PL"/>
        </w:rPr>
        <w:t>m</w:t>
      </w:r>
      <w:r w:rsidRPr="00271A47">
        <w:rPr>
          <w:bCs/>
          <w:sz w:val="22"/>
          <w:szCs w:val="22"/>
        </w:rPr>
        <w:t>.</w:t>
      </w:r>
      <w:r w:rsidR="00271A47" w:rsidRPr="00271A47">
        <w:rPr>
          <w:bCs/>
          <w:sz w:val="22"/>
          <w:szCs w:val="22"/>
          <w:lang w:val="pl-PL"/>
        </w:rPr>
        <w:t xml:space="preserve"> </w:t>
      </w:r>
    </w:p>
    <w:p w:rsidR="00ED04D4" w:rsidRDefault="00084111" w:rsidP="0098316F">
      <w:pPr>
        <w:pStyle w:val="Tekstpodstawowy"/>
        <w:numPr>
          <w:ilvl w:val="0"/>
          <w:numId w:val="23"/>
        </w:numPr>
        <w:shd w:val="clear" w:color="auto" w:fill="FFFFFF"/>
        <w:spacing w:after="0"/>
        <w:ind w:left="709" w:hanging="709"/>
        <w:jc w:val="both"/>
        <w:rPr>
          <w:bCs/>
          <w:sz w:val="22"/>
          <w:szCs w:val="22"/>
        </w:rPr>
      </w:pPr>
      <w:r w:rsidRPr="00821F95">
        <w:rPr>
          <w:sz w:val="22"/>
          <w:szCs w:val="22"/>
        </w:rPr>
        <w:t>Zamawiający dla potrzeb oceny i porównania ofert w przypadku ofert Wykonawcy mającego siedzibę poza granicami Polski doliczy do przedstawionych cen podatek od towarów i usług VAT, który ma obowiązek zapłacić zgodnie z obowiązującymi przepisami.</w:t>
      </w:r>
    </w:p>
    <w:p w:rsidR="00684DF6" w:rsidRPr="00684DF6" w:rsidRDefault="00ED04D4" w:rsidP="00684DF6">
      <w:pPr>
        <w:pStyle w:val="Tekstpodstawowy"/>
        <w:numPr>
          <w:ilvl w:val="0"/>
          <w:numId w:val="23"/>
        </w:numPr>
        <w:shd w:val="clear" w:color="auto" w:fill="FFFFFF"/>
        <w:spacing w:after="0"/>
        <w:ind w:left="709" w:hanging="709"/>
        <w:jc w:val="both"/>
        <w:rPr>
          <w:bCs/>
          <w:sz w:val="22"/>
          <w:szCs w:val="22"/>
        </w:rPr>
      </w:pPr>
      <w:r w:rsidRPr="00ED04D4">
        <w:rPr>
          <w:sz w:val="22"/>
          <w:szCs w:val="22"/>
        </w:rPr>
        <w:t>W przypadku, gdy Wykonawcą ubiegającym się o udzielenie zamówienia publicznego będzie osoba fizyczna, wobec której Zamawiający jako płatnik, będzie miał obowiązek odprowadzenia obowiązkowych składek, wynagrodzenie należne Wykonawcy zostanie pomniejszone o kwotę tych składek.</w:t>
      </w:r>
    </w:p>
    <w:p w:rsidR="00F5198D" w:rsidRPr="00821F95" w:rsidRDefault="00F5198D" w:rsidP="00821F95">
      <w:pPr>
        <w:widowControl w:val="0"/>
        <w:autoSpaceDE w:val="0"/>
        <w:jc w:val="both"/>
        <w:rPr>
          <w:sz w:val="22"/>
          <w:szCs w:val="22"/>
        </w:rPr>
      </w:pPr>
    </w:p>
    <w:p w:rsidR="00CE7643" w:rsidRPr="00821F95" w:rsidRDefault="00CE7643" w:rsidP="0098316F">
      <w:pPr>
        <w:numPr>
          <w:ilvl w:val="0"/>
          <w:numId w:val="14"/>
        </w:numPr>
        <w:ind w:left="709" w:hanging="709"/>
        <w:jc w:val="both"/>
        <w:rPr>
          <w:b/>
          <w:bCs/>
          <w:sz w:val="22"/>
          <w:szCs w:val="22"/>
        </w:rPr>
      </w:pPr>
      <w:r w:rsidRPr="00821F95">
        <w:rPr>
          <w:b/>
          <w:bCs/>
          <w:sz w:val="22"/>
          <w:szCs w:val="22"/>
        </w:rPr>
        <w:t>Opis kryteriów, którymi Zamawiający będzie się kierował przy wyborze oferty, wraz z podaniem znaczenia tych kryteriów i sposobu oceny ofert</w:t>
      </w:r>
      <w:r w:rsidR="003F1696">
        <w:rPr>
          <w:bCs/>
          <w:sz w:val="22"/>
          <w:szCs w:val="22"/>
        </w:rPr>
        <w:t>:</w:t>
      </w:r>
    </w:p>
    <w:p w:rsidR="00F84A19" w:rsidRDefault="00CE0D5C" w:rsidP="00F84A19">
      <w:pPr>
        <w:numPr>
          <w:ilvl w:val="0"/>
          <w:numId w:val="10"/>
        </w:numPr>
        <w:tabs>
          <w:tab w:val="left" w:pos="0"/>
        </w:tabs>
        <w:ind w:left="709" w:hanging="709"/>
        <w:jc w:val="both"/>
        <w:rPr>
          <w:sz w:val="22"/>
          <w:szCs w:val="22"/>
        </w:rPr>
      </w:pPr>
      <w:r>
        <w:rPr>
          <w:sz w:val="22"/>
          <w:szCs w:val="22"/>
        </w:rPr>
        <w:t>Zamawiający wybiera ofertę najwyżej ocenioną</w:t>
      </w:r>
      <w:r w:rsidR="00CE7643" w:rsidRPr="00821F95">
        <w:rPr>
          <w:sz w:val="22"/>
          <w:szCs w:val="22"/>
        </w:rPr>
        <w:t xml:space="preserve"> na podstawie kryterium oceny ofert określonego w SIWZ. </w:t>
      </w:r>
    </w:p>
    <w:p w:rsidR="00684DF6" w:rsidRPr="00B92FEC" w:rsidRDefault="00684DF6" w:rsidP="00684DF6">
      <w:pPr>
        <w:numPr>
          <w:ilvl w:val="0"/>
          <w:numId w:val="10"/>
        </w:numPr>
        <w:tabs>
          <w:tab w:val="left" w:pos="0"/>
        </w:tabs>
        <w:ind w:left="709" w:hanging="709"/>
        <w:rPr>
          <w:b/>
          <w:sz w:val="22"/>
          <w:szCs w:val="22"/>
        </w:rPr>
      </w:pPr>
      <w:r w:rsidRPr="00B92FEC">
        <w:rPr>
          <w:sz w:val="22"/>
          <w:szCs w:val="22"/>
        </w:rPr>
        <w:t xml:space="preserve">Kryteriami oceny są </w:t>
      </w:r>
      <w:r w:rsidRPr="00B92FEC">
        <w:rPr>
          <w:bCs/>
          <w:sz w:val="22"/>
          <w:szCs w:val="22"/>
          <w:shd w:val="clear" w:color="auto" w:fill="D9D9D9"/>
        </w:rPr>
        <w:t>(odpowiednio do części)</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„Cena” – waga </w:t>
      </w:r>
      <w:r w:rsidR="00C81A26">
        <w:rPr>
          <w:b/>
          <w:i/>
          <w:sz w:val="22"/>
          <w:szCs w:val="22"/>
        </w:rPr>
        <w:t>sześćdziesiąt</w:t>
      </w:r>
      <w:r w:rsidRPr="00B92FEC">
        <w:rPr>
          <w:b/>
          <w:sz w:val="22"/>
          <w:szCs w:val="22"/>
        </w:rPr>
        <w:t xml:space="preserve"> [ </w:t>
      </w:r>
      <w:r w:rsidR="00C81A26">
        <w:rPr>
          <w:b/>
          <w:sz w:val="22"/>
          <w:szCs w:val="22"/>
        </w:rPr>
        <w:t>6</w:t>
      </w:r>
      <w:r w:rsidR="00970917">
        <w:rPr>
          <w:b/>
          <w:sz w:val="22"/>
          <w:szCs w:val="22"/>
        </w:rPr>
        <w:t>0</w:t>
      </w:r>
      <w:r w:rsidRPr="00B92FEC">
        <w:rPr>
          <w:b/>
          <w:sz w:val="22"/>
          <w:szCs w:val="22"/>
        </w:rPr>
        <w:t xml:space="preserve"> ] punktów</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„Termin </w:t>
      </w:r>
      <w:r w:rsidR="007E66F9">
        <w:rPr>
          <w:b/>
          <w:sz w:val="22"/>
          <w:szCs w:val="22"/>
        </w:rPr>
        <w:t>wykonania</w:t>
      </w:r>
      <w:r w:rsidRPr="00B92FEC">
        <w:rPr>
          <w:b/>
          <w:sz w:val="22"/>
          <w:szCs w:val="22"/>
        </w:rPr>
        <w:t xml:space="preserve">” – waga </w:t>
      </w:r>
      <w:r w:rsidR="00C81A26" w:rsidRPr="00B92FEC">
        <w:rPr>
          <w:b/>
          <w:i/>
          <w:sz w:val="22"/>
          <w:szCs w:val="22"/>
        </w:rPr>
        <w:t>dwadzieścia</w:t>
      </w:r>
      <w:r w:rsidR="00C81A26" w:rsidRPr="00B92FEC">
        <w:rPr>
          <w:b/>
          <w:sz w:val="22"/>
          <w:szCs w:val="22"/>
        </w:rPr>
        <w:t xml:space="preserve"> [ 20 ] punktów</w:t>
      </w:r>
      <w:r w:rsidRPr="00B92FEC">
        <w:rPr>
          <w:sz w:val="22"/>
          <w:szCs w:val="22"/>
        </w:rPr>
        <w:t>.</w:t>
      </w:r>
    </w:p>
    <w:p w:rsidR="00152388" w:rsidRPr="00CD3904" w:rsidRDefault="00684DF6" w:rsidP="00684DF6">
      <w:pPr>
        <w:numPr>
          <w:ilvl w:val="0"/>
          <w:numId w:val="24"/>
        </w:numPr>
        <w:shd w:val="clear" w:color="auto" w:fill="FFFFFF"/>
        <w:ind w:left="1276" w:hanging="567"/>
        <w:rPr>
          <w:b/>
          <w:sz w:val="22"/>
          <w:szCs w:val="22"/>
        </w:rPr>
      </w:pPr>
      <w:r w:rsidRPr="00B92FEC">
        <w:rPr>
          <w:b/>
          <w:sz w:val="22"/>
          <w:szCs w:val="22"/>
        </w:rPr>
        <w:t>„</w:t>
      </w:r>
      <w:r w:rsidR="00A724C7">
        <w:rPr>
          <w:b/>
          <w:sz w:val="22"/>
          <w:szCs w:val="22"/>
        </w:rPr>
        <w:t>Okres</w:t>
      </w:r>
      <w:r w:rsidRPr="00B92FEC">
        <w:rPr>
          <w:b/>
          <w:sz w:val="22"/>
          <w:szCs w:val="22"/>
        </w:rPr>
        <w:t xml:space="preserve"> gwarancji” – waga </w:t>
      </w:r>
      <w:r w:rsidRPr="00B92FEC">
        <w:rPr>
          <w:b/>
          <w:i/>
          <w:sz w:val="22"/>
          <w:szCs w:val="22"/>
        </w:rPr>
        <w:t>dwadzieścia</w:t>
      </w:r>
      <w:r w:rsidRPr="00B92FEC">
        <w:rPr>
          <w:b/>
          <w:sz w:val="22"/>
          <w:szCs w:val="22"/>
        </w:rPr>
        <w:t xml:space="preserve"> [ 20 ] punktów</w:t>
      </w:r>
      <w:r w:rsidRPr="00B92FEC">
        <w:rPr>
          <w:sz w:val="22"/>
          <w:szCs w:val="22"/>
        </w:rPr>
        <w:t>.</w:t>
      </w:r>
    </w:p>
    <w:p w:rsidR="00CD3904" w:rsidRPr="00684DF6" w:rsidRDefault="00CD3904" w:rsidP="00CD3904">
      <w:pPr>
        <w:shd w:val="clear" w:color="auto" w:fill="FFFFFF"/>
        <w:ind w:left="1276"/>
        <w:rPr>
          <w:b/>
          <w:sz w:val="22"/>
          <w:szCs w:val="22"/>
        </w:rPr>
      </w:pPr>
    </w:p>
    <w:p w:rsidR="000B3D48" w:rsidRPr="0032273A" w:rsidRDefault="00CE7643" w:rsidP="008B6152">
      <w:pPr>
        <w:numPr>
          <w:ilvl w:val="0"/>
          <w:numId w:val="10"/>
        </w:numPr>
        <w:tabs>
          <w:tab w:val="left" w:pos="0"/>
        </w:tabs>
        <w:ind w:left="709" w:hanging="709"/>
        <w:jc w:val="both"/>
        <w:rPr>
          <w:b/>
          <w:sz w:val="22"/>
          <w:szCs w:val="22"/>
        </w:rPr>
      </w:pPr>
      <w:r w:rsidRPr="0032273A">
        <w:rPr>
          <w:sz w:val="22"/>
          <w:szCs w:val="22"/>
        </w:rPr>
        <w:t xml:space="preserve">Wzór do klasyfikacji ofert w kryterium </w:t>
      </w:r>
      <w:r w:rsidRPr="0032273A">
        <w:rPr>
          <w:b/>
          <w:sz w:val="22"/>
          <w:szCs w:val="22"/>
        </w:rPr>
        <w:t>„</w:t>
      </w:r>
      <w:r w:rsidR="00862DBB" w:rsidRPr="0032273A">
        <w:rPr>
          <w:b/>
          <w:sz w:val="22"/>
          <w:szCs w:val="22"/>
        </w:rPr>
        <w:t>C</w:t>
      </w:r>
      <w:r w:rsidRPr="0032273A">
        <w:rPr>
          <w:b/>
          <w:sz w:val="22"/>
          <w:szCs w:val="22"/>
        </w:rPr>
        <w:t>ena”</w:t>
      </w:r>
      <w:r w:rsidR="00C412D2">
        <w:rPr>
          <w:b/>
          <w:sz w:val="22"/>
          <w:szCs w:val="22"/>
        </w:rPr>
        <w:t xml:space="preserve"> </w:t>
      </w:r>
      <w:r w:rsidR="00C412D2">
        <w:rPr>
          <w:sz w:val="22"/>
          <w:szCs w:val="22"/>
        </w:rPr>
        <w:t>(odpowiednio do części)</w:t>
      </w:r>
      <w:r w:rsidRPr="0032273A">
        <w:rPr>
          <w:sz w:val="22"/>
          <w:szCs w:val="22"/>
        </w:rPr>
        <w:t>:</w:t>
      </w:r>
      <w:r w:rsidRPr="0032273A">
        <w:rPr>
          <w:b/>
          <w:sz w:val="22"/>
          <w:szCs w:val="22"/>
        </w:rPr>
        <w:t xml:space="preserve"> </w:t>
      </w:r>
    </w:p>
    <w:tbl>
      <w:tblPr>
        <w:tblW w:w="0" w:type="auto"/>
        <w:tblInd w:w="817" w:type="dxa"/>
        <w:shd w:val="clear" w:color="auto" w:fill="C6D9F1"/>
        <w:tblLook w:val="04A0" w:firstRow="1" w:lastRow="0" w:firstColumn="1" w:lastColumn="0" w:noHBand="0" w:noVBand="1"/>
      </w:tblPr>
      <w:tblGrid>
        <w:gridCol w:w="1048"/>
        <w:gridCol w:w="461"/>
        <w:gridCol w:w="4093"/>
        <w:gridCol w:w="459"/>
        <w:gridCol w:w="3328"/>
      </w:tblGrid>
      <w:tr w:rsidR="000B3D48" w:rsidRPr="0032273A" w:rsidTr="000B3D48">
        <w:trPr>
          <w:trHeight w:val="652"/>
        </w:trPr>
        <w:tc>
          <w:tcPr>
            <w:tcW w:w="1048" w:type="dxa"/>
            <w:vMerge w:val="restart"/>
            <w:shd w:val="clear" w:color="auto" w:fill="C6D9F1"/>
            <w:vAlign w:val="center"/>
          </w:tcPr>
          <w:p w:rsidR="000B3D48" w:rsidRPr="0032273A" w:rsidRDefault="000B3D48" w:rsidP="00821F95">
            <w:pPr>
              <w:jc w:val="center"/>
              <w:rPr>
                <w:b/>
                <w:sz w:val="22"/>
                <w:szCs w:val="22"/>
              </w:rPr>
            </w:pPr>
            <w:r w:rsidRPr="0032273A">
              <w:rPr>
                <w:b/>
                <w:bCs/>
                <w:sz w:val="22"/>
                <w:szCs w:val="22"/>
              </w:rPr>
              <w:t>Liczba punktów</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rPr>
              <w:t>=</w:t>
            </w:r>
          </w:p>
        </w:tc>
        <w:tc>
          <w:tcPr>
            <w:tcW w:w="4153" w:type="dxa"/>
            <w:tcBorders>
              <w:bottom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oferowana minimalna brutto</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vertAlign w:val="subscript"/>
              </w:rPr>
              <w:t>*</w:t>
            </w:r>
            <w:r w:rsidRPr="0032273A">
              <w:rPr>
                <w:b/>
                <w:sz w:val="22"/>
                <w:szCs w:val="22"/>
              </w:rPr>
              <w:t xml:space="preserve">     </w:t>
            </w:r>
          </w:p>
        </w:tc>
        <w:tc>
          <w:tcPr>
            <w:tcW w:w="3370" w:type="dxa"/>
            <w:vMerge w:val="restart"/>
            <w:shd w:val="clear" w:color="auto" w:fill="C6D9F1"/>
            <w:vAlign w:val="center"/>
          </w:tcPr>
          <w:p w:rsidR="000B3D48" w:rsidRPr="0032273A" w:rsidRDefault="000B3D48" w:rsidP="00821F95">
            <w:pPr>
              <w:rPr>
                <w:b/>
                <w:sz w:val="22"/>
                <w:szCs w:val="22"/>
              </w:rPr>
            </w:pPr>
            <w:r w:rsidRPr="0032273A">
              <w:rPr>
                <w:b/>
                <w:i/>
                <w:sz w:val="22"/>
                <w:szCs w:val="22"/>
              </w:rPr>
              <w:t xml:space="preserve">sześćdziesiąt </w:t>
            </w:r>
            <w:r w:rsidRPr="0032273A">
              <w:rPr>
                <w:b/>
                <w:sz w:val="22"/>
                <w:szCs w:val="22"/>
              </w:rPr>
              <w:t>[ 60 ] punktów</w:t>
            </w:r>
          </w:p>
        </w:tc>
      </w:tr>
      <w:tr w:rsidR="000B3D48" w:rsidRPr="0032273A" w:rsidTr="000B3D48">
        <w:trPr>
          <w:trHeight w:val="456"/>
        </w:trPr>
        <w:tc>
          <w:tcPr>
            <w:tcW w:w="1048" w:type="dxa"/>
            <w:vMerge/>
            <w:shd w:val="clear" w:color="auto" w:fill="C6D9F1"/>
            <w:vAlign w:val="center"/>
          </w:tcPr>
          <w:p w:rsidR="000B3D48" w:rsidRPr="0032273A" w:rsidRDefault="000B3D48" w:rsidP="00821F95">
            <w:pPr>
              <w:jc w:val="center"/>
              <w:rPr>
                <w:b/>
                <w:bCs/>
                <w:sz w:val="22"/>
                <w:szCs w:val="22"/>
              </w:rPr>
            </w:pPr>
          </w:p>
        </w:tc>
        <w:tc>
          <w:tcPr>
            <w:tcW w:w="463" w:type="dxa"/>
            <w:vMerge/>
            <w:shd w:val="clear" w:color="auto" w:fill="C6D9F1"/>
            <w:vAlign w:val="center"/>
          </w:tcPr>
          <w:p w:rsidR="000B3D48" w:rsidRPr="0032273A" w:rsidRDefault="000B3D48" w:rsidP="00821F95">
            <w:pPr>
              <w:jc w:val="center"/>
              <w:rPr>
                <w:b/>
                <w:sz w:val="22"/>
                <w:szCs w:val="22"/>
              </w:rPr>
            </w:pPr>
          </w:p>
        </w:tc>
        <w:tc>
          <w:tcPr>
            <w:tcW w:w="4153" w:type="dxa"/>
            <w:tcBorders>
              <w:top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badanej oferty brutto</w:t>
            </w:r>
          </w:p>
        </w:tc>
        <w:tc>
          <w:tcPr>
            <w:tcW w:w="463" w:type="dxa"/>
            <w:vMerge/>
            <w:shd w:val="clear" w:color="auto" w:fill="C6D9F1"/>
            <w:vAlign w:val="center"/>
          </w:tcPr>
          <w:p w:rsidR="000B3D48" w:rsidRPr="0032273A" w:rsidRDefault="000B3D48" w:rsidP="00821F95">
            <w:pPr>
              <w:jc w:val="center"/>
              <w:rPr>
                <w:b/>
                <w:sz w:val="22"/>
                <w:szCs w:val="22"/>
                <w:vertAlign w:val="subscript"/>
              </w:rPr>
            </w:pPr>
          </w:p>
        </w:tc>
        <w:tc>
          <w:tcPr>
            <w:tcW w:w="3370" w:type="dxa"/>
            <w:vMerge/>
            <w:shd w:val="clear" w:color="auto" w:fill="C6D9F1"/>
            <w:vAlign w:val="center"/>
          </w:tcPr>
          <w:p w:rsidR="000B3D48" w:rsidRPr="0032273A" w:rsidRDefault="000B3D48" w:rsidP="00821F95">
            <w:pPr>
              <w:rPr>
                <w:b/>
                <w:sz w:val="22"/>
                <w:szCs w:val="22"/>
              </w:rPr>
            </w:pPr>
          </w:p>
        </w:tc>
      </w:tr>
    </w:tbl>
    <w:p w:rsidR="00CE7643" w:rsidRDefault="00CE7643" w:rsidP="00684DF6">
      <w:pPr>
        <w:numPr>
          <w:ilvl w:val="0"/>
          <w:numId w:val="10"/>
        </w:numPr>
        <w:tabs>
          <w:tab w:val="left" w:pos="0"/>
        </w:tabs>
        <w:ind w:left="709" w:hanging="709"/>
        <w:jc w:val="both"/>
        <w:rPr>
          <w:bCs/>
          <w:sz w:val="22"/>
          <w:szCs w:val="22"/>
        </w:rPr>
      </w:pPr>
      <w:r w:rsidRPr="0032273A">
        <w:rPr>
          <w:bCs/>
          <w:sz w:val="22"/>
          <w:szCs w:val="22"/>
        </w:rPr>
        <w:t>Maksymalna liczba punktów</w:t>
      </w:r>
      <w:r w:rsidR="009909B9" w:rsidRPr="0032273A">
        <w:rPr>
          <w:bCs/>
          <w:sz w:val="22"/>
          <w:szCs w:val="22"/>
        </w:rPr>
        <w:t>,</w:t>
      </w:r>
      <w:r w:rsidRPr="0032273A">
        <w:rPr>
          <w:bCs/>
          <w:sz w:val="22"/>
          <w:szCs w:val="22"/>
        </w:rPr>
        <w:t xml:space="preserve"> jaką Wykonawca może otrzymać w kryterium oceny ofert „</w:t>
      </w:r>
      <w:r w:rsidR="00E01562" w:rsidRPr="0032273A">
        <w:rPr>
          <w:bCs/>
          <w:sz w:val="22"/>
          <w:szCs w:val="22"/>
        </w:rPr>
        <w:t>C</w:t>
      </w:r>
      <w:r w:rsidRPr="0032273A">
        <w:rPr>
          <w:bCs/>
          <w:sz w:val="22"/>
          <w:szCs w:val="22"/>
        </w:rPr>
        <w:t xml:space="preserve">ena” wynosi </w:t>
      </w:r>
      <w:r w:rsidR="00E01562" w:rsidRPr="006F47FB">
        <w:rPr>
          <w:b/>
          <w:bCs/>
          <w:i/>
          <w:sz w:val="22"/>
          <w:szCs w:val="22"/>
        </w:rPr>
        <w:t>sześćdziesiąt</w:t>
      </w:r>
      <w:r w:rsidR="00E01562" w:rsidRPr="0032273A">
        <w:rPr>
          <w:bCs/>
          <w:sz w:val="22"/>
          <w:szCs w:val="22"/>
        </w:rPr>
        <w:t xml:space="preserve"> [ </w:t>
      </w:r>
      <w:r w:rsidR="00E01562" w:rsidRPr="00F205E4">
        <w:rPr>
          <w:b/>
          <w:bCs/>
          <w:sz w:val="22"/>
          <w:szCs w:val="22"/>
        </w:rPr>
        <w:t>60</w:t>
      </w:r>
      <w:r w:rsidR="00E01562" w:rsidRPr="0032273A">
        <w:rPr>
          <w:bCs/>
          <w:sz w:val="22"/>
          <w:szCs w:val="22"/>
        </w:rPr>
        <w:t xml:space="preserve"> ] punktów</w:t>
      </w:r>
      <w:r w:rsidRPr="0032273A">
        <w:rPr>
          <w:bCs/>
          <w:sz w:val="22"/>
          <w:szCs w:val="22"/>
        </w:rPr>
        <w:t>.</w:t>
      </w:r>
    </w:p>
    <w:p w:rsidR="00CD3904" w:rsidRDefault="00CD3904" w:rsidP="00CD3904">
      <w:pPr>
        <w:tabs>
          <w:tab w:val="left" w:pos="0"/>
        </w:tabs>
        <w:ind w:left="709"/>
        <w:jc w:val="both"/>
        <w:rPr>
          <w:bCs/>
          <w:sz w:val="22"/>
          <w:szCs w:val="22"/>
        </w:rPr>
      </w:pPr>
    </w:p>
    <w:p w:rsidR="00CD3904" w:rsidRPr="00B53D6C" w:rsidRDefault="00CD3904" w:rsidP="00B53D6C">
      <w:pPr>
        <w:numPr>
          <w:ilvl w:val="0"/>
          <w:numId w:val="10"/>
        </w:numPr>
        <w:tabs>
          <w:tab w:val="left" w:pos="0"/>
        </w:tabs>
        <w:ind w:left="709" w:hanging="709"/>
        <w:jc w:val="both"/>
        <w:rPr>
          <w:bCs/>
          <w:sz w:val="22"/>
          <w:szCs w:val="22"/>
        </w:rPr>
      </w:pPr>
      <w:r w:rsidRPr="00B53D6C">
        <w:rPr>
          <w:sz w:val="22"/>
          <w:szCs w:val="22"/>
        </w:rPr>
        <w:t xml:space="preserve">Sposób klasyfikacji ofert w kryterium </w:t>
      </w:r>
      <w:r w:rsidRPr="00B53D6C">
        <w:rPr>
          <w:b/>
          <w:sz w:val="22"/>
          <w:szCs w:val="22"/>
        </w:rPr>
        <w:t xml:space="preserve">„Termin </w:t>
      </w:r>
      <w:r w:rsidR="00EB78B8">
        <w:rPr>
          <w:b/>
          <w:sz w:val="22"/>
          <w:szCs w:val="22"/>
        </w:rPr>
        <w:t>wykonania</w:t>
      </w:r>
      <w:r w:rsidRPr="00B53D6C">
        <w:rPr>
          <w:b/>
          <w:sz w:val="22"/>
          <w:szCs w:val="22"/>
        </w:rPr>
        <w:t>”</w:t>
      </w:r>
      <w:r w:rsidR="00B53D6C">
        <w:rPr>
          <w:b/>
          <w:sz w:val="22"/>
          <w:szCs w:val="22"/>
        </w:rPr>
        <w:t xml:space="preserve"> </w:t>
      </w:r>
      <w:r w:rsidR="00B53D6C">
        <w:rPr>
          <w:sz w:val="22"/>
          <w:szCs w:val="22"/>
        </w:rPr>
        <w:t>(odpowiednio do części)</w:t>
      </w:r>
      <w:r w:rsidR="00B53D6C" w:rsidRPr="0032273A">
        <w:rPr>
          <w:sz w:val="22"/>
          <w:szCs w:val="22"/>
        </w:rPr>
        <w:t>:</w:t>
      </w:r>
      <w:r w:rsidRPr="00CD3904">
        <w:rPr>
          <w:rStyle w:val="Odwoanieprzypisudolnego"/>
          <w:sz w:val="22"/>
          <w:szCs w:val="22"/>
        </w:rPr>
        <w:footnoteReference w:id="3"/>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D3904" w:rsidRPr="00CD3904" w:rsidTr="006A13E2">
        <w:tc>
          <w:tcPr>
            <w:tcW w:w="709"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L.p.</w:t>
            </w:r>
          </w:p>
        </w:tc>
        <w:tc>
          <w:tcPr>
            <w:tcW w:w="5245"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KRYTERIUM</w:t>
            </w:r>
          </w:p>
          <w:p w:rsidR="00CD3904" w:rsidRPr="00CD3904" w:rsidRDefault="00CD3904" w:rsidP="006A13E2">
            <w:pPr>
              <w:tabs>
                <w:tab w:val="left" w:pos="360"/>
                <w:tab w:val="left" w:pos="720"/>
                <w:tab w:val="left" w:pos="927"/>
              </w:tabs>
              <w:jc w:val="center"/>
              <w:rPr>
                <w:b/>
                <w:sz w:val="22"/>
                <w:szCs w:val="22"/>
              </w:rPr>
            </w:pPr>
            <w:r w:rsidRPr="00CD3904">
              <w:rPr>
                <w:b/>
                <w:sz w:val="22"/>
                <w:szCs w:val="22"/>
              </w:rPr>
              <w:t xml:space="preserve">„Termin </w:t>
            </w:r>
            <w:r w:rsidR="00EB78B8">
              <w:rPr>
                <w:b/>
                <w:sz w:val="22"/>
                <w:szCs w:val="22"/>
              </w:rPr>
              <w:t>wykonania</w:t>
            </w:r>
            <w:r w:rsidRPr="00CD3904">
              <w:rPr>
                <w:b/>
                <w:sz w:val="22"/>
                <w:szCs w:val="22"/>
              </w:rPr>
              <w:t>”</w:t>
            </w:r>
          </w:p>
          <w:p w:rsidR="00CD3904" w:rsidRPr="00CD3904" w:rsidRDefault="00CD3904" w:rsidP="00CD3904">
            <w:pPr>
              <w:tabs>
                <w:tab w:val="left" w:pos="360"/>
                <w:tab w:val="left" w:pos="720"/>
                <w:tab w:val="left" w:pos="927"/>
              </w:tabs>
              <w:jc w:val="center"/>
              <w:rPr>
                <w:i/>
                <w:sz w:val="22"/>
                <w:szCs w:val="22"/>
              </w:rPr>
            </w:pPr>
            <w:r w:rsidRPr="00CD3904">
              <w:rPr>
                <w:i/>
                <w:sz w:val="22"/>
                <w:szCs w:val="22"/>
              </w:rPr>
              <w:t>- dni roboczych -</w:t>
            </w:r>
          </w:p>
        </w:tc>
        <w:tc>
          <w:tcPr>
            <w:tcW w:w="3543" w:type="dxa"/>
            <w:shd w:val="clear" w:color="auto" w:fill="B8CCE4"/>
            <w:vAlign w:val="center"/>
          </w:tcPr>
          <w:p w:rsidR="00CD3904" w:rsidRPr="00CD3904" w:rsidRDefault="00CD3904" w:rsidP="006A13E2">
            <w:pPr>
              <w:tabs>
                <w:tab w:val="left" w:pos="360"/>
                <w:tab w:val="left" w:pos="720"/>
                <w:tab w:val="left" w:pos="927"/>
              </w:tabs>
              <w:jc w:val="center"/>
              <w:rPr>
                <w:b/>
                <w:sz w:val="22"/>
                <w:szCs w:val="22"/>
              </w:rPr>
            </w:pPr>
            <w:r w:rsidRPr="00CD3904">
              <w:rPr>
                <w:sz w:val="22"/>
                <w:szCs w:val="22"/>
              </w:rPr>
              <w:t>PUNKTY przyznane w kryterium</w:t>
            </w:r>
            <w:r w:rsidRPr="00CD3904">
              <w:rPr>
                <w:b/>
                <w:sz w:val="22"/>
                <w:szCs w:val="22"/>
              </w:rPr>
              <w:t xml:space="preserve"> „Termin dostawy”</w:t>
            </w:r>
          </w:p>
          <w:p w:rsidR="00CD3904" w:rsidRPr="00CD3904" w:rsidRDefault="00CD3904" w:rsidP="006A13E2">
            <w:pPr>
              <w:tabs>
                <w:tab w:val="left" w:pos="360"/>
                <w:tab w:val="left" w:pos="720"/>
                <w:tab w:val="left" w:pos="927"/>
              </w:tabs>
              <w:jc w:val="center"/>
              <w:rPr>
                <w:b/>
                <w:sz w:val="22"/>
                <w:szCs w:val="22"/>
              </w:rPr>
            </w:pPr>
            <w:r w:rsidRPr="00CD3904">
              <w:rPr>
                <w:i/>
                <w:sz w:val="22"/>
                <w:szCs w:val="22"/>
              </w:rPr>
              <w:t>- liczba punktów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i/>
                <w:sz w:val="22"/>
                <w:szCs w:val="22"/>
              </w:rPr>
            </w:pPr>
            <w:r w:rsidRPr="00CD3904">
              <w:rPr>
                <w:bCs/>
                <w:i/>
                <w:sz w:val="22"/>
                <w:szCs w:val="22"/>
              </w:rPr>
              <w:t xml:space="preserve">od </w:t>
            </w:r>
            <w:r w:rsidR="00B53D6C">
              <w:rPr>
                <w:bCs/>
                <w:i/>
                <w:sz w:val="22"/>
                <w:szCs w:val="22"/>
              </w:rPr>
              <w:t>szesnastu</w:t>
            </w:r>
            <w:r w:rsidRPr="00CD3904">
              <w:rPr>
                <w:bCs/>
                <w:i/>
                <w:sz w:val="22"/>
                <w:szCs w:val="22"/>
              </w:rPr>
              <w:t xml:space="preserve"> </w:t>
            </w:r>
            <w:r w:rsidRPr="00CD3904">
              <w:rPr>
                <w:bCs/>
                <w:sz w:val="22"/>
                <w:szCs w:val="22"/>
              </w:rPr>
              <w:t xml:space="preserve">[ </w:t>
            </w:r>
            <w:r w:rsidR="00B53D6C">
              <w:rPr>
                <w:b/>
                <w:bCs/>
                <w:sz w:val="22"/>
                <w:szCs w:val="22"/>
              </w:rPr>
              <w:t>16</w:t>
            </w:r>
            <w:r w:rsidRPr="00CD3904">
              <w:rPr>
                <w:bCs/>
                <w:sz w:val="22"/>
                <w:szCs w:val="22"/>
              </w:rPr>
              <w:t xml:space="preserve"> ] </w:t>
            </w:r>
            <w:r w:rsidRPr="00CD3904">
              <w:rPr>
                <w:bCs/>
                <w:i/>
                <w:sz w:val="22"/>
                <w:szCs w:val="22"/>
              </w:rPr>
              <w:t>do dwudziestu</w:t>
            </w:r>
            <w:r w:rsidRPr="00CD3904">
              <w:rPr>
                <w:b/>
                <w:bCs/>
                <w:i/>
                <w:sz w:val="22"/>
                <w:szCs w:val="22"/>
              </w:rPr>
              <w:t xml:space="preserve"> </w:t>
            </w:r>
            <w:r w:rsidRPr="00CD3904">
              <w:rPr>
                <w:b/>
                <w:bCs/>
                <w:sz w:val="22"/>
                <w:szCs w:val="22"/>
              </w:rPr>
              <w:t>[ 20 ]</w:t>
            </w:r>
          </w:p>
        </w:tc>
        <w:tc>
          <w:tcPr>
            <w:tcW w:w="3543" w:type="dxa"/>
            <w:shd w:val="clear" w:color="auto" w:fill="B8CCE4"/>
            <w:vAlign w:val="center"/>
          </w:tcPr>
          <w:p w:rsidR="00CD3904" w:rsidRPr="00CD3904" w:rsidRDefault="00B53D6C" w:rsidP="00B53D6C">
            <w:pPr>
              <w:ind w:left="567" w:hanging="567"/>
              <w:jc w:val="center"/>
              <w:rPr>
                <w:b/>
                <w:bCs/>
                <w:sz w:val="22"/>
                <w:szCs w:val="22"/>
              </w:rPr>
            </w:pPr>
            <w:r>
              <w:rPr>
                <w:bCs/>
                <w:i/>
                <w:sz w:val="22"/>
                <w:szCs w:val="22"/>
              </w:rPr>
              <w:t>zero</w:t>
            </w:r>
            <w:r w:rsidR="00CD3904" w:rsidRPr="00CD3904">
              <w:rPr>
                <w:bCs/>
                <w:i/>
                <w:sz w:val="22"/>
                <w:szCs w:val="22"/>
              </w:rPr>
              <w:t xml:space="preserve"> </w:t>
            </w:r>
            <w:r w:rsidR="00CD3904" w:rsidRPr="00CD3904">
              <w:rPr>
                <w:b/>
                <w:bCs/>
                <w:sz w:val="22"/>
                <w:szCs w:val="22"/>
              </w:rPr>
              <w:t xml:space="preserve">[ </w:t>
            </w:r>
            <w:r>
              <w:rPr>
                <w:b/>
                <w:bCs/>
                <w:sz w:val="22"/>
                <w:szCs w:val="22"/>
              </w:rPr>
              <w:t>0</w:t>
            </w:r>
            <w:r w:rsidR="00CD3904" w:rsidRPr="00CD3904">
              <w:rPr>
                <w:b/>
                <w:bCs/>
                <w:sz w:val="22"/>
                <w:szCs w:val="22"/>
              </w:rPr>
              <w:t>,00 ]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b/>
                <w:sz w:val="22"/>
                <w:szCs w:val="22"/>
              </w:rPr>
            </w:pPr>
            <w:r w:rsidRPr="00CD3904">
              <w:rPr>
                <w:i/>
                <w:sz w:val="22"/>
                <w:szCs w:val="22"/>
              </w:rPr>
              <w:t xml:space="preserve">od </w:t>
            </w:r>
            <w:r w:rsidR="00B53D6C">
              <w:rPr>
                <w:i/>
                <w:sz w:val="22"/>
                <w:szCs w:val="22"/>
              </w:rPr>
              <w:t>jedenastu</w:t>
            </w:r>
            <w:r w:rsidRPr="00CD3904">
              <w:rPr>
                <w:i/>
                <w:sz w:val="22"/>
                <w:szCs w:val="22"/>
              </w:rPr>
              <w:t xml:space="preserve"> </w:t>
            </w:r>
            <w:r w:rsidRPr="00CD3904">
              <w:rPr>
                <w:b/>
                <w:sz w:val="22"/>
                <w:szCs w:val="22"/>
              </w:rPr>
              <w:t>[ 1</w:t>
            </w:r>
            <w:r w:rsidR="00B53D6C">
              <w:rPr>
                <w:b/>
                <w:sz w:val="22"/>
                <w:szCs w:val="22"/>
              </w:rPr>
              <w:t>1</w:t>
            </w:r>
            <w:r w:rsidRPr="00CD3904">
              <w:rPr>
                <w:b/>
                <w:sz w:val="22"/>
                <w:szCs w:val="22"/>
              </w:rPr>
              <w:t xml:space="preserve"> ]</w:t>
            </w:r>
            <w:r w:rsidRPr="00CD3904">
              <w:rPr>
                <w:i/>
                <w:sz w:val="22"/>
                <w:szCs w:val="22"/>
              </w:rPr>
              <w:t xml:space="preserve"> do </w:t>
            </w:r>
            <w:r w:rsidR="00B53D6C">
              <w:rPr>
                <w:i/>
                <w:sz w:val="22"/>
                <w:szCs w:val="22"/>
              </w:rPr>
              <w:t>piętnastu</w:t>
            </w:r>
            <w:r w:rsidRPr="00CD3904">
              <w:rPr>
                <w:i/>
                <w:sz w:val="22"/>
                <w:szCs w:val="22"/>
              </w:rPr>
              <w:t xml:space="preserve"> </w:t>
            </w:r>
            <w:r w:rsidRPr="00CD3904">
              <w:rPr>
                <w:b/>
                <w:sz w:val="22"/>
                <w:szCs w:val="22"/>
              </w:rPr>
              <w:t>[ 1</w:t>
            </w:r>
            <w:r w:rsidR="00B53D6C">
              <w:rPr>
                <w:b/>
                <w:sz w:val="22"/>
                <w:szCs w:val="22"/>
              </w:rPr>
              <w:t>5</w:t>
            </w:r>
            <w:r w:rsidRPr="00CD3904">
              <w:rPr>
                <w:b/>
                <w:sz w:val="22"/>
                <w:szCs w:val="22"/>
              </w:rPr>
              <w:t xml:space="preserve"> ]</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dziesięć </w:t>
            </w:r>
            <w:r w:rsidRPr="00CD3904">
              <w:rPr>
                <w:b/>
                <w:bCs/>
                <w:sz w:val="22"/>
                <w:szCs w:val="22"/>
              </w:rPr>
              <w:t>[ 10,00 ]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04638B">
            <w:pPr>
              <w:jc w:val="center"/>
              <w:rPr>
                <w:b/>
                <w:sz w:val="22"/>
                <w:szCs w:val="22"/>
              </w:rPr>
            </w:pPr>
            <w:r w:rsidRPr="00CD3904">
              <w:rPr>
                <w:i/>
                <w:sz w:val="22"/>
                <w:szCs w:val="22"/>
              </w:rPr>
              <w:t xml:space="preserve">do </w:t>
            </w:r>
            <w:r w:rsidR="0004638B">
              <w:rPr>
                <w:i/>
                <w:sz w:val="22"/>
                <w:szCs w:val="22"/>
              </w:rPr>
              <w:t>dziesięciu</w:t>
            </w:r>
            <w:r w:rsidRPr="00CD3904">
              <w:rPr>
                <w:i/>
                <w:sz w:val="22"/>
                <w:szCs w:val="22"/>
              </w:rPr>
              <w:t xml:space="preserve"> </w:t>
            </w:r>
            <w:r w:rsidRPr="00CD3904">
              <w:rPr>
                <w:b/>
                <w:sz w:val="22"/>
                <w:szCs w:val="22"/>
              </w:rPr>
              <w:t>[ 1</w:t>
            </w:r>
            <w:r w:rsidR="0004638B">
              <w:rPr>
                <w:b/>
                <w:sz w:val="22"/>
                <w:szCs w:val="22"/>
              </w:rPr>
              <w:t>0</w:t>
            </w:r>
            <w:r w:rsidRPr="00CD3904">
              <w:rPr>
                <w:b/>
                <w:sz w:val="22"/>
                <w:szCs w:val="22"/>
              </w:rPr>
              <w:t>]</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dwadzieścia </w:t>
            </w:r>
            <w:r w:rsidRPr="00CD3904">
              <w:rPr>
                <w:b/>
                <w:bCs/>
                <w:sz w:val="22"/>
                <w:szCs w:val="22"/>
              </w:rPr>
              <w:t>[ 20,00 ]</w:t>
            </w:r>
          </w:p>
        </w:tc>
      </w:tr>
    </w:tbl>
    <w:p w:rsidR="00CD3904" w:rsidRDefault="00CD3904" w:rsidP="00CD3904">
      <w:pPr>
        <w:numPr>
          <w:ilvl w:val="0"/>
          <w:numId w:val="10"/>
        </w:numPr>
        <w:tabs>
          <w:tab w:val="left" w:pos="0"/>
        </w:tabs>
        <w:ind w:left="709" w:hanging="709"/>
        <w:jc w:val="both"/>
        <w:rPr>
          <w:bCs/>
          <w:sz w:val="22"/>
          <w:szCs w:val="22"/>
        </w:rPr>
      </w:pPr>
      <w:r w:rsidRPr="00CD3904">
        <w:rPr>
          <w:sz w:val="22"/>
          <w:szCs w:val="22"/>
          <w:u w:val="single"/>
        </w:rPr>
        <w:lastRenderedPageBreak/>
        <w:t>Maksymalna</w:t>
      </w:r>
      <w:r w:rsidRPr="00CD3904">
        <w:rPr>
          <w:bCs/>
          <w:sz w:val="22"/>
          <w:szCs w:val="22"/>
        </w:rPr>
        <w:t xml:space="preserve"> liczba punktów, jaką Wykonawca może otrzymać w kryterium oceny ofert „</w:t>
      </w:r>
      <w:r w:rsidRPr="00CD3904">
        <w:rPr>
          <w:b/>
          <w:sz w:val="22"/>
          <w:szCs w:val="22"/>
        </w:rPr>
        <w:t xml:space="preserve">Termin </w:t>
      </w:r>
      <w:r w:rsidR="00EB78B8">
        <w:rPr>
          <w:b/>
          <w:sz w:val="22"/>
          <w:szCs w:val="22"/>
        </w:rPr>
        <w:t>wykonania</w:t>
      </w:r>
      <w:r w:rsidRPr="00CD3904">
        <w:rPr>
          <w:bCs/>
          <w:sz w:val="22"/>
          <w:szCs w:val="22"/>
        </w:rPr>
        <w:t>” (</w:t>
      </w:r>
      <w:r w:rsidRPr="00CD3904">
        <w:rPr>
          <w:sz w:val="22"/>
          <w:szCs w:val="22"/>
        </w:rPr>
        <w:t>odpowiednio do części</w:t>
      </w:r>
      <w:r w:rsidRPr="00CD3904">
        <w:rPr>
          <w:bCs/>
          <w:sz w:val="22"/>
          <w:szCs w:val="22"/>
        </w:rPr>
        <w:t xml:space="preserve">) wynosi </w:t>
      </w:r>
      <w:r w:rsidRPr="00CD3904">
        <w:rPr>
          <w:b/>
          <w:bCs/>
          <w:i/>
          <w:sz w:val="22"/>
          <w:szCs w:val="22"/>
        </w:rPr>
        <w:t xml:space="preserve">dwadzieścia </w:t>
      </w:r>
      <w:r w:rsidRPr="00CD3904">
        <w:rPr>
          <w:b/>
          <w:bCs/>
          <w:sz w:val="22"/>
          <w:szCs w:val="22"/>
        </w:rPr>
        <w:t xml:space="preserve">[ 20,00 ] </w:t>
      </w:r>
      <w:r w:rsidRPr="00CD3904">
        <w:rPr>
          <w:bCs/>
          <w:sz w:val="22"/>
          <w:szCs w:val="22"/>
        </w:rPr>
        <w:t xml:space="preserve">punktów. </w:t>
      </w:r>
    </w:p>
    <w:p w:rsidR="00EB78B8" w:rsidRDefault="00EB78B8" w:rsidP="00EB78B8">
      <w:pPr>
        <w:tabs>
          <w:tab w:val="left" w:pos="0"/>
        </w:tabs>
        <w:ind w:left="709"/>
        <w:jc w:val="both"/>
        <w:rPr>
          <w:bCs/>
          <w:sz w:val="22"/>
          <w:szCs w:val="22"/>
        </w:rPr>
      </w:pPr>
    </w:p>
    <w:p w:rsidR="0039135D" w:rsidRPr="00CD3904" w:rsidRDefault="0039135D" w:rsidP="00EB78B8">
      <w:pPr>
        <w:tabs>
          <w:tab w:val="left" w:pos="0"/>
        </w:tabs>
        <w:ind w:left="709"/>
        <w:jc w:val="both"/>
        <w:rPr>
          <w:bCs/>
          <w:sz w:val="22"/>
          <w:szCs w:val="22"/>
        </w:rPr>
      </w:pPr>
    </w:p>
    <w:p w:rsidR="00CD3904" w:rsidRPr="00CD3904" w:rsidRDefault="00CD3904" w:rsidP="00CD3904">
      <w:pPr>
        <w:numPr>
          <w:ilvl w:val="0"/>
          <w:numId w:val="10"/>
        </w:numPr>
        <w:tabs>
          <w:tab w:val="left" w:pos="0"/>
        </w:tabs>
        <w:ind w:left="709" w:hanging="709"/>
        <w:jc w:val="both"/>
        <w:rPr>
          <w:bCs/>
          <w:sz w:val="22"/>
          <w:szCs w:val="22"/>
        </w:rPr>
      </w:pPr>
      <w:r w:rsidRPr="00CD3904">
        <w:rPr>
          <w:sz w:val="22"/>
          <w:szCs w:val="22"/>
          <w:u w:val="single"/>
        </w:rPr>
        <w:t>Uwaga:</w:t>
      </w:r>
    </w:p>
    <w:p w:rsidR="00CD3904" w:rsidRPr="00CD3904" w:rsidRDefault="00CD3904" w:rsidP="00CD3904">
      <w:pPr>
        <w:tabs>
          <w:tab w:val="left" w:pos="360"/>
          <w:tab w:val="left" w:pos="720"/>
          <w:tab w:val="left" w:pos="927"/>
        </w:tabs>
        <w:ind w:left="709"/>
        <w:jc w:val="both"/>
        <w:rPr>
          <w:sz w:val="22"/>
          <w:szCs w:val="22"/>
        </w:rPr>
      </w:pPr>
      <w:r w:rsidRPr="00CD3904">
        <w:rPr>
          <w:sz w:val="22"/>
          <w:szCs w:val="22"/>
        </w:rPr>
        <w:t xml:space="preserve">Niewypełnienie </w:t>
      </w:r>
      <w:r w:rsidRPr="00CD3904">
        <w:rPr>
          <w:bCs/>
          <w:i/>
          <w:sz w:val="22"/>
          <w:szCs w:val="22"/>
        </w:rPr>
        <w:t>Formularza ofertowego</w:t>
      </w:r>
      <w:r w:rsidRPr="00CD3904">
        <w:rPr>
          <w:bCs/>
          <w:sz w:val="22"/>
          <w:szCs w:val="22"/>
        </w:rPr>
        <w:t xml:space="preserve">, odpowiednio do części, </w:t>
      </w:r>
      <w:r w:rsidRPr="00CD3904">
        <w:rPr>
          <w:sz w:val="22"/>
          <w:szCs w:val="22"/>
        </w:rPr>
        <w:t>w pozycji „</w:t>
      </w:r>
      <w:r w:rsidRPr="00CD3904">
        <w:rPr>
          <w:b/>
          <w:sz w:val="22"/>
          <w:szCs w:val="22"/>
        </w:rPr>
        <w:t xml:space="preserve">Termin </w:t>
      </w:r>
      <w:r w:rsidR="00EB78B8">
        <w:rPr>
          <w:b/>
          <w:sz w:val="22"/>
          <w:szCs w:val="22"/>
        </w:rPr>
        <w:t>wykonania</w:t>
      </w:r>
      <w:r w:rsidRPr="00CD3904">
        <w:rPr>
          <w:sz w:val="22"/>
          <w:szCs w:val="22"/>
        </w:rPr>
        <w:t xml:space="preserve">” skutkować będzie uznaniem przez Zamawiającego, iż Wykonawca zaoferował </w:t>
      </w:r>
      <w:r w:rsidR="00B53D6C">
        <w:rPr>
          <w:sz w:val="22"/>
          <w:szCs w:val="22"/>
        </w:rPr>
        <w:t xml:space="preserve">w danej części </w:t>
      </w:r>
      <w:r w:rsidRPr="00CD3904">
        <w:rPr>
          <w:sz w:val="22"/>
          <w:szCs w:val="22"/>
        </w:rPr>
        <w:t xml:space="preserve">maksymalny termin </w:t>
      </w:r>
      <w:r w:rsidR="00EB78B8">
        <w:rPr>
          <w:sz w:val="22"/>
          <w:szCs w:val="22"/>
        </w:rPr>
        <w:t>wykonania</w:t>
      </w:r>
      <w:r w:rsidRPr="00CD3904">
        <w:rPr>
          <w:sz w:val="22"/>
          <w:szCs w:val="22"/>
        </w:rPr>
        <w:t xml:space="preserve"> (tj.: do </w:t>
      </w:r>
      <w:r w:rsidRPr="00CD3904">
        <w:rPr>
          <w:bCs/>
          <w:i/>
          <w:sz w:val="22"/>
          <w:szCs w:val="22"/>
        </w:rPr>
        <w:t>dwudziestu</w:t>
      </w:r>
      <w:r w:rsidRPr="00CD3904">
        <w:rPr>
          <w:b/>
          <w:bCs/>
          <w:i/>
          <w:sz w:val="22"/>
          <w:szCs w:val="22"/>
        </w:rPr>
        <w:t xml:space="preserve"> </w:t>
      </w:r>
      <w:r w:rsidRPr="00CD3904">
        <w:rPr>
          <w:bCs/>
          <w:sz w:val="22"/>
          <w:szCs w:val="22"/>
        </w:rPr>
        <w:t>[ 20 ]</w:t>
      </w:r>
      <w:r w:rsidRPr="00CD3904">
        <w:rPr>
          <w:sz w:val="22"/>
          <w:szCs w:val="22"/>
        </w:rPr>
        <w:t xml:space="preserve"> dni roboczych) oraz otrzymaniem </w:t>
      </w:r>
      <w:r w:rsidR="00B53D6C">
        <w:rPr>
          <w:bCs/>
          <w:i/>
          <w:sz w:val="22"/>
          <w:szCs w:val="22"/>
        </w:rPr>
        <w:t>zera</w:t>
      </w:r>
      <w:r w:rsidRPr="00CD3904">
        <w:rPr>
          <w:bCs/>
          <w:i/>
          <w:sz w:val="22"/>
          <w:szCs w:val="22"/>
        </w:rPr>
        <w:t xml:space="preserve"> </w:t>
      </w:r>
      <w:r w:rsidRPr="00CD3904">
        <w:rPr>
          <w:bCs/>
          <w:sz w:val="22"/>
          <w:szCs w:val="22"/>
        </w:rPr>
        <w:t xml:space="preserve">[ </w:t>
      </w:r>
      <w:r w:rsidR="00B53D6C">
        <w:rPr>
          <w:bCs/>
          <w:sz w:val="22"/>
          <w:szCs w:val="22"/>
        </w:rPr>
        <w:t>0</w:t>
      </w:r>
      <w:r w:rsidRPr="00CD3904">
        <w:rPr>
          <w:bCs/>
          <w:sz w:val="22"/>
          <w:szCs w:val="22"/>
        </w:rPr>
        <w:t>,00 ]</w:t>
      </w:r>
      <w:r w:rsidRPr="00CD3904">
        <w:rPr>
          <w:b/>
          <w:bCs/>
          <w:sz w:val="22"/>
          <w:szCs w:val="22"/>
        </w:rPr>
        <w:t xml:space="preserve"> </w:t>
      </w:r>
      <w:r w:rsidRPr="00CD3904">
        <w:rPr>
          <w:sz w:val="22"/>
          <w:szCs w:val="22"/>
        </w:rPr>
        <w:t>punkt</w:t>
      </w:r>
      <w:r w:rsidR="00B53D6C">
        <w:rPr>
          <w:sz w:val="22"/>
          <w:szCs w:val="22"/>
        </w:rPr>
        <w:t>ów</w:t>
      </w:r>
      <w:r w:rsidRPr="00CD3904">
        <w:rPr>
          <w:sz w:val="22"/>
          <w:szCs w:val="22"/>
        </w:rPr>
        <w:t xml:space="preserve"> w tym kryterium.</w:t>
      </w:r>
    </w:p>
    <w:p w:rsidR="00D10BC7" w:rsidRDefault="00D10BC7" w:rsidP="00684DF6">
      <w:pPr>
        <w:tabs>
          <w:tab w:val="left" w:pos="360"/>
          <w:tab w:val="left" w:pos="720"/>
          <w:tab w:val="left" w:pos="927"/>
        </w:tabs>
        <w:ind w:left="709"/>
        <w:jc w:val="both"/>
        <w:rPr>
          <w:sz w:val="22"/>
          <w:szCs w:val="22"/>
        </w:rPr>
      </w:pPr>
    </w:p>
    <w:p w:rsidR="00C76B45" w:rsidRPr="00C76B45" w:rsidRDefault="00C76B45" w:rsidP="00C76B45">
      <w:pPr>
        <w:numPr>
          <w:ilvl w:val="0"/>
          <w:numId w:val="10"/>
        </w:numPr>
        <w:tabs>
          <w:tab w:val="left" w:pos="0"/>
        </w:tabs>
        <w:ind w:left="709" w:hanging="709"/>
        <w:jc w:val="both"/>
        <w:rPr>
          <w:b/>
          <w:sz w:val="22"/>
          <w:szCs w:val="22"/>
          <w:u w:val="single"/>
        </w:rPr>
      </w:pPr>
      <w:r w:rsidRPr="0032273A">
        <w:rPr>
          <w:sz w:val="22"/>
          <w:szCs w:val="22"/>
        </w:rPr>
        <w:t xml:space="preserve">Wzór do klasyfikacji ofert w kryterium </w:t>
      </w:r>
      <w:r w:rsidRPr="00EA7FBB">
        <w:rPr>
          <w:b/>
          <w:spacing w:val="-4"/>
          <w:sz w:val="22"/>
          <w:szCs w:val="22"/>
        </w:rPr>
        <w:t>„</w:t>
      </w:r>
      <w:r w:rsidR="00970917">
        <w:rPr>
          <w:b/>
          <w:spacing w:val="-4"/>
          <w:sz w:val="22"/>
          <w:szCs w:val="22"/>
        </w:rPr>
        <w:t>Okres</w:t>
      </w:r>
      <w:r w:rsidRPr="00EA7FBB">
        <w:rPr>
          <w:b/>
          <w:spacing w:val="-4"/>
          <w:sz w:val="22"/>
          <w:szCs w:val="22"/>
        </w:rPr>
        <w:t xml:space="preserve"> gwarancji”</w:t>
      </w:r>
      <w:r>
        <w:rPr>
          <w:b/>
          <w:spacing w:val="-4"/>
          <w:sz w:val="22"/>
          <w:szCs w:val="22"/>
        </w:rPr>
        <w:t xml:space="preserve"> </w:t>
      </w:r>
      <w:r w:rsidR="00C40F1B">
        <w:rPr>
          <w:sz w:val="22"/>
          <w:szCs w:val="22"/>
        </w:rPr>
        <w:t>(odpowiednio do części)</w:t>
      </w:r>
      <w:r w:rsidRPr="00C76B45">
        <w:rPr>
          <w:spacing w:val="-4"/>
          <w:sz w:val="22"/>
          <w:szCs w:val="22"/>
        </w:rPr>
        <w:t>:</w:t>
      </w:r>
      <w:r>
        <w:rPr>
          <w:rStyle w:val="Odwoanieprzypisudolnego"/>
          <w:spacing w:val="-4"/>
          <w:sz w:val="22"/>
          <w:szCs w:val="22"/>
        </w:rPr>
        <w:footnoteReference w:id="4"/>
      </w:r>
      <w:r w:rsidRPr="00C76B45">
        <w:rPr>
          <w:spacing w:val="-4"/>
          <w:sz w:val="22"/>
          <w:szCs w:val="22"/>
        </w:rPr>
        <w:t xml:space="preserve"> </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76B45" w:rsidRPr="0032273A" w:rsidTr="008422CB">
        <w:tc>
          <w:tcPr>
            <w:tcW w:w="709" w:type="dxa"/>
            <w:shd w:val="clear" w:color="auto" w:fill="B8CCE4"/>
            <w:vAlign w:val="center"/>
          </w:tcPr>
          <w:p w:rsidR="00C76B45" w:rsidRPr="0032273A" w:rsidRDefault="00C76B45" w:rsidP="00C76B45">
            <w:pPr>
              <w:tabs>
                <w:tab w:val="left" w:pos="360"/>
                <w:tab w:val="left" w:pos="720"/>
                <w:tab w:val="left" w:pos="927"/>
              </w:tabs>
              <w:rPr>
                <w:sz w:val="22"/>
                <w:szCs w:val="22"/>
              </w:rPr>
            </w:pPr>
            <w:r w:rsidRPr="0032273A">
              <w:rPr>
                <w:sz w:val="22"/>
                <w:szCs w:val="22"/>
              </w:rPr>
              <w:t>L.p.</w:t>
            </w:r>
          </w:p>
        </w:tc>
        <w:tc>
          <w:tcPr>
            <w:tcW w:w="5245" w:type="dxa"/>
            <w:shd w:val="clear" w:color="auto" w:fill="B8CCE4"/>
            <w:vAlign w:val="center"/>
          </w:tcPr>
          <w:p w:rsidR="00C76B45" w:rsidRPr="0032273A" w:rsidRDefault="00C76B45" w:rsidP="008422CB">
            <w:pPr>
              <w:tabs>
                <w:tab w:val="left" w:pos="360"/>
                <w:tab w:val="left" w:pos="720"/>
                <w:tab w:val="left" w:pos="927"/>
              </w:tabs>
              <w:jc w:val="center"/>
              <w:rPr>
                <w:sz w:val="22"/>
                <w:szCs w:val="22"/>
              </w:rPr>
            </w:pPr>
            <w:r w:rsidRPr="0032273A">
              <w:rPr>
                <w:sz w:val="22"/>
                <w:szCs w:val="22"/>
              </w:rPr>
              <w:t>KRYTERIUM</w:t>
            </w:r>
          </w:p>
          <w:p w:rsidR="00C76B45" w:rsidRPr="0032273A" w:rsidRDefault="00C76B45" w:rsidP="008422CB">
            <w:pPr>
              <w:tabs>
                <w:tab w:val="left" w:pos="360"/>
                <w:tab w:val="left" w:pos="720"/>
                <w:tab w:val="left" w:pos="927"/>
              </w:tabs>
              <w:jc w:val="center"/>
              <w:rPr>
                <w:b/>
                <w:sz w:val="22"/>
                <w:szCs w:val="22"/>
              </w:rPr>
            </w:pPr>
            <w:r w:rsidRPr="0032273A">
              <w:rPr>
                <w:b/>
                <w:sz w:val="22"/>
                <w:szCs w:val="22"/>
              </w:rPr>
              <w:t>„</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C76B45">
            <w:pPr>
              <w:tabs>
                <w:tab w:val="left" w:pos="360"/>
                <w:tab w:val="left" w:pos="720"/>
                <w:tab w:val="left" w:pos="927"/>
              </w:tabs>
              <w:jc w:val="center"/>
              <w:rPr>
                <w:b/>
                <w:sz w:val="22"/>
                <w:szCs w:val="22"/>
              </w:rPr>
            </w:pPr>
            <w:r w:rsidRPr="0032273A">
              <w:rPr>
                <w:i/>
                <w:sz w:val="22"/>
                <w:szCs w:val="22"/>
              </w:rPr>
              <w:t xml:space="preserve">- </w:t>
            </w:r>
            <w:r>
              <w:rPr>
                <w:i/>
                <w:sz w:val="22"/>
                <w:szCs w:val="22"/>
              </w:rPr>
              <w:t>liczba miesięcy</w:t>
            </w:r>
            <w:r w:rsidRPr="0032273A">
              <w:rPr>
                <w:i/>
                <w:sz w:val="22"/>
                <w:szCs w:val="22"/>
              </w:rPr>
              <w:t xml:space="preserve"> -</w:t>
            </w:r>
          </w:p>
        </w:tc>
        <w:tc>
          <w:tcPr>
            <w:tcW w:w="3543" w:type="dxa"/>
            <w:shd w:val="clear" w:color="auto" w:fill="B8CCE4"/>
            <w:vAlign w:val="center"/>
          </w:tcPr>
          <w:p w:rsidR="00C76B45" w:rsidRPr="0032273A" w:rsidRDefault="00C76B45" w:rsidP="008422CB">
            <w:pPr>
              <w:tabs>
                <w:tab w:val="left" w:pos="360"/>
                <w:tab w:val="left" w:pos="720"/>
                <w:tab w:val="left" w:pos="927"/>
              </w:tabs>
              <w:jc w:val="center"/>
              <w:rPr>
                <w:b/>
                <w:sz w:val="22"/>
                <w:szCs w:val="22"/>
              </w:rPr>
            </w:pPr>
            <w:r w:rsidRPr="0032273A">
              <w:rPr>
                <w:sz w:val="22"/>
                <w:szCs w:val="22"/>
              </w:rPr>
              <w:t>PUNKTY przyznane w kryterium</w:t>
            </w:r>
            <w:r w:rsidRPr="0032273A">
              <w:rPr>
                <w:b/>
                <w:sz w:val="22"/>
                <w:szCs w:val="22"/>
              </w:rPr>
              <w:t xml:space="preserve"> „</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8422CB">
            <w:pPr>
              <w:tabs>
                <w:tab w:val="left" w:pos="360"/>
                <w:tab w:val="left" w:pos="720"/>
                <w:tab w:val="left" w:pos="927"/>
              </w:tabs>
              <w:jc w:val="center"/>
              <w:rPr>
                <w:b/>
                <w:sz w:val="22"/>
                <w:szCs w:val="22"/>
              </w:rPr>
            </w:pPr>
            <w:r w:rsidRPr="0032273A">
              <w:rPr>
                <w:i/>
                <w:sz w:val="22"/>
                <w:szCs w:val="22"/>
              </w:rPr>
              <w:t>- liczba punktów -</w:t>
            </w:r>
          </w:p>
        </w:tc>
      </w:tr>
      <w:tr w:rsidR="00C76B45" w:rsidRPr="0032273A" w:rsidTr="008422CB">
        <w:tc>
          <w:tcPr>
            <w:tcW w:w="709" w:type="dxa"/>
            <w:shd w:val="clear" w:color="auto" w:fill="B8CCE4"/>
            <w:vAlign w:val="center"/>
          </w:tcPr>
          <w:p w:rsidR="00C76B45" w:rsidRPr="0032273A" w:rsidRDefault="00C76B45" w:rsidP="0098316F">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C76B45" w:rsidRPr="00C76B45" w:rsidRDefault="009C4087" w:rsidP="009C4087">
            <w:pPr>
              <w:jc w:val="center"/>
              <w:rPr>
                <w:sz w:val="22"/>
                <w:szCs w:val="22"/>
              </w:rPr>
            </w:pPr>
            <w:r>
              <w:rPr>
                <w:bCs/>
                <w:i/>
                <w:sz w:val="22"/>
                <w:szCs w:val="22"/>
              </w:rPr>
              <w:t>dwanaście</w:t>
            </w:r>
            <w:r w:rsidR="00C40F1B" w:rsidRPr="00C76B45">
              <w:rPr>
                <w:bCs/>
                <w:sz w:val="22"/>
                <w:szCs w:val="22"/>
              </w:rPr>
              <w:t xml:space="preserve"> [ </w:t>
            </w:r>
            <w:r>
              <w:rPr>
                <w:b/>
                <w:bCs/>
                <w:sz w:val="22"/>
                <w:szCs w:val="22"/>
              </w:rPr>
              <w:t>12</w:t>
            </w:r>
            <w:r w:rsidR="00C40F1B" w:rsidRPr="00C76B45">
              <w:rPr>
                <w:b/>
                <w:bCs/>
                <w:sz w:val="22"/>
                <w:szCs w:val="22"/>
              </w:rPr>
              <w:t xml:space="preserve"> </w:t>
            </w:r>
            <w:r w:rsidR="00C40F1B" w:rsidRPr="00C76B45">
              <w:rPr>
                <w:bCs/>
                <w:sz w:val="22"/>
                <w:szCs w:val="22"/>
              </w:rPr>
              <w:t>]</w:t>
            </w:r>
          </w:p>
        </w:tc>
        <w:tc>
          <w:tcPr>
            <w:tcW w:w="3543" w:type="dxa"/>
            <w:shd w:val="clear" w:color="auto" w:fill="B8CCE4"/>
            <w:vAlign w:val="center"/>
          </w:tcPr>
          <w:p w:rsidR="00C76B45" w:rsidRPr="0032273A" w:rsidRDefault="000D4F34" w:rsidP="000D4F34">
            <w:pPr>
              <w:ind w:left="567" w:hanging="567"/>
              <w:jc w:val="center"/>
              <w:rPr>
                <w:bCs/>
                <w:sz w:val="22"/>
                <w:szCs w:val="22"/>
              </w:rPr>
            </w:pPr>
            <w:r>
              <w:rPr>
                <w:bCs/>
                <w:i/>
                <w:sz w:val="22"/>
                <w:szCs w:val="22"/>
              </w:rPr>
              <w:t>pięć</w:t>
            </w:r>
            <w:r w:rsidR="00C76B45" w:rsidRPr="0032273A">
              <w:rPr>
                <w:bCs/>
                <w:i/>
                <w:sz w:val="22"/>
                <w:szCs w:val="22"/>
              </w:rPr>
              <w:t xml:space="preserve"> </w:t>
            </w:r>
            <w:r w:rsidR="00C76B45" w:rsidRPr="00ED04D4">
              <w:rPr>
                <w:b/>
                <w:bCs/>
                <w:sz w:val="22"/>
                <w:szCs w:val="22"/>
              </w:rPr>
              <w:t xml:space="preserve">[ </w:t>
            </w:r>
            <w:r>
              <w:rPr>
                <w:b/>
                <w:bCs/>
                <w:sz w:val="22"/>
                <w:szCs w:val="22"/>
              </w:rPr>
              <w:t>5</w:t>
            </w:r>
            <w:r w:rsidR="00C76B45">
              <w:rPr>
                <w:b/>
                <w:bCs/>
                <w:sz w:val="22"/>
                <w:szCs w:val="22"/>
              </w:rPr>
              <w:t>,00</w:t>
            </w:r>
            <w:r w:rsidR="00C76B45"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sz w:val="22"/>
                <w:szCs w:val="22"/>
              </w:rPr>
            </w:pPr>
            <w:r w:rsidRPr="00C76B45">
              <w:rPr>
                <w:bCs/>
                <w:i/>
                <w:sz w:val="22"/>
                <w:szCs w:val="22"/>
              </w:rPr>
              <w:t>dwadzieścia cztery</w:t>
            </w:r>
            <w:r w:rsidRPr="00C76B45">
              <w:rPr>
                <w:bCs/>
                <w:sz w:val="22"/>
                <w:szCs w:val="22"/>
              </w:rPr>
              <w:t xml:space="preserve"> [ </w:t>
            </w:r>
            <w:r w:rsidRPr="00C76B45">
              <w:rPr>
                <w:b/>
                <w:bCs/>
                <w:sz w:val="22"/>
                <w:szCs w:val="22"/>
              </w:rPr>
              <w:t xml:space="preserve">24 </w:t>
            </w:r>
            <w:r w:rsidRPr="00C76B45">
              <w:rPr>
                <w:bCs/>
                <w:sz w:val="22"/>
                <w:szCs w:val="22"/>
              </w:rPr>
              <w:t>]</w:t>
            </w:r>
          </w:p>
        </w:tc>
        <w:tc>
          <w:tcPr>
            <w:tcW w:w="3543" w:type="dxa"/>
            <w:shd w:val="clear" w:color="auto" w:fill="B8CCE4"/>
            <w:vAlign w:val="center"/>
          </w:tcPr>
          <w:p w:rsidR="009C4087" w:rsidRPr="0032273A" w:rsidRDefault="000D4F34" w:rsidP="009C4087">
            <w:pPr>
              <w:ind w:left="567" w:hanging="567"/>
              <w:jc w:val="center"/>
              <w:rPr>
                <w:bCs/>
                <w:sz w:val="22"/>
                <w:szCs w:val="22"/>
              </w:rPr>
            </w:pPr>
            <w:r>
              <w:rPr>
                <w:bCs/>
                <w:i/>
                <w:sz w:val="22"/>
                <w:szCs w:val="22"/>
              </w:rPr>
              <w:t>dziesięć</w:t>
            </w:r>
            <w:r w:rsidRPr="0032273A">
              <w:rPr>
                <w:bCs/>
                <w:i/>
                <w:sz w:val="22"/>
                <w:szCs w:val="22"/>
              </w:rPr>
              <w:t xml:space="preserve"> </w:t>
            </w:r>
            <w:r w:rsidRPr="00ED04D4">
              <w:rPr>
                <w:b/>
                <w:bCs/>
                <w:sz w:val="22"/>
                <w:szCs w:val="22"/>
              </w:rPr>
              <w:t xml:space="preserve">[ </w:t>
            </w:r>
            <w:r>
              <w:rPr>
                <w:b/>
                <w:bCs/>
                <w:sz w:val="22"/>
                <w:szCs w:val="22"/>
              </w:rPr>
              <w:t>1</w:t>
            </w:r>
            <w:r w:rsidRPr="00ED04D4">
              <w:rPr>
                <w:b/>
                <w:bCs/>
                <w:sz w:val="22"/>
                <w:szCs w:val="22"/>
              </w:rPr>
              <w:t>0</w:t>
            </w:r>
            <w:r>
              <w:rPr>
                <w:b/>
                <w:bCs/>
                <w:sz w:val="22"/>
                <w:szCs w:val="22"/>
              </w:rPr>
              <w:t>,00</w:t>
            </w:r>
            <w:r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b/>
                <w:sz w:val="22"/>
                <w:szCs w:val="22"/>
              </w:rPr>
            </w:pPr>
            <w:r>
              <w:rPr>
                <w:bCs/>
                <w:i/>
                <w:sz w:val="22"/>
                <w:szCs w:val="22"/>
              </w:rPr>
              <w:t>trzydzieści sześć</w:t>
            </w:r>
            <w:r w:rsidRPr="00C76B45">
              <w:rPr>
                <w:bCs/>
                <w:sz w:val="22"/>
                <w:szCs w:val="22"/>
              </w:rPr>
              <w:t xml:space="preserve"> [ </w:t>
            </w:r>
            <w:r w:rsidRPr="00C40F1B">
              <w:rPr>
                <w:b/>
                <w:bCs/>
                <w:sz w:val="22"/>
                <w:szCs w:val="22"/>
              </w:rPr>
              <w:t xml:space="preserve">36 </w:t>
            </w:r>
            <w:r w:rsidRPr="00C76B45">
              <w:rPr>
                <w:bCs/>
                <w:sz w:val="22"/>
                <w:szCs w:val="22"/>
              </w:rPr>
              <w:t>]</w:t>
            </w:r>
          </w:p>
        </w:tc>
        <w:tc>
          <w:tcPr>
            <w:tcW w:w="3543" w:type="dxa"/>
            <w:shd w:val="clear" w:color="auto" w:fill="B8CCE4"/>
            <w:vAlign w:val="center"/>
          </w:tcPr>
          <w:p w:rsidR="009C4087" w:rsidRPr="0032273A" w:rsidRDefault="000D4F34" w:rsidP="000D4F34">
            <w:pPr>
              <w:ind w:left="567" w:hanging="567"/>
              <w:jc w:val="center"/>
              <w:rPr>
                <w:bCs/>
                <w:sz w:val="22"/>
                <w:szCs w:val="22"/>
              </w:rPr>
            </w:pPr>
            <w:r>
              <w:rPr>
                <w:bCs/>
                <w:i/>
                <w:sz w:val="22"/>
                <w:szCs w:val="22"/>
              </w:rPr>
              <w:t>piętnaście</w:t>
            </w:r>
            <w:r w:rsidR="009C4087" w:rsidRPr="0032273A">
              <w:rPr>
                <w:bCs/>
                <w:i/>
                <w:sz w:val="22"/>
                <w:szCs w:val="22"/>
              </w:rPr>
              <w:t xml:space="preserve"> </w:t>
            </w:r>
            <w:r w:rsidR="009C4087" w:rsidRPr="00ED04D4">
              <w:rPr>
                <w:b/>
                <w:bCs/>
                <w:sz w:val="22"/>
                <w:szCs w:val="22"/>
              </w:rPr>
              <w:t xml:space="preserve">[ </w:t>
            </w:r>
            <w:r w:rsidR="009C4087">
              <w:rPr>
                <w:b/>
                <w:bCs/>
                <w:sz w:val="22"/>
                <w:szCs w:val="22"/>
              </w:rPr>
              <w:t>1</w:t>
            </w:r>
            <w:r>
              <w:rPr>
                <w:b/>
                <w:bCs/>
                <w:sz w:val="22"/>
                <w:szCs w:val="22"/>
              </w:rPr>
              <w:t>5</w:t>
            </w:r>
            <w:r w:rsidR="009C4087">
              <w:rPr>
                <w:b/>
                <w:bCs/>
                <w:sz w:val="22"/>
                <w:szCs w:val="22"/>
              </w:rPr>
              <w:t>,00</w:t>
            </w:r>
            <w:r w:rsidR="009C4087"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Default="009C4087" w:rsidP="009C4087">
            <w:pPr>
              <w:jc w:val="center"/>
              <w:rPr>
                <w:bCs/>
                <w:i/>
                <w:sz w:val="22"/>
                <w:szCs w:val="22"/>
              </w:rPr>
            </w:pPr>
            <w:r>
              <w:rPr>
                <w:bCs/>
                <w:i/>
                <w:sz w:val="22"/>
                <w:szCs w:val="22"/>
              </w:rPr>
              <w:t xml:space="preserve">czterdzieści osiem </w:t>
            </w:r>
            <w:r w:rsidRPr="00C9271B">
              <w:rPr>
                <w:bCs/>
                <w:sz w:val="22"/>
                <w:szCs w:val="22"/>
              </w:rPr>
              <w:t xml:space="preserve">[ </w:t>
            </w:r>
            <w:r w:rsidRPr="00C9271B">
              <w:rPr>
                <w:b/>
                <w:bCs/>
                <w:sz w:val="22"/>
                <w:szCs w:val="22"/>
              </w:rPr>
              <w:t>48</w:t>
            </w:r>
            <w:r w:rsidRPr="00C9271B">
              <w:rPr>
                <w:bCs/>
                <w:sz w:val="22"/>
                <w:szCs w:val="22"/>
              </w:rPr>
              <w:t xml:space="preserve"> ]</w:t>
            </w:r>
          </w:p>
        </w:tc>
        <w:tc>
          <w:tcPr>
            <w:tcW w:w="3543" w:type="dxa"/>
            <w:shd w:val="clear" w:color="auto" w:fill="B8CCE4"/>
            <w:vAlign w:val="center"/>
          </w:tcPr>
          <w:p w:rsidR="009C4087" w:rsidRDefault="009C4087" w:rsidP="009C4087">
            <w:pPr>
              <w:ind w:left="567" w:hanging="567"/>
              <w:jc w:val="center"/>
              <w:rPr>
                <w:bCs/>
                <w:i/>
                <w:sz w:val="22"/>
                <w:szCs w:val="22"/>
              </w:rPr>
            </w:pPr>
            <w:r>
              <w:rPr>
                <w:bCs/>
                <w:i/>
                <w:sz w:val="22"/>
                <w:szCs w:val="22"/>
              </w:rPr>
              <w:t>dwadzieścia</w:t>
            </w:r>
            <w:r w:rsidRPr="0032273A">
              <w:rPr>
                <w:bCs/>
                <w:i/>
                <w:sz w:val="22"/>
                <w:szCs w:val="22"/>
              </w:rPr>
              <w:t xml:space="preserve"> </w:t>
            </w:r>
            <w:r w:rsidRPr="00ED04D4">
              <w:rPr>
                <w:b/>
                <w:bCs/>
                <w:sz w:val="22"/>
                <w:szCs w:val="22"/>
              </w:rPr>
              <w:t>[ 20</w:t>
            </w:r>
            <w:r>
              <w:rPr>
                <w:b/>
                <w:bCs/>
                <w:sz w:val="22"/>
                <w:szCs w:val="22"/>
              </w:rPr>
              <w:t>,00</w:t>
            </w:r>
            <w:r w:rsidRPr="00ED04D4">
              <w:rPr>
                <w:b/>
                <w:bCs/>
                <w:sz w:val="22"/>
                <w:szCs w:val="22"/>
              </w:rPr>
              <w:t xml:space="preserve"> ]</w:t>
            </w:r>
          </w:p>
        </w:tc>
      </w:tr>
    </w:tbl>
    <w:p w:rsidR="004657E6" w:rsidRPr="00C76B45" w:rsidRDefault="004657E6" w:rsidP="003F1696">
      <w:pPr>
        <w:tabs>
          <w:tab w:val="left" w:pos="0"/>
        </w:tabs>
        <w:jc w:val="both"/>
        <w:rPr>
          <w:b/>
          <w:sz w:val="22"/>
          <w:szCs w:val="22"/>
          <w:u w:val="single"/>
        </w:rPr>
      </w:pPr>
    </w:p>
    <w:p w:rsidR="00C76B45" w:rsidRPr="00EA7FBB" w:rsidRDefault="00C76B45" w:rsidP="00D65D86">
      <w:pPr>
        <w:numPr>
          <w:ilvl w:val="0"/>
          <w:numId w:val="10"/>
        </w:numPr>
        <w:tabs>
          <w:tab w:val="left" w:pos="0"/>
        </w:tabs>
        <w:ind w:left="709" w:hanging="709"/>
        <w:jc w:val="both"/>
        <w:rPr>
          <w:bCs/>
          <w:sz w:val="22"/>
          <w:szCs w:val="22"/>
        </w:rPr>
      </w:pPr>
      <w:r w:rsidRPr="00EA7FBB">
        <w:rPr>
          <w:bCs/>
          <w:sz w:val="22"/>
          <w:szCs w:val="22"/>
        </w:rPr>
        <w:t>Maksymalna liczba punktów, jaką Wykonawca może otrzymać w kryterium oceny ofert „</w:t>
      </w:r>
      <w:r w:rsidR="00970917" w:rsidRPr="00970917">
        <w:rPr>
          <w:b/>
          <w:bCs/>
          <w:sz w:val="22"/>
          <w:szCs w:val="22"/>
        </w:rPr>
        <w:t>Okres</w:t>
      </w:r>
      <w:r w:rsidRPr="00970917">
        <w:rPr>
          <w:b/>
          <w:bCs/>
          <w:sz w:val="22"/>
          <w:szCs w:val="22"/>
        </w:rPr>
        <w:t xml:space="preserve"> gwarancji</w:t>
      </w:r>
      <w:r w:rsidRPr="00EA7FBB">
        <w:rPr>
          <w:bCs/>
          <w:sz w:val="22"/>
          <w:szCs w:val="22"/>
        </w:rPr>
        <w:t xml:space="preserve">” </w:t>
      </w:r>
      <w:r w:rsidR="00B618DE">
        <w:rPr>
          <w:bCs/>
          <w:sz w:val="22"/>
          <w:szCs w:val="22"/>
        </w:rPr>
        <w:t xml:space="preserve">(odpowiednio do </w:t>
      </w:r>
      <w:r w:rsidR="00970917">
        <w:rPr>
          <w:bCs/>
          <w:sz w:val="22"/>
          <w:szCs w:val="22"/>
        </w:rPr>
        <w:t xml:space="preserve">części) </w:t>
      </w:r>
      <w:r w:rsidRPr="00EA7FBB">
        <w:rPr>
          <w:bCs/>
          <w:sz w:val="22"/>
          <w:szCs w:val="22"/>
        </w:rPr>
        <w:t xml:space="preserve">wynosi </w:t>
      </w:r>
      <w:r w:rsidRPr="006F47FB">
        <w:rPr>
          <w:b/>
          <w:bCs/>
          <w:i/>
          <w:sz w:val="22"/>
          <w:szCs w:val="22"/>
        </w:rPr>
        <w:t>dwadzieścia</w:t>
      </w:r>
      <w:r w:rsidRPr="00F205E4">
        <w:rPr>
          <w:b/>
          <w:bCs/>
          <w:sz w:val="22"/>
          <w:szCs w:val="22"/>
        </w:rPr>
        <w:t xml:space="preserve"> [ 20</w:t>
      </w:r>
      <w:r>
        <w:rPr>
          <w:b/>
          <w:bCs/>
          <w:sz w:val="22"/>
          <w:szCs w:val="22"/>
        </w:rPr>
        <w:t>,00</w:t>
      </w:r>
      <w:r w:rsidRPr="00F205E4">
        <w:rPr>
          <w:b/>
          <w:bCs/>
          <w:sz w:val="22"/>
          <w:szCs w:val="22"/>
        </w:rPr>
        <w:t xml:space="preserve"> ]</w:t>
      </w:r>
      <w:r>
        <w:rPr>
          <w:b/>
          <w:bCs/>
          <w:sz w:val="22"/>
          <w:szCs w:val="22"/>
        </w:rPr>
        <w:t xml:space="preserve"> </w:t>
      </w:r>
      <w:r w:rsidRPr="0032273A">
        <w:rPr>
          <w:bCs/>
          <w:sz w:val="22"/>
          <w:szCs w:val="22"/>
        </w:rPr>
        <w:t>punktów</w:t>
      </w:r>
      <w:r w:rsidRPr="00EA7FBB">
        <w:rPr>
          <w:bCs/>
          <w:sz w:val="22"/>
          <w:szCs w:val="22"/>
        </w:rPr>
        <w:t xml:space="preserve">. </w:t>
      </w:r>
    </w:p>
    <w:p w:rsidR="00C76B45" w:rsidRDefault="00C76B45" w:rsidP="00C76B45">
      <w:pPr>
        <w:numPr>
          <w:ilvl w:val="0"/>
          <w:numId w:val="10"/>
        </w:numPr>
        <w:tabs>
          <w:tab w:val="left" w:pos="0"/>
        </w:tabs>
        <w:ind w:left="709" w:hanging="709"/>
        <w:jc w:val="both"/>
        <w:rPr>
          <w:b/>
          <w:sz w:val="22"/>
          <w:szCs w:val="22"/>
          <w:u w:val="single"/>
        </w:rPr>
      </w:pPr>
      <w:r w:rsidRPr="00EA7FBB">
        <w:rPr>
          <w:b/>
          <w:sz w:val="22"/>
          <w:szCs w:val="22"/>
          <w:u w:val="single"/>
        </w:rPr>
        <w:t>Uwaga:</w:t>
      </w:r>
    </w:p>
    <w:p w:rsidR="00054165" w:rsidRDefault="00C76B45" w:rsidP="00C40F1B">
      <w:pPr>
        <w:tabs>
          <w:tab w:val="left" w:pos="0"/>
        </w:tabs>
        <w:ind w:left="709"/>
        <w:jc w:val="both"/>
        <w:rPr>
          <w:sz w:val="22"/>
          <w:szCs w:val="22"/>
        </w:rPr>
      </w:pPr>
      <w:r w:rsidRPr="00054165">
        <w:rPr>
          <w:sz w:val="22"/>
          <w:szCs w:val="22"/>
        </w:rPr>
        <w:t xml:space="preserve">Niewypełnienie </w:t>
      </w:r>
      <w:r w:rsidRPr="00054165">
        <w:rPr>
          <w:bCs/>
          <w:i/>
          <w:sz w:val="22"/>
          <w:szCs w:val="22"/>
        </w:rPr>
        <w:t>Formularza ofertowego</w:t>
      </w:r>
      <w:r w:rsidRPr="00054165">
        <w:rPr>
          <w:bCs/>
          <w:sz w:val="22"/>
          <w:szCs w:val="22"/>
        </w:rPr>
        <w:t xml:space="preserve"> (załącznik nr 1 do SIWZ)</w:t>
      </w:r>
      <w:r w:rsidR="00CE0D5C" w:rsidRPr="00054165">
        <w:rPr>
          <w:bCs/>
          <w:sz w:val="22"/>
          <w:szCs w:val="22"/>
        </w:rPr>
        <w:t xml:space="preserve">, odpowiednio </w:t>
      </w:r>
      <w:r w:rsidR="00C40F1B">
        <w:rPr>
          <w:bCs/>
          <w:sz w:val="22"/>
          <w:szCs w:val="22"/>
        </w:rPr>
        <w:t>do części</w:t>
      </w:r>
      <w:r w:rsidR="00CE0D5C" w:rsidRPr="00054165">
        <w:rPr>
          <w:bCs/>
          <w:sz w:val="22"/>
          <w:szCs w:val="22"/>
        </w:rPr>
        <w:t>,</w:t>
      </w:r>
      <w:r w:rsidRPr="00054165">
        <w:rPr>
          <w:bCs/>
          <w:sz w:val="22"/>
          <w:szCs w:val="22"/>
        </w:rPr>
        <w:t xml:space="preserve"> </w:t>
      </w:r>
      <w:r w:rsidRPr="00054165">
        <w:rPr>
          <w:sz w:val="22"/>
          <w:szCs w:val="22"/>
        </w:rPr>
        <w:t>w pozycji „</w:t>
      </w:r>
      <w:r w:rsidR="00970917">
        <w:rPr>
          <w:sz w:val="22"/>
          <w:szCs w:val="22"/>
        </w:rPr>
        <w:t>Okres</w:t>
      </w:r>
      <w:r w:rsidRPr="00054165">
        <w:rPr>
          <w:sz w:val="22"/>
          <w:szCs w:val="22"/>
        </w:rPr>
        <w:t xml:space="preserve"> gwarancji” </w:t>
      </w:r>
      <w:r w:rsidR="00AA14C7">
        <w:rPr>
          <w:sz w:val="22"/>
          <w:szCs w:val="22"/>
        </w:rPr>
        <w:t>skutkować</w:t>
      </w:r>
      <w:r w:rsidRPr="00054165">
        <w:rPr>
          <w:sz w:val="22"/>
          <w:szCs w:val="22"/>
        </w:rPr>
        <w:t xml:space="preserve"> będzie</w:t>
      </w:r>
      <w:r w:rsidR="003F1696" w:rsidRPr="00054165">
        <w:rPr>
          <w:sz w:val="22"/>
          <w:szCs w:val="22"/>
        </w:rPr>
        <w:t xml:space="preserve"> uznaniem przez Zamawiającego, </w:t>
      </w:r>
      <w:r w:rsidRPr="00054165">
        <w:rPr>
          <w:sz w:val="22"/>
          <w:szCs w:val="22"/>
        </w:rPr>
        <w:t xml:space="preserve">iż Wykonawca zaoferował </w:t>
      </w:r>
      <w:r w:rsidR="00A9239C">
        <w:rPr>
          <w:sz w:val="22"/>
          <w:szCs w:val="22"/>
        </w:rPr>
        <w:t xml:space="preserve">w danej części </w:t>
      </w:r>
      <w:r w:rsidRPr="00054165">
        <w:rPr>
          <w:sz w:val="22"/>
          <w:szCs w:val="22"/>
        </w:rPr>
        <w:t xml:space="preserve">minimalny </w:t>
      </w:r>
      <w:r w:rsidR="00970917">
        <w:rPr>
          <w:sz w:val="22"/>
          <w:szCs w:val="22"/>
        </w:rPr>
        <w:t>okres</w:t>
      </w:r>
      <w:r w:rsidRPr="00054165">
        <w:rPr>
          <w:sz w:val="22"/>
          <w:szCs w:val="22"/>
        </w:rPr>
        <w:t xml:space="preserve"> gwarancji na </w:t>
      </w:r>
      <w:r w:rsidR="00B618DE">
        <w:rPr>
          <w:sz w:val="22"/>
          <w:szCs w:val="22"/>
        </w:rPr>
        <w:t xml:space="preserve">wykonany przedmiot zamówienia </w:t>
      </w:r>
      <w:r w:rsidR="00F84A19" w:rsidRPr="00054165">
        <w:rPr>
          <w:sz w:val="22"/>
          <w:szCs w:val="22"/>
        </w:rPr>
        <w:t xml:space="preserve">(tj.: </w:t>
      </w:r>
      <w:r w:rsidR="00D64DB4">
        <w:rPr>
          <w:bCs/>
          <w:i/>
          <w:sz w:val="22"/>
          <w:szCs w:val="22"/>
        </w:rPr>
        <w:t>dwanaście</w:t>
      </w:r>
      <w:r w:rsidR="003F1696" w:rsidRPr="00054165">
        <w:rPr>
          <w:bCs/>
          <w:i/>
          <w:sz w:val="22"/>
          <w:szCs w:val="22"/>
        </w:rPr>
        <w:t xml:space="preserve"> </w:t>
      </w:r>
      <w:r w:rsidR="003F1696" w:rsidRPr="00054165">
        <w:rPr>
          <w:bCs/>
          <w:sz w:val="22"/>
          <w:szCs w:val="22"/>
        </w:rPr>
        <w:t xml:space="preserve">[ </w:t>
      </w:r>
      <w:r w:rsidR="00D64DB4">
        <w:rPr>
          <w:b/>
          <w:bCs/>
          <w:sz w:val="22"/>
          <w:szCs w:val="22"/>
        </w:rPr>
        <w:t>12</w:t>
      </w:r>
      <w:r w:rsidR="00D65D86">
        <w:rPr>
          <w:bCs/>
          <w:sz w:val="22"/>
          <w:szCs w:val="22"/>
        </w:rPr>
        <w:t xml:space="preserve"> ] miesi</w:t>
      </w:r>
      <w:r w:rsidR="00D64DB4">
        <w:rPr>
          <w:bCs/>
          <w:sz w:val="22"/>
          <w:szCs w:val="22"/>
        </w:rPr>
        <w:t>ęcy</w:t>
      </w:r>
      <w:r w:rsidR="00140E6F" w:rsidRPr="00054165">
        <w:rPr>
          <w:sz w:val="22"/>
          <w:szCs w:val="22"/>
        </w:rPr>
        <w:t>)</w:t>
      </w:r>
      <w:r w:rsidR="00765B75" w:rsidRPr="00054165">
        <w:rPr>
          <w:sz w:val="22"/>
          <w:szCs w:val="22"/>
        </w:rPr>
        <w:t xml:space="preserve"> oraz otrzymaniem </w:t>
      </w:r>
      <w:r w:rsidR="00D64DB4">
        <w:rPr>
          <w:i/>
          <w:sz w:val="22"/>
          <w:szCs w:val="22"/>
        </w:rPr>
        <w:t>pięciu</w:t>
      </w:r>
      <w:r w:rsidR="00765B75" w:rsidRPr="00054165">
        <w:rPr>
          <w:bCs/>
          <w:i/>
          <w:sz w:val="22"/>
          <w:szCs w:val="22"/>
        </w:rPr>
        <w:t xml:space="preserve"> </w:t>
      </w:r>
      <w:r w:rsidR="00765B75" w:rsidRPr="00054165">
        <w:rPr>
          <w:bCs/>
          <w:sz w:val="22"/>
          <w:szCs w:val="22"/>
        </w:rPr>
        <w:t xml:space="preserve">[ </w:t>
      </w:r>
      <w:r w:rsidR="00D64DB4">
        <w:rPr>
          <w:bCs/>
          <w:sz w:val="22"/>
          <w:szCs w:val="22"/>
        </w:rPr>
        <w:t>5</w:t>
      </w:r>
      <w:r w:rsidR="00765B75" w:rsidRPr="00054165">
        <w:rPr>
          <w:bCs/>
          <w:sz w:val="22"/>
          <w:szCs w:val="22"/>
        </w:rPr>
        <w:t>,00 ]</w:t>
      </w:r>
      <w:r w:rsidR="00765B75" w:rsidRPr="00054165">
        <w:rPr>
          <w:b/>
          <w:bCs/>
          <w:sz w:val="22"/>
          <w:szCs w:val="22"/>
        </w:rPr>
        <w:t xml:space="preserve"> </w:t>
      </w:r>
      <w:r w:rsidR="00C9271B">
        <w:rPr>
          <w:sz w:val="22"/>
          <w:szCs w:val="22"/>
        </w:rPr>
        <w:t>punkt</w:t>
      </w:r>
      <w:r w:rsidR="0004638B">
        <w:rPr>
          <w:sz w:val="22"/>
          <w:szCs w:val="22"/>
        </w:rPr>
        <w:t>ów</w:t>
      </w:r>
      <w:r w:rsidR="00765B75" w:rsidRPr="00054165">
        <w:rPr>
          <w:sz w:val="22"/>
          <w:szCs w:val="22"/>
        </w:rPr>
        <w:t xml:space="preserve"> w tym kryterium.</w:t>
      </w:r>
    </w:p>
    <w:p w:rsidR="009050EE" w:rsidRPr="009050EE" w:rsidRDefault="00CE7643" w:rsidP="009050EE">
      <w:pPr>
        <w:numPr>
          <w:ilvl w:val="0"/>
          <w:numId w:val="10"/>
        </w:numPr>
        <w:tabs>
          <w:tab w:val="left" w:pos="0"/>
        </w:tabs>
        <w:ind w:left="709" w:hanging="709"/>
        <w:jc w:val="both"/>
        <w:rPr>
          <w:sz w:val="22"/>
          <w:szCs w:val="22"/>
        </w:rPr>
      </w:pPr>
      <w:r w:rsidRPr="00821F95">
        <w:rPr>
          <w:sz w:val="22"/>
          <w:szCs w:val="22"/>
        </w:rPr>
        <w:t>Punktacja według powyższych kryteriów wyliczana zostanie według wzoru</w:t>
      </w:r>
      <w:r w:rsidR="009050EE">
        <w:rPr>
          <w:sz w:val="22"/>
          <w:szCs w:val="22"/>
        </w:rPr>
        <w:t xml:space="preserve"> </w:t>
      </w:r>
      <w:r w:rsidR="009050EE" w:rsidRPr="009050EE">
        <w:rPr>
          <w:bCs/>
          <w:sz w:val="22"/>
          <w:szCs w:val="22"/>
          <w:shd w:val="clear" w:color="auto" w:fill="D9D9D9"/>
        </w:rPr>
        <w:t>(odpowiednio do części)</w:t>
      </w:r>
      <w:r w:rsidR="009050EE" w:rsidRPr="009050EE">
        <w:rPr>
          <w:sz w:val="22"/>
          <w:szCs w:val="22"/>
        </w:rPr>
        <w:t>:</w:t>
      </w:r>
    </w:p>
    <w:p w:rsidR="009050EE" w:rsidRDefault="009050EE" w:rsidP="009050EE">
      <w:pPr>
        <w:shd w:val="clear" w:color="auto" w:fill="FFFFFF"/>
        <w:tabs>
          <w:tab w:val="left" w:pos="0"/>
        </w:tabs>
        <w:ind w:left="567" w:hanging="567"/>
        <w:jc w:val="both"/>
        <w:rPr>
          <w:bCs/>
          <w:sz w:val="10"/>
          <w:szCs w:val="10"/>
        </w:rPr>
      </w:pPr>
    </w:p>
    <w:tbl>
      <w:tblPr>
        <w:tblW w:w="9497" w:type="dxa"/>
        <w:tblInd w:w="817" w:type="dxa"/>
        <w:shd w:val="clear" w:color="auto" w:fill="C6D9F1"/>
        <w:tblLayout w:type="fixed"/>
        <w:tblLook w:val="04A0" w:firstRow="1" w:lastRow="0" w:firstColumn="1" w:lastColumn="0" w:noHBand="0" w:noVBand="1"/>
      </w:tblPr>
      <w:tblGrid>
        <w:gridCol w:w="284"/>
        <w:gridCol w:w="277"/>
        <w:gridCol w:w="588"/>
        <w:gridCol w:w="283"/>
        <w:gridCol w:w="2254"/>
        <w:gridCol w:w="321"/>
        <w:gridCol w:w="2387"/>
        <w:gridCol w:w="328"/>
        <w:gridCol w:w="2775"/>
      </w:tblGrid>
      <w:tr w:rsidR="009050EE" w:rsidRPr="00821F95" w:rsidTr="0039492A">
        <w:trPr>
          <w:trHeight w:val="1074"/>
        </w:trPr>
        <w:tc>
          <w:tcPr>
            <w:tcW w:w="284" w:type="dxa"/>
            <w:shd w:val="clear" w:color="auto" w:fill="BDD6EE"/>
            <w:vAlign w:val="center"/>
          </w:tcPr>
          <w:p w:rsidR="009050EE" w:rsidRPr="00821F95" w:rsidRDefault="009050EE" w:rsidP="0039492A">
            <w:pPr>
              <w:ind w:left="567" w:hanging="567"/>
              <w:jc w:val="center"/>
              <w:rPr>
                <w:b/>
                <w:sz w:val="22"/>
                <w:szCs w:val="22"/>
              </w:rPr>
            </w:pPr>
          </w:p>
        </w:tc>
        <w:tc>
          <w:tcPr>
            <w:tcW w:w="277" w:type="dxa"/>
            <w:shd w:val="clear" w:color="auto" w:fill="BDD6EE"/>
            <w:vAlign w:val="center"/>
          </w:tcPr>
          <w:p w:rsidR="009050EE" w:rsidRPr="00821F95" w:rsidRDefault="009050EE" w:rsidP="0039492A">
            <w:pPr>
              <w:ind w:left="567" w:hanging="567"/>
              <w:jc w:val="center"/>
              <w:rPr>
                <w:b/>
                <w:sz w:val="22"/>
                <w:szCs w:val="22"/>
              </w:rPr>
            </w:pPr>
          </w:p>
        </w:tc>
        <w:tc>
          <w:tcPr>
            <w:tcW w:w="588"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P</w:t>
            </w:r>
            <w:r w:rsidRPr="00DC26F3">
              <w:rPr>
                <w:b/>
                <w:sz w:val="22"/>
                <w:szCs w:val="22"/>
                <w:vertAlign w:val="subscript"/>
              </w:rPr>
              <w:t>bo</w:t>
            </w:r>
          </w:p>
        </w:tc>
        <w:tc>
          <w:tcPr>
            <w:tcW w:w="283"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w:t>
            </w:r>
          </w:p>
        </w:tc>
        <w:tc>
          <w:tcPr>
            <w:tcW w:w="2254" w:type="dxa"/>
            <w:shd w:val="clear" w:color="auto" w:fill="BDD6EE"/>
            <w:vAlign w:val="center"/>
          </w:tcPr>
          <w:p w:rsidR="009050EE" w:rsidRPr="00DC26F3" w:rsidRDefault="009050EE" w:rsidP="0039492A">
            <w:pPr>
              <w:ind w:left="161" w:hanging="161"/>
              <w:jc w:val="center"/>
              <w:rPr>
                <w:b/>
                <w:sz w:val="22"/>
                <w:szCs w:val="22"/>
              </w:rPr>
            </w:pPr>
            <w:r>
              <w:rPr>
                <w:b/>
                <w:sz w:val="22"/>
                <w:szCs w:val="22"/>
              </w:rPr>
              <w:t xml:space="preserve">    </w:t>
            </w:r>
            <w:r w:rsidRPr="00DC26F3">
              <w:rPr>
                <w:b/>
                <w:sz w:val="22"/>
                <w:szCs w:val="22"/>
              </w:rPr>
              <w:t xml:space="preserve">Liczba punktów </w:t>
            </w:r>
            <w:r w:rsidRPr="00DC26F3">
              <w:rPr>
                <w:b/>
                <w:sz w:val="22"/>
                <w:szCs w:val="22"/>
              </w:rPr>
              <w:br/>
              <w:t xml:space="preserve">w kryterium  </w:t>
            </w:r>
          </w:p>
          <w:p w:rsidR="009050EE" w:rsidRPr="00DC26F3" w:rsidRDefault="009050EE" w:rsidP="0039492A">
            <w:pPr>
              <w:ind w:left="303" w:hanging="303"/>
              <w:jc w:val="center"/>
              <w:rPr>
                <w:b/>
                <w:sz w:val="22"/>
                <w:szCs w:val="22"/>
              </w:rPr>
            </w:pPr>
            <w:r w:rsidRPr="00DC26F3">
              <w:rPr>
                <w:b/>
                <w:sz w:val="22"/>
                <w:szCs w:val="22"/>
              </w:rPr>
              <w:t>„Cena”</w:t>
            </w:r>
          </w:p>
        </w:tc>
        <w:tc>
          <w:tcPr>
            <w:tcW w:w="321"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387"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 xml:space="preserve">  Liczba punktów </w:t>
            </w:r>
          </w:p>
          <w:p w:rsidR="009050EE" w:rsidRPr="00DC26F3" w:rsidRDefault="009050EE" w:rsidP="0039492A">
            <w:pPr>
              <w:ind w:left="567" w:hanging="567"/>
              <w:jc w:val="center"/>
              <w:rPr>
                <w:b/>
                <w:sz w:val="22"/>
                <w:szCs w:val="22"/>
              </w:rPr>
            </w:pPr>
            <w:r w:rsidRPr="00DC26F3">
              <w:rPr>
                <w:b/>
                <w:sz w:val="22"/>
                <w:szCs w:val="22"/>
              </w:rPr>
              <w:t xml:space="preserve">w kryterium </w:t>
            </w:r>
          </w:p>
          <w:p w:rsidR="009050EE" w:rsidRPr="00DC26F3" w:rsidRDefault="009050EE" w:rsidP="00EB78B8">
            <w:pPr>
              <w:ind w:left="567" w:hanging="567"/>
              <w:jc w:val="center"/>
              <w:rPr>
                <w:b/>
                <w:sz w:val="22"/>
                <w:szCs w:val="22"/>
              </w:rPr>
            </w:pPr>
            <w:r w:rsidRPr="00DC26F3">
              <w:rPr>
                <w:b/>
                <w:sz w:val="22"/>
                <w:szCs w:val="22"/>
              </w:rPr>
              <w:t xml:space="preserve">„Termin </w:t>
            </w:r>
            <w:r w:rsidR="00EB78B8">
              <w:rPr>
                <w:b/>
                <w:sz w:val="22"/>
                <w:szCs w:val="22"/>
              </w:rPr>
              <w:t>wykonania</w:t>
            </w:r>
            <w:r w:rsidRPr="00DC26F3">
              <w:rPr>
                <w:b/>
                <w:sz w:val="22"/>
                <w:szCs w:val="22"/>
              </w:rPr>
              <w:t>”</w:t>
            </w:r>
          </w:p>
        </w:tc>
        <w:tc>
          <w:tcPr>
            <w:tcW w:w="328"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775"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Liczba punktów</w:t>
            </w:r>
          </w:p>
          <w:p w:rsidR="009050EE" w:rsidRPr="00DC26F3" w:rsidRDefault="009050EE" w:rsidP="0039492A">
            <w:pPr>
              <w:ind w:left="567" w:hanging="567"/>
              <w:jc w:val="center"/>
              <w:rPr>
                <w:b/>
                <w:sz w:val="22"/>
                <w:szCs w:val="22"/>
              </w:rPr>
            </w:pPr>
            <w:r w:rsidRPr="00DC26F3">
              <w:rPr>
                <w:b/>
                <w:sz w:val="22"/>
                <w:szCs w:val="22"/>
              </w:rPr>
              <w:t xml:space="preserve"> w kryterium </w:t>
            </w:r>
          </w:p>
          <w:p w:rsidR="009050EE" w:rsidRPr="00DC26F3" w:rsidRDefault="009050EE" w:rsidP="00970917">
            <w:pPr>
              <w:tabs>
                <w:tab w:val="left" w:pos="608"/>
              </w:tabs>
              <w:ind w:left="567" w:hanging="567"/>
              <w:jc w:val="center"/>
              <w:rPr>
                <w:b/>
                <w:sz w:val="22"/>
                <w:szCs w:val="22"/>
              </w:rPr>
            </w:pPr>
            <w:r w:rsidRPr="00DC26F3">
              <w:rPr>
                <w:b/>
                <w:sz w:val="22"/>
                <w:szCs w:val="22"/>
              </w:rPr>
              <w:t>„</w:t>
            </w:r>
            <w:r w:rsidR="00970917">
              <w:rPr>
                <w:b/>
                <w:sz w:val="22"/>
                <w:szCs w:val="22"/>
              </w:rPr>
              <w:t>Okres</w:t>
            </w:r>
            <w:r w:rsidRPr="00817003">
              <w:rPr>
                <w:b/>
                <w:sz w:val="22"/>
                <w:szCs w:val="22"/>
              </w:rPr>
              <w:t xml:space="preserve"> gwarancji</w:t>
            </w:r>
            <w:r w:rsidRPr="00DC26F3">
              <w:rPr>
                <w:b/>
                <w:sz w:val="22"/>
                <w:szCs w:val="22"/>
              </w:rPr>
              <w:t>”</w:t>
            </w:r>
          </w:p>
        </w:tc>
      </w:tr>
    </w:tbl>
    <w:p w:rsidR="00E40EEA" w:rsidRPr="00821F95" w:rsidRDefault="009050EE" w:rsidP="00C40F1B">
      <w:pPr>
        <w:tabs>
          <w:tab w:val="left" w:pos="360"/>
        </w:tabs>
        <w:ind w:hanging="14"/>
        <w:jc w:val="both"/>
        <w:rPr>
          <w:sz w:val="22"/>
          <w:szCs w:val="22"/>
        </w:rPr>
      </w:pPr>
      <w:r>
        <w:rPr>
          <w:sz w:val="22"/>
          <w:szCs w:val="22"/>
        </w:rPr>
        <w:t xml:space="preserve">             </w:t>
      </w:r>
      <w:r w:rsidRPr="00821F95">
        <w:rPr>
          <w:sz w:val="22"/>
          <w:szCs w:val="22"/>
        </w:rPr>
        <w:t>P</w:t>
      </w:r>
      <w:r w:rsidRPr="00821F95">
        <w:rPr>
          <w:sz w:val="22"/>
          <w:szCs w:val="22"/>
          <w:vertAlign w:val="subscript"/>
        </w:rPr>
        <w:t>bo</w:t>
      </w:r>
      <w:r w:rsidRPr="00821F95">
        <w:rPr>
          <w:sz w:val="22"/>
          <w:szCs w:val="22"/>
        </w:rPr>
        <w:t xml:space="preserve"> – punktacja badanej oferty</w:t>
      </w:r>
      <w:r w:rsidR="00CE7643" w:rsidRPr="00821F95">
        <w:rPr>
          <w:sz w:val="22"/>
          <w:szCs w:val="22"/>
        </w:rPr>
        <w:t xml:space="preserve"> </w:t>
      </w:r>
    </w:p>
    <w:p w:rsidR="00CE7643" w:rsidRPr="00821F95" w:rsidRDefault="00CE7643" w:rsidP="005950D8">
      <w:pPr>
        <w:numPr>
          <w:ilvl w:val="0"/>
          <w:numId w:val="10"/>
        </w:numPr>
        <w:tabs>
          <w:tab w:val="left" w:pos="0"/>
        </w:tabs>
        <w:ind w:left="709" w:hanging="709"/>
        <w:jc w:val="both"/>
        <w:rPr>
          <w:sz w:val="22"/>
          <w:szCs w:val="22"/>
        </w:rPr>
      </w:pPr>
      <w:r w:rsidRPr="00821F95">
        <w:rPr>
          <w:sz w:val="22"/>
          <w:szCs w:val="22"/>
        </w:rPr>
        <w:t>Maksymalna liczba punktów</w:t>
      </w:r>
      <w:r w:rsidR="00C915EA">
        <w:rPr>
          <w:sz w:val="22"/>
          <w:szCs w:val="22"/>
        </w:rPr>
        <w:t>,</w:t>
      </w:r>
      <w:r w:rsidRPr="00821F95">
        <w:rPr>
          <w:sz w:val="22"/>
          <w:szCs w:val="22"/>
        </w:rPr>
        <w:t xml:space="preserve"> jaką Wykonawca może otrzymać wynosi </w:t>
      </w:r>
      <w:r w:rsidR="00D251CC" w:rsidRPr="00F205E4">
        <w:rPr>
          <w:b/>
          <w:i/>
          <w:sz w:val="22"/>
          <w:szCs w:val="22"/>
        </w:rPr>
        <w:t>sto</w:t>
      </w:r>
      <w:r w:rsidR="00D251CC" w:rsidRPr="00821F95">
        <w:rPr>
          <w:sz w:val="22"/>
          <w:szCs w:val="22"/>
        </w:rPr>
        <w:t xml:space="preserve"> </w:t>
      </w:r>
      <w:r w:rsidR="00D251CC" w:rsidRPr="00821F95">
        <w:rPr>
          <w:b/>
          <w:sz w:val="22"/>
          <w:szCs w:val="22"/>
        </w:rPr>
        <w:t>[</w:t>
      </w:r>
      <w:r w:rsidR="00D251CC" w:rsidRPr="00821F95">
        <w:rPr>
          <w:sz w:val="22"/>
          <w:szCs w:val="22"/>
        </w:rPr>
        <w:t xml:space="preserve"> </w:t>
      </w:r>
      <w:r w:rsidRPr="00821F95">
        <w:rPr>
          <w:b/>
          <w:sz w:val="22"/>
          <w:szCs w:val="22"/>
        </w:rPr>
        <w:t>100</w:t>
      </w:r>
      <w:r w:rsidR="00D251CC" w:rsidRPr="00821F95">
        <w:rPr>
          <w:b/>
          <w:sz w:val="22"/>
          <w:szCs w:val="22"/>
        </w:rPr>
        <w:t xml:space="preserve"> ]</w:t>
      </w:r>
      <w:r w:rsidRPr="00821F95">
        <w:rPr>
          <w:b/>
          <w:sz w:val="22"/>
          <w:szCs w:val="22"/>
        </w:rPr>
        <w:t xml:space="preserve"> punktów</w:t>
      </w:r>
      <w:r w:rsidR="003F1696">
        <w:rPr>
          <w:b/>
          <w:sz w:val="22"/>
          <w:szCs w:val="22"/>
        </w:rPr>
        <w:t xml:space="preserve"> </w:t>
      </w:r>
      <w:r w:rsidR="003F1696">
        <w:rPr>
          <w:sz w:val="22"/>
          <w:szCs w:val="22"/>
        </w:rPr>
        <w:t>(odpowiednio do części)</w:t>
      </w:r>
      <w:r w:rsidR="00432499">
        <w:rPr>
          <w:sz w:val="22"/>
          <w:szCs w:val="22"/>
        </w:rPr>
        <w:t>.</w:t>
      </w:r>
    </w:p>
    <w:p w:rsidR="00CE7643" w:rsidRPr="00A63FC7" w:rsidRDefault="00A63FC7" w:rsidP="00662BFA">
      <w:pPr>
        <w:numPr>
          <w:ilvl w:val="0"/>
          <w:numId w:val="10"/>
        </w:numPr>
        <w:tabs>
          <w:tab w:val="left" w:pos="0"/>
        </w:tabs>
        <w:ind w:left="709" w:hanging="720"/>
        <w:jc w:val="both"/>
        <w:rPr>
          <w:bCs/>
          <w:sz w:val="22"/>
          <w:szCs w:val="22"/>
        </w:rPr>
      </w:pPr>
      <w:r w:rsidRPr="005C5DBD">
        <w:rPr>
          <w:sz w:val="22"/>
          <w:szCs w:val="22"/>
        </w:rPr>
        <w:t xml:space="preserve">Za </w:t>
      </w:r>
      <w:r>
        <w:rPr>
          <w:sz w:val="22"/>
          <w:szCs w:val="22"/>
        </w:rPr>
        <w:t>najwyżej ocenioną</w:t>
      </w:r>
      <w:r w:rsidRPr="005C5DBD">
        <w:rPr>
          <w:sz w:val="22"/>
          <w:szCs w:val="22"/>
        </w:rPr>
        <w:t xml:space="preserve"> zostanie uznana oferta, która otrzyma najwyższą liczbę punktów w wyniku zastosowania wzoru przedstawionego w </w:t>
      </w:r>
      <w:r w:rsidRPr="005C5DBD">
        <w:rPr>
          <w:b/>
          <w:sz w:val="22"/>
          <w:szCs w:val="22"/>
        </w:rPr>
        <w:t>pkt. 19.</w:t>
      </w:r>
      <w:r>
        <w:rPr>
          <w:b/>
          <w:sz w:val="22"/>
          <w:szCs w:val="22"/>
        </w:rPr>
        <w:t>1</w:t>
      </w:r>
      <w:r w:rsidR="001B53F8">
        <w:rPr>
          <w:b/>
          <w:sz w:val="22"/>
          <w:szCs w:val="22"/>
        </w:rPr>
        <w:t>1</w:t>
      </w:r>
      <w:r w:rsidRPr="005C5DBD">
        <w:rPr>
          <w:b/>
          <w:sz w:val="22"/>
          <w:szCs w:val="22"/>
        </w:rPr>
        <w:t>. SIWZ</w:t>
      </w:r>
      <w:r w:rsidRPr="005C5DBD">
        <w:rPr>
          <w:sz w:val="22"/>
          <w:szCs w:val="22"/>
        </w:rPr>
        <w:t xml:space="preserve"> </w:t>
      </w:r>
      <w:r w:rsidR="00247DC7">
        <w:rPr>
          <w:sz w:val="22"/>
          <w:szCs w:val="22"/>
        </w:rPr>
        <w:t xml:space="preserve">(odpowiednio do części) </w:t>
      </w:r>
      <w:r w:rsidRPr="005C5DBD">
        <w:rPr>
          <w:sz w:val="22"/>
          <w:szCs w:val="22"/>
        </w:rPr>
        <w:t xml:space="preserve">oraz odpowiadająca </w:t>
      </w:r>
      <w:r>
        <w:rPr>
          <w:sz w:val="22"/>
          <w:szCs w:val="22"/>
        </w:rPr>
        <w:t>okolicznościom, o których mowa w art. 25 ust. 1 ustawy</w:t>
      </w:r>
      <w:r w:rsidR="00CE0D5C">
        <w:rPr>
          <w:sz w:val="22"/>
          <w:szCs w:val="22"/>
        </w:rPr>
        <w:t xml:space="preserve"> (zweryfikowanym na podstawie wstępnych oświadczeń Wykonawcy)</w:t>
      </w:r>
      <w:r w:rsidR="00CE7643" w:rsidRPr="00A63FC7">
        <w:rPr>
          <w:sz w:val="22"/>
          <w:szCs w:val="22"/>
        </w:rPr>
        <w:t>.</w:t>
      </w:r>
    </w:p>
    <w:p w:rsidR="00CE7643" w:rsidRPr="00A63FC7" w:rsidRDefault="00CE7643" w:rsidP="005950D8">
      <w:pPr>
        <w:numPr>
          <w:ilvl w:val="0"/>
          <w:numId w:val="10"/>
        </w:numPr>
        <w:tabs>
          <w:tab w:val="left" w:pos="0"/>
        </w:tabs>
        <w:ind w:left="709" w:hanging="709"/>
        <w:jc w:val="both"/>
        <w:rPr>
          <w:b/>
          <w:sz w:val="22"/>
          <w:szCs w:val="22"/>
        </w:rPr>
      </w:pPr>
      <w:r w:rsidRPr="00821F95">
        <w:rPr>
          <w:sz w:val="22"/>
          <w:szCs w:val="22"/>
        </w:rPr>
        <w:t>Wszystkie obliczenia będą dokonywane z dokładnością do dwóch miejsc po przecinku.</w:t>
      </w:r>
    </w:p>
    <w:p w:rsidR="00A63FC7" w:rsidRPr="00A63FC7" w:rsidRDefault="00A63FC7" w:rsidP="000417AE">
      <w:pPr>
        <w:numPr>
          <w:ilvl w:val="0"/>
          <w:numId w:val="10"/>
        </w:numPr>
        <w:ind w:left="709" w:hanging="720"/>
        <w:jc w:val="both"/>
        <w:rPr>
          <w:bCs/>
          <w:sz w:val="22"/>
          <w:szCs w:val="22"/>
        </w:rPr>
      </w:pPr>
      <w:r>
        <w:rPr>
          <w:sz w:val="22"/>
          <w:szCs w:val="22"/>
        </w:rPr>
        <w:t>Za najkorzystniejszą ofertę zostanie uznana oferta, która została złożona przez Wykonawcę niepodlegającego wykluczeniu, która jest najwyżej oceniona i nie podlega odrzuceniu oraz spełnia wymagania Zamawiającego określone w SIWZ</w:t>
      </w:r>
      <w:r w:rsidRPr="004708D5">
        <w:rPr>
          <w:bCs/>
          <w:sz w:val="22"/>
          <w:szCs w:val="22"/>
        </w:rPr>
        <w:t>.</w:t>
      </w:r>
    </w:p>
    <w:p w:rsidR="00423642" w:rsidRPr="00821F95" w:rsidRDefault="00423642" w:rsidP="00821F95">
      <w:pPr>
        <w:tabs>
          <w:tab w:val="left" w:pos="0"/>
        </w:tabs>
        <w:ind w:left="709"/>
        <w:jc w:val="both"/>
        <w:rPr>
          <w:b/>
          <w:sz w:val="22"/>
          <w:szCs w:val="22"/>
        </w:rPr>
      </w:pPr>
    </w:p>
    <w:p w:rsidR="00E42251" w:rsidRPr="00821F95" w:rsidRDefault="00E42251" w:rsidP="0098316F">
      <w:pPr>
        <w:numPr>
          <w:ilvl w:val="0"/>
          <w:numId w:val="14"/>
        </w:numPr>
        <w:ind w:left="709" w:hanging="709"/>
        <w:jc w:val="both"/>
        <w:rPr>
          <w:b/>
          <w:bCs/>
          <w:sz w:val="22"/>
          <w:szCs w:val="22"/>
        </w:rPr>
      </w:pPr>
      <w:r w:rsidRPr="00821F95">
        <w:rPr>
          <w:b/>
          <w:bCs/>
          <w:sz w:val="22"/>
          <w:szCs w:val="22"/>
        </w:rPr>
        <w:t xml:space="preserve">Informacje o </w:t>
      </w:r>
      <w:r w:rsidR="00423642" w:rsidRPr="00821F95">
        <w:rPr>
          <w:b/>
          <w:bCs/>
          <w:sz w:val="22"/>
          <w:szCs w:val="22"/>
        </w:rPr>
        <w:t>czynnościach</w:t>
      </w:r>
      <w:r w:rsidRPr="00821F95">
        <w:rPr>
          <w:b/>
          <w:bCs/>
          <w:sz w:val="22"/>
          <w:szCs w:val="22"/>
        </w:rPr>
        <w:t xml:space="preserve"> do</w:t>
      </w:r>
      <w:r w:rsidR="00423642" w:rsidRPr="00821F95">
        <w:rPr>
          <w:b/>
          <w:bCs/>
          <w:sz w:val="22"/>
          <w:szCs w:val="22"/>
        </w:rPr>
        <w:t>konywanych</w:t>
      </w:r>
      <w:r w:rsidRPr="00821F95">
        <w:rPr>
          <w:b/>
          <w:bCs/>
          <w:sz w:val="22"/>
          <w:szCs w:val="22"/>
        </w:rPr>
        <w:t xml:space="preserve"> po wyborze oferty w celu zawarcia umowy w sprawie zamówienia publicznego</w:t>
      </w:r>
    </w:p>
    <w:p w:rsidR="00CA4D6E" w:rsidRDefault="00121B96" w:rsidP="00CA4D6E">
      <w:pPr>
        <w:numPr>
          <w:ilvl w:val="0"/>
          <w:numId w:val="11"/>
        </w:numPr>
        <w:tabs>
          <w:tab w:val="left" w:pos="709"/>
        </w:tabs>
        <w:ind w:left="709" w:hanging="709"/>
        <w:jc w:val="both"/>
        <w:rPr>
          <w:sz w:val="22"/>
          <w:szCs w:val="22"/>
        </w:rPr>
      </w:pPr>
      <w:r w:rsidRPr="00821F95">
        <w:rPr>
          <w:sz w:val="22"/>
          <w:szCs w:val="22"/>
        </w:rPr>
        <w:t>Wykonawca, którego oferta zostanie uznana za najkorzystniejszą, ma obowiązek zawarcia umowy, zgodnie z postanowieniami określonymi w</w:t>
      </w:r>
      <w:r w:rsidR="00C5710F">
        <w:rPr>
          <w:sz w:val="22"/>
          <w:szCs w:val="22"/>
        </w:rPr>
        <w:t xml:space="preserve"> Projekcie umowy -</w:t>
      </w:r>
      <w:r w:rsidRPr="00821F95">
        <w:rPr>
          <w:sz w:val="22"/>
          <w:szCs w:val="22"/>
        </w:rPr>
        <w:t xml:space="preserve"> </w:t>
      </w:r>
      <w:r w:rsidRPr="00821F95">
        <w:rPr>
          <w:b/>
          <w:sz w:val="22"/>
          <w:szCs w:val="22"/>
        </w:rPr>
        <w:t xml:space="preserve">załączniku nr </w:t>
      </w:r>
      <w:r w:rsidR="00501092">
        <w:rPr>
          <w:b/>
          <w:sz w:val="22"/>
          <w:szCs w:val="22"/>
        </w:rPr>
        <w:t>3</w:t>
      </w:r>
      <w:r w:rsidR="00CA4D6E">
        <w:rPr>
          <w:b/>
          <w:sz w:val="22"/>
          <w:szCs w:val="22"/>
        </w:rPr>
        <w:t xml:space="preserve"> do SIWZ</w:t>
      </w:r>
      <w:r w:rsidRPr="00821F95">
        <w:rPr>
          <w:sz w:val="22"/>
          <w:szCs w:val="22"/>
        </w:rPr>
        <w:t xml:space="preserve"> oraz na warunkach podanych w swojej ofercie, tożsamych ze specyfikacją, w terminie</w:t>
      </w:r>
      <w:r w:rsidR="00CA4D6E">
        <w:rPr>
          <w:sz w:val="22"/>
          <w:szCs w:val="22"/>
        </w:rPr>
        <w:t xml:space="preserve"> określonym przez Zamawiającego.</w:t>
      </w:r>
    </w:p>
    <w:p w:rsidR="00D507FB" w:rsidRDefault="00CA4D6E" w:rsidP="00D507FB">
      <w:pPr>
        <w:numPr>
          <w:ilvl w:val="0"/>
          <w:numId w:val="11"/>
        </w:numPr>
        <w:tabs>
          <w:tab w:val="left" w:pos="709"/>
        </w:tabs>
        <w:ind w:left="709" w:hanging="709"/>
        <w:jc w:val="both"/>
        <w:rPr>
          <w:sz w:val="22"/>
          <w:szCs w:val="22"/>
        </w:rPr>
      </w:pPr>
      <w:r w:rsidRPr="00CA4D6E">
        <w:rPr>
          <w:bCs/>
          <w:sz w:val="22"/>
          <w:szCs w:val="22"/>
          <w:lang w:val="x-none"/>
        </w:rPr>
        <w:t xml:space="preserve">Termin zawarcia umowy </w:t>
      </w:r>
      <w:r w:rsidR="00F221C3">
        <w:rPr>
          <w:bCs/>
          <w:sz w:val="22"/>
          <w:szCs w:val="22"/>
        </w:rPr>
        <w:t>(</w:t>
      </w:r>
      <w:r w:rsidR="00F221C3" w:rsidRPr="00F221C3">
        <w:rPr>
          <w:bCs/>
          <w:i/>
          <w:sz w:val="22"/>
          <w:szCs w:val="22"/>
        </w:rPr>
        <w:t>dzień zawarcia umowy</w:t>
      </w:r>
      <w:r w:rsidR="00F221C3">
        <w:rPr>
          <w:bCs/>
          <w:sz w:val="22"/>
          <w:szCs w:val="22"/>
        </w:rPr>
        <w:t xml:space="preserve">) </w:t>
      </w:r>
      <w:r w:rsidRPr="00CA4D6E">
        <w:rPr>
          <w:bCs/>
          <w:sz w:val="22"/>
          <w:szCs w:val="22"/>
          <w:lang w:val="x-none"/>
        </w:rPr>
        <w:t>zostanie wyznaczony przez Zamawiającego</w:t>
      </w:r>
      <w:r w:rsidRPr="00CA4D6E">
        <w:rPr>
          <w:bCs/>
          <w:sz w:val="22"/>
          <w:szCs w:val="22"/>
        </w:rPr>
        <w:t>,</w:t>
      </w:r>
      <w:r w:rsidRPr="00CA4D6E">
        <w:rPr>
          <w:bCs/>
          <w:sz w:val="22"/>
          <w:szCs w:val="22"/>
          <w:lang w:val="x-none"/>
        </w:rPr>
        <w:t xml:space="preserve"> niezwłocznie po dokonaniu wyboru najkorzystniejszej oferty</w:t>
      </w:r>
      <w:r w:rsidRPr="00CA4D6E">
        <w:rPr>
          <w:bCs/>
          <w:sz w:val="22"/>
          <w:szCs w:val="22"/>
        </w:rPr>
        <w:t xml:space="preserve"> </w:t>
      </w:r>
      <w:r w:rsidRPr="00CA4D6E">
        <w:rPr>
          <w:sz w:val="22"/>
          <w:szCs w:val="22"/>
        </w:rPr>
        <w:t>(zgodnie z art. 94 ustawy)</w:t>
      </w:r>
      <w:r w:rsidRPr="00CA4D6E">
        <w:rPr>
          <w:bCs/>
          <w:sz w:val="22"/>
          <w:szCs w:val="22"/>
          <w:lang w:val="x-none"/>
        </w:rPr>
        <w:t>. Miejscem zawarcia umowy będzie siedziba Zamawiającego.</w:t>
      </w:r>
    </w:p>
    <w:p w:rsidR="00F221C3" w:rsidRPr="00D507FB" w:rsidRDefault="00CA4D6E" w:rsidP="00D507FB">
      <w:pPr>
        <w:numPr>
          <w:ilvl w:val="0"/>
          <w:numId w:val="11"/>
        </w:numPr>
        <w:tabs>
          <w:tab w:val="left" w:pos="709"/>
        </w:tabs>
        <w:ind w:left="709" w:hanging="709"/>
        <w:jc w:val="both"/>
        <w:rPr>
          <w:sz w:val="22"/>
          <w:szCs w:val="22"/>
        </w:rPr>
      </w:pPr>
      <w:r w:rsidRPr="00D507FB">
        <w:rPr>
          <w:bCs/>
          <w:sz w:val="22"/>
          <w:szCs w:val="22"/>
          <w:lang w:val="x-none"/>
        </w:rPr>
        <w:t xml:space="preserve">W przypadku niestawiennictwa Wykonawcy w wyznaczonym przez Zamawiającego terminie i miejscu, umowa (podpisana ze strony Zamawiającego) zostanie przesłana Wykonawcy za pośrednictwem poczty tradycyjnej. Jednocześnie data zawarcia umowy pozostanie niezmienna, zgodna z terminem zawarcia umowy </w:t>
      </w:r>
      <w:r w:rsidRPr="00D507FB">
        <w:rPr>
          <w:bCs/>
          <w:sz w:val="22"/>
          <w:szCs w:val="22"/>
          <w:lang w:val="x-none"/>
        </w:rPr>
        <w:lastRenderedPageBreak/>
        <w:t xml:space="preserve">wyznaczonym przez Zamawiającego (zgodnie z pkt. </w:t>
      </w:r>
      <w:r w:rsidRPr="00D507FB">
        <w:rPr>
          <w:bCs/>
          <w:sz w:val="22"/>
          <w:szCs w:val="22"/>
        </w:rPr>
        <w:t>20</w:t>
      </w:r>
      <w:r w:rsidRPr="00D507FB">
        <w:rPr>
          <w:bCs/>
          <w:sz w:val="22"/>
          <w:szCs w:val="22"/>
          <w:lang w:val="x-none"/>
        </w:rPr>
        <w:t>.2. SIWZ).</w:t>
      </w:r>
      <w:r w:rsidR="00D507FB" w:rsidRPr="00D507FB">
        <w:t xml:space="preserve"> </w:t>
      </w:r>
      <w:r w:rsidR="00D507FB" w:rsidRPr="00D507FB">
        <w:rPr>
          <w:bCs/>
          <w:sz w:val="22"/>
          <w:szCs w:val="22"/>
          <w:lang w:val="x-none"/>
        </w:rPr>
        <w:t xml:space="preserve">W przypadku naniesienia przez Wykonawcę wraz z podpisem daty podpisu umowa będzie uznana za zawartą w terminie wyznaczonym przez Zamawiającego (zgodnie z pkt. 20.2. SIWZ) - wskazanym w komparycji umowy. </w:t>
      </w:r>
    </w:p>
    <w:p w:rsidR="00F221C3" w:rsidRPr="00F221C3" w:rsidRDefault="00F221C3" w:rsidP="00F221C3">
      <w:pPr>
        <w:numPr>
          <w:ilvl w:val="0"/>
          <w:numId w:val="11"/>
        </w:numPr>
        <w:tabs>
          <w:tab w:val="left" w:pos="709"/>
        </w:tabs>
        <w:ind w:left="709" w:hanging="709"/>
        <w:jc w:val="both"/>
        <w:rPr>
          <w:sz w:val="22"/>
          <w:szCs w:val="22"/>
        </w:rPr>
      </w:pPr>
      <w:r w:rsidRPr="00F221C3">
        <w:rPr>
          <w:i/>
          <w:sz w:val="22"/>
          <w:szCs w:val="22"/>
        </w:rPr>
        <w:t>D</w:t>
      </w:r>
      <w:r>
        <w:rPr>
          <w:i/>
          <w:sz w:val="22"/>
          <w:szCs w:val="22"/>
        </w:rPr>
        <w:t>zień</w:t>
      </w:r>
      <w:r w:rsidRPr="00F221C3">
        <w:rPr>
          <w:i/>
          <w:sz w:val="22"/>
          <w:szCs w:val="22"/>
        </w:rPr>
        <w:t xml:space="preserve"> zawarcia umowy</w:t>
      </w:r>
      <w:r w:rsidRPr="00F221C3">
        <w:rPr>
          <w:sz w:val="22"/>
          <w:szCs w:val="22"/>
        </w:rPr>
        <w:t xml:space="preserve">, w rozumieniu </w:t>
      </w:r>
      <w:r w:rsidRPr="00F221C3">
        <w:rPr>
          <w:color w:val="000000"/>
          <w:sz w:val="22"/>
          <w:szCs w:val="22"/>
        </w:rPr>
        <w:t>SIWZ,</w:t>
      </w:r>
      <w:r w:rsidRPr="00F221C3">
        <w:rPr>
          <w:sz w:val="22"/>
          <w:szCs w:val="22"/>
        </w:rPr>
        <w:t xml:space="preserve"> jest d</w:t>
      </w:r>
      <w:r>
        <w:rPr>
          <w:sz w:val="22"/>
          <w:szCs w:val="22"/>
        </w:rPr>
        <w:t>niem</w:t>
      </w:r>
      <w:r w:rsidRPr="00F221C3">
        <w:rPr>
          <w:sz w:val="22"/>
          <w:szCs w:val="22"/>
        </w:rPr>
        <w:t xml:space="preserve"> wyznaczony</w:t>
      </w:r>
      <w:r>
        <w:rPr>
          <w:sz w:val="22"/>
          <w:szCs w:val="22"/>
        </w:rPr>
        <w:t>m</w:t>
      </w:r>
      <w:r w:rsidRPr="00F221C3">
        <w:rPr>
          <w:sz w:val="22"/>
          <w:szCs w:val="22"/>
        </w:rPr>
        <w:t xml:space="preserve"> zgodnie </w:t>
      </w:r>
      <w:r w:rsidRPr="00F221C3">
        <w:rPr>
          <w:sz w:val="22"/>
          <w:szCs w:val="22"/>
        </w:rPr>
        <w:br/>
        <w:t xml:space="preserve">z </w:t>
      </w:r>
      <w:r w:rsidRPr="00F221C3">
        <w:rPr>
          <w:b/>
          <w:sz w:val="22"/>
          <w:szCs w:val="22"/>
        </w:rPr>
        <w:t xml:space="preserve">pkt. </w:t>
      </w:r>
      <w:r>
        <w:rPr>
          <w:b/>
          <w:sz w:val="22"/>
          <w:szCs w:val="22"/>
        </w:rPr>
        <w:t>20.2. SIWZ</w:t>
      </w:r>
      <w:r w:rsidRPr="00F221C3">
        <w:rPr>
          <w:sz w:val="22"/>
          <w:szCs w:val="22"/>
        </w:rPr>
        <w:t>, od którego liczony jest termin dostawy (wykonania) przedmiotu zamówienia</w:t>
      </w:r>
      <w:r>
        <w:rPr>
          <w:sz w:val="22"/>
          <w:szCs w:val="22"/>
        </w:rPr>
        <w:t>.</w:t>
      </w:r>
    </w:p>
    <w:p w:rsidR="00CE0D5C" w:rsidRPr="00CE0D5C" w:rsidRDefault="00CE0D5C" w:rsidP="0098316F">
      <w:pPr>
        <w:numPr>
          <w:ilvl w:val="0"/>
          <w:numId w:val="11"/>
        </w:numPr>
        <w:shd w:val="clear" w:color="auto" w:fill="FFF2CC"/>
        <w:tabs>
          <w:tab w:val="left" w:pos="709"/>
        </w:tabs>
        <w:ind w:left="709" w:hanging="709"/>
        <w:jc w:val="both"/>
        <w:rPr>
          <w:sz w:val="22"/>
          <w:szCs w:val="22"/>
        </w:rPr>
      </w:pPr>
      <w:r w:rsidRPr="00CE0D5C">
        <w:rPr>
          <w:sz w:val="22"/>
          <w:szCs w:val="22"/>
        </w:rPr>
        <w:t>Wykonawca, którego oferta zostanie uznana za najkorzystniejszą, prze</w:t>
      </w:r>
      <w:r>
        <w:rPr>
          <w:sz w:val="22"/>
          <w:szCs w:val="22"/>
        </w:rPr>
        <w:t xml:space="preserve">d podpisaniem umowy zobowiązany </w:t>
      </w:r>
      <w:r w:rsidRPr="00CE0D5C">
        <w:rPr>
          <w:sz w:val="22"/>
          <w:szCs w:val="22"/>
        </w:rPr>
        <w:t xml:space="preserve">będzie do dostarczenia Zamawiającemu: </w:t>
      </w:r>
      <w:r w:rsidRPr="00CE0D5C">
        <w:rPr>
          <w:b/>
          <w:sz w:val="22"/>
          <w:szCs w:val="22"/>
        </w:rPr>
        <w:t>pełnomocnictwa* dla osoby/osób podpisującej umowę</w:t>
      </w:r>
      <w:r w:rsidRPr="00CE0D5C">
        <w:rPr>
          <w:sz w:val="22"/>
          <w:szCs w:val="22"/>
        </w:rPr>
        <w:t xml:space="preserve"> </w:t>
      </w:r>
      <w:r w:rsidRPr="00CE0D5C">
        <w:rPr>
          <w:i/>
          <w:sz w:val="22"/>
          <w:szCs w:val="22"/>
        </w:rPr>
        <w:t>(jeśli uprawnienie tej/tych osób/osoby nie wynika z dokumentów dostarczonych Zamawiającemu</w:t>
      </w:r>
      <w:r>
        <w:rPr>
          <w:i/>
          <w:sz w:val="22"/>
          <w:szCs w:val="22"/>
        </w:rPr>
        <w:br/>
      </w:r>
      <w:r w:rsidRPr="00CE0D5C">
        <w:rPr>
          <w:i/>
          <w:sz w:val="22"/>
          <w:szCs w:val="22"/>
        </w:rPr>
        <w:t xml:space="preserve"> w trakcie postepowania).</w:t>
      </w:r>
    </w:p>
    <w:p w:rsidR="00E42251" w:rsidRPr="00821F95" w:rsidRDefault="00CE0D5C" w:rsidP="008B6152">
      <w:pPr>
        <w:numPr>
          <w:ilvl w:val="0"/>
          <w:numId w:val="11"/>
        </w:numPr>
        <w:tabs>
          <w:tab w:val="left" w:pos="709"/>
        </w:tabs>
        <w:ind w:left="709" w:hanging="709"/>
        <w:jc w:val="both"/>
        <w:rPr>
          <w:sz w:val="22"/>
          <w:szCs w:val="22"/>
        </w:rPr>
      </w:pPr>
      <w:r w:rsidRPr="00CE0D5C">
        <w:rPr>
          <w:i/>
          <w:sz w:val="22"/>
          <w:szCs w:val="22"/>
        </w:rPr>
        <w:t xml:space="preserve"> </w:t>
      </w:r>
      <w:r w:rsidR="00E42251" w:rsidRPr="00821F95">
        <w:rPr>
          <w:sz w:val="22"/>
          <w:szCs w:val="22"/>
        </w:rPr>
        <w:t>Jeżeli Wykonawca, którego oferta zostanie wybrana, będzie</w:t>
      </w:r>
      <w:r w:rsidR="00C5710F">
        <w:rPr>
          <w:sz w:val="22"/>
          <w:szCs w:val="22"/>
        </w:rPr>
        <w:t xml:space="preserve"> uchylał się od zawarcia umowy </w:t>
      </w:r>
      <w:r w:rsidR="00E42251" w:rsidRPr="00821F95">
        <w:rPr>
          <w:sz w:val="22"/>
          <w:szCs w:val="22"/>
        </w:rPr>
        <w:t>w sprawie zamówienia publicznego Zamawiający wybierze ofertę najkorzystniejszą spośród pozostałych ofert, bez</w:t>
      </w:r>
      <w:r w:rsidR="005D4784">
        <w:rPr>
          <w:sz w:val="22"/>
          <w:szCs w:val="22"/>
        </w:rPr>
        <w:t> </w:t>
      </w:r>
      <w:r w:rsidR="00E42251" w:rsidRPr="00821F95">
        <w:rPr>
          <w:sz w:val="22"/>
          <w:szCs w:val="22"/>
        </w:rPr>
        <w:t>przeprowadzania ich ponownej oceny, jeżeli n</w:t>
      </w:r>
      <w:r w:rsidR="007464BF" w:rsidRPr="00821F95">
        <w:rPr>
          <w:sz w:val="22"/>
          <w:szCs w:val="22"/>
        </w:rPr>
        <w:t xml:space="preserve">ie </w:t>
      </w:r>
      <w:r w:rsidR="00E40EEA" w:rsidRPr="00821F95">
        <w:rPr>
          <w:sz w:val="22"/>
          <w:szCs w:val="22"/>
        </w:rPr>
        <w:t>będzie</w:t>
      </w:r>
      <w:r w:rsidR="007464BF" w:rsidRPr="00821F95">
        <w:rPr>
          <w:sz w:val="22"/>
          <w:szCs w:val="22"/>
        </w:rPr>
        <w:t xml:space="preserve"> zachodzić przesłanka, o </w:t>
      </w:r>
      <w:r w:rsidR="00E42251" w:rsidRPr="00821F95">
        <w:rPr>
          <w:sz w:val="22"/>
          <w:szCs w:val="22"/>
        </w:rPr>
        <w:t>któr</w:t>
      </w:r>
      <w:r w:rsidR="00E042D6" w:rsidRPr="00821F95">
        <w:rPr>
          <w:sz w:val="22"/>
          <w:szCs w:val="22"/>
        </w:rPr>
        <w:t>ej mowa w </w:t>
      </w:r>
      <w:r w:rsidR="00AB08C1" w:rsidRPr="00821F95">
        <w:rPr>
          <w:sz w:val="22"/>
          <w:szCs w:val="22"/>
        </w:rPr>
        <w:t>art. </w:t>
      </w:r>
      <w:r w:rsidR="00E42251" w:rsidRPr="00821F95">
        <w:rPr>
          <w:sz w:val="22"/>
          <w:szCs w:val="22"/>
        </w:rPr>
        <w:t>93 ust. 1 ustawy.</w:t>
      </w:r>
    </w:p>
    <w:p w:rsidR="00E0404B" w:rsidRPr="00821F95" w:rsidRDefault="00E0404B" w:rsidP="00821F95">
      <w:pPr>
        <w:tabs>
          <w:tab w:val="left" w:pos="720"/>
        </w:tabs>
        <w:ind w:left="720" w:hanging="720"/>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Wymagania dotyczące zabezpieczenia należytego wykonania umowy</w:t>
      </w:r>
    </w:p>
    <w:p w:rsidR="000261C0" w:rsidRPr="00821F95" w:rsidRDefault="000261C0" w:rsidP="00821F95">
      <w:pPr>
        <w:ind w:left="709"/>
        <w:rPr>
          <w:sz w:val="22"/>
          <w:szCs w:val="22"/>
        </w:rPr>
      </w:pPr>
      <w:r w:rsidRPr="00821F95">
        <w:rPr>
          <w:sz w:val="22"/>
          <w:szCs w:val="22"/>
        </w:rPr>
        <w:t>Nie jest wymagane wniesienie zabezpieczenia należytego wykonania umowy</w:t>
      </w:r>
      <w:r w:rsidR="00775BFD" w:rsidRPr="00821F95">
        <w:rPr>
          <w:sz w:val="22"/>
          <w:szCs w:val="22"/>
        </w:rPr>
        <w:t>.</w:t>
      </w:r>
    </w:p>
    <w:p w:rsidR="00224F4E" w:rsidRPr="00821F95" w:rsidRDefault="00224F4E" w:rsidP="00821F95">
      <w:pPr>
        <w:jc w:val="both"/>
        <w:rPr>
          <w:sz w:val="22"/>
          <w:szCs w:val="22"/>
        </w:rPr>
      </w:pPr>
    </w:p>
    <w:p w:rsidR="009B5BED" w:rsidRPr="00821F95" w:rsidRDefault="001B1CB8" w:rsidP="0098316F">
      <w:pPr>
        <w:numPr>
          <w:ilvl w:val="0"/>
          <w:numId w:val="14"/>
        </w:numPr>
        <w:ind w:left="709" w:hanging="709"/>
        <w:jc w:val="both"/>
        <w:rPr>
          <w:b/>
          <w:bCs/>
          <w:sz w:val="22"/>
          <w:szCs w:val="22"/>
        </w:rPr>
      </w:pPr>
      <w:r w:rsidRPr="00821F95">
        <w:rPr>
          <w:b/>
          <w:bCs/>
          <w:sz w:val="22"/>
          <w:szCs w:val="22"/>
        </w:rPr>
        <w:t>Projekt</w:t>
      </w:r>
      <w:r w:rsidR="009B5BED" w:rsidRPr="00821F95">
        <w:rPr>
          <w:b/>
          <w:bCs/>
          <w:sz w:val="22"/>
          <w:szCs w:val="22"/>
        </w:rPr>
        <w:t xml:space="preserve"> umowy</w:t>
      </w:r>
      <w:r w:rsidR="00B124CE" w:rsidRPr="00821F95">
        <w:rPr>
          <w:b/>
          <w:bCs/>
          <w:sz w:val="22"/>
          <w:szCs w:val="22"/>
        </w:rPr>
        <w:t xml:space="preserve"> </w:t>
      </w:r>
      <w:r w:rsidR="007464BF" w:rsidRPr="00821F95">
        <w:rPr>
          <w:b/>
          <w:sz w:val="22"/>
          <w:szCs w:val="22"/>
        </w:rPr>
        <w:t xml:space="preserve">stanowi załącznik nr </w:t>
      </w:r>
      <w:r w:rsidR="00501092">
        <w:rPr>
          <w:b/>
          <w:sz w:val="22"/>
          <w:szCs w:val="22"/>
        </w:rPr>
        <w:t>3</w:t>
      </w:r>
      <w:r w:rsidR="00A457E0" w:rsidRPr="00821F95">
        <w:rPr>
          <w:b/>
          <w:sz w:val="22"/>
          <w:szCs w:val="22"/>
        </w:rPr>
        <w:t xml:space="preserve"> </w:t>
      </w:r>
      <w:r w:rsidR="009B5BED" w:rsidRPr="00821F95">
        <w:rPr>
          <w:b/>
          <w:sz w:val="22"/>
          <w:szCs w:val="22"/>
        </w:rPr>
        <w:t>do SIWZ.</w:t>
      </w:r>
      <w:r w:rsidR="00C47C65" w:rsidRPr="00821F95">
        <w:rPr>
          <w:b/>
          <w:sz w:val="22"/>
          <w:szCs w:val="22"/>
        </w:rPr>
        <w:t xml:space="preserve"> </w:t>
      </w:r>
      <w:r w:rsidR="00AB6653">
        <w:rPr>
          <w:b/>
          <w:sz w:val="22"/>
          <w:szCs w:val="22"/>
        </w:rPr>
        <w:t xml:space="preserve"> </w:t>
      </w:r>
    </w:p>
    <w:p w:rsidR="00A10A21" w:rsidRPr="00821F95" w:rsidRDefault="00A10A21" w:rsidP="00821F95">
      <w:pPr>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 xml:space="preserve">Pouczenie o środkach ochrony prawnej przysługujących </w:t>
      </w:r>
      <w:r w:rsidR="001B1CB8" w:rsidRPr="00821F95">
        <w:rPr>
          <w:b/>
          <w:bCs/>
          <w:sz w:val="22"/>
          <w:szCs w:val="22"/>
        </w:rPr>
        <w:t xml:space="preserve">Wykonawcy w toku postępowania </w:t>
      </w:r>
      <w:r w:rsidR="001F75C7" w:rsidRPr="00821F95">
        <w:rPr>
          <w:b/>
          <w:bCs/>
          <w:sz w:val="22"/>
          <w:szCs w:val="22"/>
        </w:rPr>
        <w:br/>
      </w:r>
      <w:r w:rsidRPr="00821F95">
        <w:rPr>
          <w:b/>
          <w:bCs/>
          <w:sz w:val="22"/>
          <w:szCs w:val="22"/>
        </w:rPr>
        <w:t>o udzielenie zamówienia</w:t>
      </w:r>
    </w:p>
    <w:p w:rsidR="00E14D32" w:rsidRDefault="00956B31" w:rsidP="00821F95">
      <w:pPr>
        <w:ind w:left="709"/>
        <w:rPr>
          <w:rFonts w:eastAsia="Arial Unicode MS"/>
          <w:color w:val="000000"/>
          <w:sz w:val="22"/>
          <w:szCs w:val="22"/>
        </w:rPr>
      </w:pPr>
      <w:r w:rsidRPr="00821F95">
        <w:rPr>
          <w:rFonts w:eastAsia="Arial Unicode MS"/>
          <w:color w:val="000000"/>
          <w:sz w:val="22"/>
          <w:szCs w:val="22"/>
        </w:rPr>
        <w:t>W prowadzonym postępowaniu mają zastosowanie przepisy zawarte</w:t>
      </w:r>
      <w:r w:rsidR="00E14D32" w:rsidRPr="00821F95">
        <w:rPr>
          <w:rFonts w:eastAsia="Arial Unicode MS"/>
          <w:color w:val="000000"/>
          <w:sz w:val="22"/>
          <w:szCs w:val="22"/>
        </w:rPr>
        <w:t xml:space="preserve"> w</w:t>
      </w:r>
      <w:r w:rsidRPr="00821F95">
        <w:rPr>
          <w:rFonts w:eastAsia="Arial Unicode MS"/>
          <w:color w:val="000000"/>
          <w:sz w:val="22"/>
          <w:szCs w:val="22"/>
        </w:rPr>
        <w:t xml:space="preserve"> dziale VI </w:t>
      </w:r>
      <w:r w:rsidR="001570AF" w:rsidRPr="00821F95">
        <w:rPr>
          <w:rFonts w:eastAsia="Arial Unicode MS"/>
          <w:color w:val="000000"/>
          <w:sz w:val="22"/>
          <w:szCs w:val="22"/>
        </w:rPr>
        <w:t>art. 179</w:t>
      </w:r>
      <w:r w:rsidR="00423642" w:rsidRPr="00821F95">
        <w:rPr>
          <w:rFonts w:eastAsia="Arial Unicode MS"/>
          <w:color w:val="000000"/>
          <w:sz w:val="22"/>
          <w:szCs w:val="22"/>
        </w:rPr>
        <w:t xml:space="preserve"> –</w:t>
      </w:r>
      <w:r w:rsidR="006F47FB">
        <w:rPr>
          <w:rFonts w:eastAsia="Arial Unicode MS"/>
          <w:color w:val="000000"/>
          <w:sz w:val="22"/>
          <w:szCs w:val="22"/>
        </w:rPr>
        <w:t xml:space="preserve"> </w:t>
      </w:r>
      <w:r w:rsidR="00E14D32" w:rsidRPr="00821F95">
        <w:rPr>
          <w:rFonts w:eastAsia="Arial Unicode MS"/>
          <w:color w:val="000000"/>
          <w:sz w:val="22"/>
          <w:szCs w:val="22"/>
        </w:rPr>
        <w:t xml:space="preserve">198g </w:t>
      </w:r>
      <w:r w:rsidR="004F665B" w:rsidRPr="00821F95">
        <w:rPr>
          <w:sz w:val="22"/>
          <w:szCs w:val="22"/>
        </w:rPr>
        <w:t>ustawy</w:t>
      </w:r>
      <w:r w:rsidR="004F665B" w:rsidRPr="00821F95">
        <w:rPr>
          <w:rFonts w:eastAsia="Arial Unicode MS"/>
          <w:color w:val="000000"/>
          <w:sz w:val="22"/>
          <w:szCs w:val="22"/>
        </w:rPr>
        <w:t>.</w:t>
      </w:r>
    </w:p>
    <w:p w:rsidR="00765B75" w:rsidRPr="00821F95" w:rsidRDefault="00765B75" w:rsidP="00765B75">
      <w:pPr>
        <w:rPr>
          <w:rFonts w:eastAsia="Arial Unicode MS"/>
          <w:color w:val="000000"/>
          <w:sz w:val="22"/>
          <w:szCs w:val="22"/>
        </w:rPr>
      </w:pPr>
    </w:p>
    <w:p w:rsidR="00765B75" w:rsidRPr="003433CF" w:rsidRDefault="00765B75" w:rsidP="0098316F">
      <w:pPr>
        <w:numPr>
          <w:ilvl w:val="0"/>
          <w:numId w:val="14"/>
        </w:numPr>
        <w:ind w:left="709" w:hanging="709"/>
        <w:jc w:val="both"/>
        <w:rPr>
          <w:rFonts w:eastAsia="Arial Unicode MS"/>
          <w:color w:val="000000"/>
          <w:sz w:val="22"/>
          <w:szCs w:val="22"/>
        </w:rPr>
      </w:pPr>
      <w:r w:rsidRPr="003433CF">
        <w:rPr>
          <w:rFonts w:eastAsia="Arial Unicode MS"/>
          <w:b/>
          <w:color w:val="000000"/>
          <w:sz w:val="22"/>
          <w:szCs w:val="22"/>
        </w:rPr>
        <w:t xml:space="preserve">Klauzula informacyjna z art. 13 RODO do zastosowania przez zamawiających w celu związanym </w:t>
      </w:r>
      <w:r w:rsidRPr="003433CF">
        <w:rPr>
          <w:rFonts w:eastAsia="Arial Unicode MS"/>
          <w:b/>
          <w:color w:val="000000"/>
          <w:sz w:val="22"/>
          <w:szCs w:val="22"/>
        </w:rPr>
        <w:br/>
        <w:t>z postępowaniem o udzielenie zamówienia publicznego</w:t>
      </w:r>
    </w:p>
    <w:p w:rsidR="00765B75" w:rsidRPr="00FF1C35" w:rsidRDefault="00765B75" w:rsidP="00765B75">
      <w:pPr>
        <w:ind w:left="709"/>
        <w:jc w:val="both"/>
        <w:rPr>
          <w:sz w:val="22"/>
          <w:szCs w:val="22"/>
          <w:lang w:eastAsia="pl-PL"/>
        </w:rPr>
      </w:pPr>
      <w:r w:rsidRPr="00FF1C35">
        <w:rPr>
          <w:sz w:val="22"/>
          <w:szCs w:val="22"/>
          <w:lang w:eastAsia="pl-PL"/>
        </w:rPr>
        <w:t xml:space="preserve">Zgodnie z art. 13 ust. 1 i 2 </w:t>
      </w:r>
      <w:r w:rsidRPr="00FF1C35">
        <w:rPr>
          <w:sz w:val="22"/>
          <w:szCs w:val="22"/>
        </w:rPr>
        <w:t xml:space="preserve">rozporządzenia Parlamentu Europejskiego i Rady (UE) 2016/679 z dnia </w:t>
      </w:r>
      <w:r w:rsidR="001E27D8">
        <w:rPr>
          <w:sz w:val="22"/>
          <w:szCs w:val="22"/>
        </w:rPr>
        <w:t>27 </w:t>
      </w:r>
      <w:r w:rsidRPr="00FF1C35">
        <w:rPr>
          <w:sz w:val="22"/>
          <w:szCs w:val="22"/>
        </w:rPr>
        <w:t xml:space="preserve">kwietnia 2016 r. w sprawie ochrony osób fizycznych w związku z przetwarzaniem danych osobowych i </w:t>
      </w:r>
      <w:r w:rsidR="001E27D8">
        <w:rPr>
          <w:sz w:val="22"/>
          <w:szCs w:val="22"/>
        </w:rPr>
        <w:t> </w:t>
      </w:r>
      <w:r w:rsidRPr="00FF1C35">
        <w:rPr>
          <w:sz w:val="22"/>
          <w:szCs w:val="22"/>
        </w:rPr>
        <w:t xml:space="preserve">w sprawie swobodnego przepływu takich danych oraz uchylenia dyrektywy 95/46/WE (ogólne rozporządzenie o ochronie danych) (Dz. Urz. UE L 119 z 04.05.2016, str. 1), </w:t>
      </w:r>
      <w:r w:rsidR="005D4784">
        <w:rPr>
          <w:sz w:val="22"/>
          <w:szCs w:val="22"/>
          <w:lang w:eastAsia="pl-PL"/>
        </w:rPr>
        <w:t xml:space="preserve">dalej „RODO”, </w:t>
      </w:r>
      <w:r w:rsidR="001E27D8">
        <w:rPr>
          <w:sz w:val="22"/>
          <w:szCs w:val="22"/>
          <w:lang w:eastAsia="pl-PL"/>
        </w:rPr>
        <w:t>Zamawiający informuje</w:t>
      </w:r>
      <w:r w:rsidR="005D4784">
        <w:rPr>
          <w:sz w:val="22"/>
          <w:szCs w:val="22"/>
          <w:lang w:eastAsia="pl-PL"/>
        </w:rPr>
        <w:t>, że: </w:t>
      </w:r>
    </w:p>
    <w:p w:rsidR="00765B75" w:rsidRPr="00765B75" w:rsidRDefault="00765B75" w:rsidP="006C06AE">
      <w:pPr>
        <w:numPr>
          <w:ilvl w:val="0"/>
          <w:numId w:val="35"/>
        </w:numPr>
        <w:shd w:val="clear" w:color="auto" w:fill="FFFFFF"/>
        <w:ind w:left="1276" w:hanging="567"/>
        <w:jc w:val="both"/>
        <w:rPr>
          <w:i/>
          <w:sz w:val="22"/>
          <w:szCs w:val="22"/>
          <w:lang w:eastAsia="pl-PL"/>
        </w:rPr>
      </w:pPr>
      <w:r>
        <w:rPr>
          <w:sz w:val="22"/>
          <w:szCs w:val="22"/>
          <w:lang w:eastAsia="pl-PL"/>
        </w:rPr>
        <w:t>A</w:t>
      </w:r>
      <w:r w:rsidRPr="00FF1C35">
        <w:rPr>
          <w:sz w:val="22"/>
          <w:szCs w:val="22"/>
          <w:lang w:eastAsia="pl-PL"/>
        </w:rPr>
        <w:t xml:space="preserve">dministratorem </w:t>
      </w:r>
      <w:r>
        <w:rPr>
          <w:sz w:val="22"/>
          <w:szCs w:val="22"/>
          <w:lang w:eastAsia="pl-PL"/>
        </w:rPr>
        <w:t>Państwa</w:t>
      </w:r>
      <w:r w:rsidRPr="00FF1C35">
        <w:rPr>
          <w:sz w:val="22"/>
          <w:szCs w:val="22"/>
          <w:lang w:eastAsia="pl-PL"/>
        </w:rPr>
        <w:t xml:space="preserve"> danych osobowych jest </w:t>
      </w:r>
      <w:r w:rsidRPr="001C3483">
        <w:rPr>
          <w:rFonts w:eastAsia="SimSun"/>
          <w:i/>
          <w:sz w:val="22"/>
          <w:szCs w:val="22"/>
        </w:rPr>
        <w:t>Uniwersytet Opolski</w:t>
      </w:r>
      <w:r w:rsidRPr="001C3483">
        <w:rPr>
          <w:i/>
          <w:sz w:val="22"/>
          <w:szCs w:val="22"/>
        </w:rPr>
        <w:t>, Pl. Kopernika 11A, 45-040 Opole</w:t>
      </w:r>
      <w:r>
        <w:rPr>
          <w:sz w:val="22"/>
          <w:szCs w:val="22"/>
        </w:rPr>
        <w:t>.</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Inspektorem ochrony danych osobowych </w:t>
      </w:r>
      <w:r w:rsidR="001E27D8">
        <w:rPr>
          <w:sz w:val="22"/>
          <w:szCs w:val="22"/>
          <w:lang w:eastAsia="pl-PL"/>
        </w:rPr>
        <w:t>w</w:t>
      </w:r>
      <w:r w:rsidRPr="00765B75">
        <w:rPr>
          <w:sz w:val="22"/>
          <w:szCs w:val="22"/>
          <w:lang w:eastAsia="pl-PL"/>
        </w:rPr>
        <w:t xml:space="preserve"> </w:t>
      </w:r>
      <w:r w:rsidRPr="00765B75">
        <w:rPr>
          <w:i/>
          <w:sz w:val="22"/>
          <w:szCs w:val="22"/>
          <w:lang w:eastAsia="pl-PL"/>
        </w:rPr>
        <w:t>Uniwersytecie Opolskim</w:t>
      </w:r>
      <w:r w:rsidRPr="00765B75">
        <w:rPr>
          <w:sz w:val="22"/>
          <w:szCs w:val="22"/>
          <w:lang w:eastAsia="pl-PL"/>
        </w:rPr>
        <w:t xml:space="preserve"> jest Pan </w:t>
      </w:r>
      <w:r w:rsidRPr="00765B75">
        <w:rPr>
          <w:bCs/>
          <w:i/>
          <w:sz w:val="22"/>
          <w:szCs w:val="22"/>
          <w:lang w:eastAsia="pl-PL"/>
        </w:rPr>
        <w:t xml:space="preserve">Jacek Najgebauer, </w:t>
      </w:r>
      <w:r w:rsidRPr="00765B75">
        <w:rPr>
          <w:bCs/>
          <w:i/>
          <w:sz w:val="22"/>
          <w:szCs w:val="22"/>
          <w:lang w:eastAsia="pl-PL"/>
        </w:rPr>
        <w:br/>
        <w:t xml:space="preserve"> </w:t>
      </w:r>
      <w:r w:rsidRPr="00765B75">
        <w:rPr>
          <w:bCs/>
          <w:sz w:val="22"/>
          <w:szCs w:val="22"/>
          <w:lang w:eastAsia="pl-PL"/>
        </w:rPr>
        <w:t>tel.</w:t>
      </w:r>
      <w:r w:rsidRPr="00765B75">
        <w:rPr>
          <w:bCs/>
          <w:i/>
          <w:sz w:val="22"/>
          <w:szCs w:val="22"/>
          <w:lang w:eastAsia="pl-PL"/>
        </w:rPr>
        <w:t xml:space="preserve"> 77 452 7099, </w:t>
      </w:r>
      <w:r w:rsidRPr="00765B75">
        <w:rPr>
          <w:bCs/>
          <w:sz w:val="22"/>
          <w:szCs w:val="22"/>
          <w:lang w:eastAsia="pl-PL"/>
        </w:rPr>
        <w:t xml:space="preserve">e-mail: </w:t>
      </w:r>
      <w:hyperlink r:id="rId13" w:history="1">
        <w:r w:rsidRPr="00765B75">
          <w:rPr>
            <w:rStyle w:val="Hipercze"/>
            <w:bCs/>
            <w:i/>
            <w:sz w:val="22"/>
            <w:szCs w:val="22"/>
            <w:lang w:eastAsia="pl-PL"/>
          </w:rPr>
          <w:t>najgebauer@uni.opole.pl</w:t>
        </w:r>
        <w:r w:rsidRPr="00765B75">
          <w:rPr>
            <w:rStyle w:val="Hipercze"/>
            <w:bCs/>
            <w:sz w:val="22"/>
            <w:szCs w:val="22"/>
            <w:lang w:eastAsia="pl-PL"/>
          </w:rPr>
          <w:t>/</w:t>
        </w:r>
      </w:hyperlink>
      <w:r w:rsidRPr="00765B75">
        <w:rPr>
          <w:bCs/>
          <w:sz w:val="22"/>
          <w:szCs w:val="22"/>
          <w:lang w:eastAsia="pl-PL"/>
        </w:rPr>
        <w:t xml:space="preserve"> .</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przetwarzane będą na podstawie art. 6 ust. 1 lit. c</w:t>
      </w:r>
      <w:r w:rsidRPr="00765B75">
        <w:rPr>
          <w:i/>
          <w:sz w:val="22"/>
          <w:szCs w:val="22"/>
          <w:lang w:eastAsia="pl-PL"/>
        </w:rPr>
        <w:t xml:space="preserve"> </w:t>
      </w:r>
      <w:r w:rsidRPr="00765B75">
        <w:rPr>
          <w:sz w:val="22"/>
          <w:szCs w:val="22"/>
          <w:lang w:eastAsia="pl-PL"/>
        </w:rPr>
        <w:t xml:space="preserve">RODO w celu </w:t>
      </w:r>
      <w:r>
        <w:rPr>
          <w:sz w:val="22"/>
          <w:szCs w:val="22"/>
        </w:rPr>
        <w:t xml:space="preserve">związanym </w:t>
      </w:r>
      <w:r w:rsidR="005D4784">
        <w:rPr>
          <w:sz w:val="22"/>
          <w:szCs w:val="22"/>
        </w:rPr>
        <w:t>z </w:t>
      </w:r>
      <w:r w:rsidRPr="00765B75">
        <w:rPr>
          <w:sz w:val="22"/>
          <w:szCs w:val="22"/>
        </w:rPr>
        <w:t xml:space="preserve">postępowaniem o udzielenie zamówienia publicznego nr </w:t>
      </w:r>
      <w:r w:rsidR="00AF4BA4">
        <w:rPr>
          <w:i/>
          <w:sz w:val="22"/>
          <w:szCs w:val="22"/>
        </w:rPr>
        <w:t>D</w:t>
      </w:r>
      <w:r w:rsidRPr="00765B75">
        <w:rPr>
          <w:i/>
          <w:sz w:val="22"/>
          <w:szCs w:val="22"/>
        </w:rPr>
        <w:t>/</w:t>
      </w:r>
      <w:r w:rsidR="006C06AE">
        <w:rPr>
          <w:i/>
          <w:sz w:val="22"/>
          <w:szCs w:val="22"/>
        </w:rPr>
        <w:t>20</w:t>
      </w:r>
      <w:r w:rsidRPr="00765B75">
        <w:rPr>
          <w:i/>
          <w:sz w:val="22"/>
          <w:szCs w:val="22"/>
        </w:rPr>
        <w:t>/2018</w:t>
      </w:r>
      <w:r w:rsidR="0007385C">
        <w:rPr>
          <w:i/>
          <w:sz w:val="22"/>
          <w:szCs w:val="22"/>
        </w:rPr>
        <w:t>/A</w:t>
      </w:r>
      <w:r w:rsidRPr="00765B75">
        <w:rPr>
          <w:b/>
          <w:i/>
          <w:sz w:val="22"/>
          <w:szCs w:val="22"/>
        </w:rPr>
        <w:t xml:space="preserve"> </w:t>
      </w:r>
      <w:r w:rsidRPr="00765B75">
        <w:rPr>
          <w:sz w:val="22"/>
          <w:szCs w:val="22"/>
        </w:rPr>
        <w:t>prowadzonym w trybie przetargu</w:t>
      </w:r>
      <w:r w:rsidRPr="00765B75">
        <w:rPr>
          <w:i/>
          <w:sz w:val="22"/>
          <w:szCs w:val="22"/>
          <w:lang w:eastAsia="pl-PL"/>
        </w:rPr>
        <w:t xml:space="preserve"> </w:t>
      </w:r>
      <w:r w:rsidRPr="00765B75">
        <w:rPr>
          <w:sz w:val="22"/>
          <w:szCs w:val="22"/>
        </w:rPr>
        <w:t>nieograniczonego.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Odbiorcami Państwa danych osobowych będą osoby lub podmioty, którym udostępniona zostanie dokumentacja postępowania w oparciu o art. 8 oraz art. 96 ust. 3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będą przechowywane, zgodnie z art. 97 ust. 1 ustawy, przez okres 4 lat od dnia zakończenia postępowania o udzielenie zamówienia, a jeżeli czas trwania umowy przekracza 4 lata, okres przechowywania obejmuje cały czas trwania umowy.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Obowiązek podania przez Państwa danych osobowych bezpośrednio Pani/Pana dotyczących jest wymogiem ustawowym określonym w przepisach ustawy, związanym z udziałem w postępowaniu </w:t>
      </w:r>
      <w:r w:rsidRPr="00765B75">
        <w:rPr>
          <w:sz w:val="22"/>
          <w:szCs w:val="22"/>
          <w:lang w:eastAsia="pl-PL"/>
        </w:rPr>
        <w:br/>
        <w:t>o udzielenie zamówienia publicznego; konsekwencje niepodania określonych danych wynikają z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W odniesieniu do Państwa danych osobowych decyzje nie będą podejmowane w sposób zautomatyzowany, stosowanie do art. 22 RODO.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Posiadają Państwo:</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FF1C35">
        <w:rPr>
          <w:sz w:val="22"/>
          <w:szCs w:val="22"/>
          <w:lang w:eastAsia="pl-PL"/>
        </w:rPr>
        <w:t xml:space="preserve">na podstawie art. 15 RODO prawo dostępu do danych osobowych </w:t>
      </w:r>
      <w:r w:rsidR="00765B75">
        <w:rPr>
          <w:sz w:val="22"/>
          <w:szCs w:val="22"/>
          <w:lang w:eastAsia="pl-PL"/>
        </w:rPr>
        <w:t>Państwa</w:t>
      </w:r>
      <w:r w:rsidR="00765B75" w:rsidRPr="00FF1C35">
        <w:rPr>
          <w:sz w:val="22"/>
          <w:szCs w:val="22"/>
          <w:lang w:eastAsia="pl-PL"/>
        </w:rPr>
        <w:t xml:space="preserve"> dotyczących;</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514108">
        <w:rPr>
          <w:sz w:val="22"/>
          <w:szCs w:val="22"/>
          <w:lang w:eastAsia="pl-PL"/>
        </w:rPr>
        <w:t xml:space="preserve">na podstawie art. 16 RODO prawo do sprostowania </w:t>
      </w:r>
      <w:r w:rsidR="00765B75">
        <w:rPr>
          <w:sz w:val="22"/>
          <w:szCs w:val="22"/>
          <w:lang w:eastAsia="pl-PL"/>
        </w:rPr>
        <w:t>Państwa</w:t>
      </w:r>
      <w:r w:rsidR="00765B75" w:rsidRPr="00514108">
        <w:rPr>
          <w:sz w:val="22"/>
          <w:szCs w:val="22"/>
          <w:lang w:eastAsia="pl-PL"/>
        </w:rPr>
        <w:t xml:space="preserve"> danych osobowych</w:t>
      </w:r>
      <w:r w:rsidR="00765B75" w:rsidRPr="00334F2D">
        <w:rPr>
          <w:rStyle w:val="Odwoanieprzypisudolnego"/>
          <w:sz w:val="22"/>
          <w:szCs w:val="22"/>
        </w:rPr>
        <w:footnoteReference w:id="5"/>
      </w:r>
      <w:r w:rsidR="00765B75" w:rsidRPr="00514108">
        <w:rPr>
          <w:sz w:val="22"/>
          <w:szCs w:val="22"/>
          <w:lang w:eastAsia="pl-PL"/>
        </w:rPr>
        <w:t>;</w:t>
      </w:r>
    </w:p>
    <w:p w:rsidR="00765B75"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t xml:space="preserve"> </w:t>
      </w:r>
      <w:r w:rsidR="00765B75" w:rsidRPr="00FF1C35">
        <w:rPr>
          <w:sz w:val="22"/>
          <w:szCs w:val="22"/>
          <w:lang w:eastAsia="pl-PL"/>
        </w:rPr>
        <w:t>na podstawie art. 18 RODO prawo żądania od administratora og</w:t>
      </w:r>
      <w:r w:rsidR="00765B75">
        <w:rPr>
          <w:sz w:val="22"/>
          <w:szCs w:val="22"/>
          <w:lang w:eastAsia="pl-PL"/>
        </w:rPr>
        <w:t xml:space="preserve">raniczenia przetwarzania danych </w:t>
      </w:r>
      <w:r w:rsidR="00765B75" w:rsidRPr="00FF1C35">
        <w:rPr>
          <w:sz w:val="22"/>
          <w:szCs w:val="22"/>
          <w:lang w:eastAsia="pl-PL"/>
        </w:rPr>
        <w:t>osobowych z zastrzeżeniem przypadków, o których mowa w art. 18 ust. 2 RODO</w:t>
      </w:r>
      <w:r w:rsidR="00765B75" w:rsidRPr="00334F2D">
        <w:rPr>
          <w:rStyle w:val="Odwoanieprzypisudolnego"/>
          <w:sz w:val="22"/>
          <w:szCs w:val="22"/>
        </w:rPr>
        <w:footnoteReference w:id="6"/>
      </w:r>
      <w:r w:rsidR="00765B75" w:rsidRPr="00FF1C35">
        <w:rPr>
          <w:sz w:val="22"/>
          <w:szCs w:val="22"/>
          <w:lang w:eastAsia="pl-PL"/>
        </w:rPr>
        <w:t xml:space="preserve">;  </w:t>
      </w:r>
    </w:p>
    <w:p w:rsidR="00765B75" w:rsidRPr="00514108"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lastRenderedPageBreak/>
        <w:t xml:space="preserve"> </w:t>
      </w:r>
      <w:r w:rsidR="00765B75" w:rsidRPr="00514108">
        <w:rPr>
          <w:sz w:val="22"/>
          <w:szCs w:val="22"/>
          <w:lang w:eastAsia="pl-PL"/>
        </w:rPr>
        <w:t>prawo do wniesienia skargi do Prezesa Urzędu Ochrony Danych Osobowych, gdy uzna</w:t>
      </w:r>
      <w:r w:rsidR="00765B75">
        <w:rPr>
          <w:sz w:val="22"/>
          <w:szCs w:val="22"/>
          <w:lang w:eastAsia="pl-PL"/>
        </w:rPr>
        <w:t>cie Państwo</w:t>
      </w:r>
      <w:r w:rsidR="00765B75" w:rsidRPr="00514108">
        <w:rPr>
          <w:sz w:val="22"/>
          <w:szCs w:val="22"/>
          <w:lang w:eastAsia="pl-PL"/>
        </w:rPr>
        <w:t>, że</w:t>
      </w:r>
      <w:r w:rsidR="005D4784">
        <w:rPr>
          <w:sz w:val="22"/>
          <w:szCs w:val="22"/>
          <w:lang w:eastAsia="pl-PL"/>
        </w:rPr>
        <w:t> </w:t>
      </w:r>
      <w:r w:rsidR="00765B75" w:rsidRPr="00514108">
        <w:rPr>
          <w:sz w:val="22"/>
          <w:szCs w:val="22"/>
          <w:lang w:eastAsia="pl-PL"/>
        </w:rPr>
        <w:t xml:space="preserve">przetwarzanie danych osobowych </w:t>
      </w:r>
      <w:r w:rsidR="00765B75">
        <w:rPr>
          <w:sz w:val="22"/>
          <w:szCs w:val="22"/>
          <w:lang w:eastAsia="pl-PL"/>
        </w:rPr>
        <w:t>Państwa</w:t>
      </w:r>
      <w:r w:rsidR="00765B75" w:rsidRPr="00514108">
        <w:rPr>
          <w:sz w:val="22"/>
          <w:szCs w:val="22"/>
          <w:lang w:eastAsia="pl-PL"/>
        </w:rPr>
        <w:t xml:space="preserve"> dotyczących narusza przepisy RODO</w:t>
      </w:r>
      <w:r w:rsidR="00765B75">
        <w:rPr>
          <w:sz w:val="22"/>
          <w:szCs w:val="22"/>
          <w:lang w:eastAsia="pl-PL"/>
        </w:rPr>
        <w:t>.</w:t>
      </w:r>
    </w:p>
    <w:p w:rsidR="00765B75" w:rsidRPr="00350B2A" w:rsidRDefault="00765B75" w:rsidP="006C06AE">
      <w:pPr>
        <w:numPr>
          <w:ilvl w:val="0"/>
          <w:numId w:val="35"/>
        </w:numPr>
        <w:shd w:val="clear" w:color="auto" w:fill="FFFFFF"/>
        <w:ind w:left="1276" w:hanging="567"/>
        <w:jc w:val="both"/>
        <w:rPr>
          <w:i/>
          <w:color w:val="00B0F0"/>
          <w:sz w:val="22"/>
          <w:szCs w:val="22"/>
          <w:lang w:eastAsia="pl-PL"/>
        </w:rPr>
      </w:pPr>
      <w:r w:rsidRPr="00350B2A">
        <w:rPr>
          <w:sz w:val="22"/>
          <w:szCs w:val="22"/>
          <w:lang w:eastAsia="pl-PL"/>
        </w:rPr>
        <w:t>Nie przysługuje Państwu:</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FF1C35">
        <w:rPr>
          <w:sz w:val="22"/>
          <w:szCs w:val="22"/>
          <w:lang w:eastAsia="pl-PL"/>
        </w:rPr>
        <w:t>w związku z art. 17 ust. 3 lit. b, d lub e RODO prawo do usunięcia danych osobowych;</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514108">
        <w:rPr>
          <w:sz w:val="22"/>
          <w:szCs w:val="22"/>
          <w:lang w:eastAsia="pl-PL"/>
        </w:rPr>
        <w:t>prawo do przenoszenia danych osobowych, o którym mowa w art. 20 RODO;</w:t>
      </w:r>
    </w:p>
    <w:p w:rsidR="00EA404D" w:rsidRPr="0089792A" w:rsidRDefault="001E27D8" w:rsidP="006C06AE">
      <w:pPr>
        <w:pStyle w:val="Akapitzlist"/>
        <w:numPr>
          <w:ilvl w:val="0"/>
          <w:numId w:val="34"/>
        </w:numPr>
        <w:suppressAutoHyphens w:val="0"/>
        <w:ind w:left="1560" w:hanging="284"/>
        <w:jc w:val="both"/>
        <w:rPr>
          <w:b/>
          <w:i/>
          <w:sz w:val="22"/>
          <w:szCs w:val="22"/>
          <w:lang w:eastAsia="pl-PL"/>
        </w:rPr>
      </w:pPr>
      <w:r>
        <w:rPr>
          <w:b/>
          <w:sz w:val="22"/>
          <w:szCs w:val="22"/>
          <w:lang w:eastAsia="pl-PL"/>
        </w:rPr>
        <w:t xml:space="preserve"> </w:t>
      </w:r>
      <w:r w:rsidR="00765B75" w:rsidRPr="00FF1C35">
        <w:rPr>
          <w:b/>
          <w:sz w:val="22"/>
          <w:szCs w:val="22"/>
          <w:lang w:eastAsia="pl-PL"/>
        </w:rPr>
        <w:t xml:space="preserve">na podstawie art. 21 RODO prawo sprzeciwu, wobec przetwarzania danych osobowych, gdyż podstawą prawną przetwarzania </w:t>
      </w:r>
      <w:r w:rsidR="00765B75">
        <w:rPr>
          <w:b/>
          <w:sz w:val="22"/>
          <w:szCs w:val="22"/>
          <w:lang w:eastAsia="pl-PL"/>
        </w:rPr>
        <w:t>Państwa</w:t>
      </w:r>
      <w:r w:rsidR="00765B75" w:rsidRPr="00FF1C35">
        <w:rPr>
          <w:b/>
          <w:sz w:val="22"/>
          <w:szCs w:val="22"/>
          <w:lang w:eastAsia="pl-PL"/>
        </w:rPr>
        <w:t xml:space="preserve"> danych osobowych jest art. 6 ust. 1 lit. c RODO</w:t>
      </w:r>
      <w:r w:rsidR="00765B75" w:rsidRPr="00FF1C35">
        <w:rPr>
          <w:sz w:val="22"/>
          <w:szCs w:val="22"/>
          <w:lang w:eastAsia="pl-PL"/>
        </w:rPr>
        <w:t>.</w:t>
      </w:r>
      <w:r w:rsidR="00765B75" w:rsidRPr="00FF1C35">
        <w:rPr>
          <w:b/>
          <w:sz w:val="22"/>
          <w:szCs w:val="22"/>
          <w:lang w:eastAsia="pl-PL"/>
        </w:rPr>
        <w:t xml:space="preserve"> </w:t>
      </w:r>
    </w:p>
    <w:p w:rsidR="006C06AE" w:rsidRDefault="006C06AE" w:rsidP="00821F95">
      <w:pPr>
        <w:jc w:val="center"/>
        <w:rPr>
          <w:b/>
          <w:bCs/>
          <w:sz w:val="22"/>
          <w:szCs w:val="22"/>
        </w:rPr>
      </w:pPr>
    </w:p>
    <w:p w:rsidR="006C06AE" w:rsidRDefault="006C06AE" w:rsidP="00821F95">
      <w:pPr>
        <w:jc w:val="center"/>
        <w:rPr>
          <w:b/>
          <w:bCs/>
          <w:sz w:val="22"/>
          <w:szCs w:val="22"/>
        </w:rPr>
      </w:pPr>
    </w:p>
    <w:p w:rsidR="006C06AE" w:rsidRDefault="006C06AE" w:rsidP="00821F95">
      <w:pPr>
        <w:jc w:val="center"/>
        <w:rPr>
          <w:b/>
          <w:bCs/>
          <w:sz w:val="22"/>
          <w:szCs w:val="22"/>
        </w:rPr>
      </w:pPr>
    </w:p>
    <w:p w:rsidR="00F5255D" w:rsidRPr="00821F95" w:rsidRDefault="00920BD6" w:rsidP="00821F95">
      <w:pPr>
        <w:jc w:val="center"/>
        <w:rPr>
          <w:b/>
          <w:bCs/>
          <w:sz w:val="22"/>
          <w:szCs w:val="22"/>
        </w:rPr>
      </w:pPr>
      <w:r w:rsidRPr="00821F95">
        <w:rPr>
          <w:b/>
          <w:bCs/>
          <w:sz w:val="22"/>
          <w:szCs w:val="22"/>
        </w:rPr>
        <w:t>Rozdział</w:t>
      </w:r>
      <w:r w:rsidR="00F5255D" w:rsidRPr="00821F95">
        <w:rPr>
          <w:b/>
          <w:bCs/>
          <w:sz w:val="22"/>
          <w:szCs w:val="22"/>
        </w:rPr>
        <w:t xml:space="preserve"> II</w:t>
      </w:r>
    </w:p>
    <w:p w:rsidR="00F5255D" w:rsidRPr="00821F95" w:rsidRDefault="00F5255D" w:rsidP="00821F95">
      <w:pPr>
        <w:jc w:val="center"/>
        <w:rPr>
          <w:b/>
          <w:bCs/>
          <w:sz w:val="22"/>
          <w:szCs w:val="22"/>
          <w:u w:val="single"/>
        </w:rPr>
      </w:pPr>
      <w:r w:rsidRPr="00821F95">
        <w:rPr>
          <w:b/>
          <w:bCs/>
          <w:sz w:val="22"/>
          <w:szCs w:val="22"/>
          <w:u w:val="single"/>
        </w:rPr>
        <w:t>DODATKOWE POSTANOWIENIA SIWZ</w:t>
      </w:r>
    </w:p>
    <w:p w:rsidR="001B1CB8" w:rsidRPr="00821F95" w:rsidRDefault="001B1CB8" w:rsidP="00821F95">
      <w:pPr>
        <w:jc w:val="center"/>
        <w:rPr>
          <w:b/>
          <w:bCs/>
          <w:sz w:val="22"/>
          <w:szCs w:val="22"/>
          <w:u w:val="single"/>
        </w:rPr>
      </w:pPr>
    </w:p>
    <w:p w:rsidR="001F75C7" w:rsidRPr="009348B5" w:rsidRDefault="00F5255D" w:rsidP="008B6152">
      <w:pPr>
        <w:numPr>
          <w:ilvl w:val="0"/>
          <w:numId w:val="12"/>
        </w:numPr>
        <w:ind w:left="709" w:hanging="709"/>
        <w:rPr>
          <w:b/>
          <w:bCs/>
          <w:sz w:val="22"/>
          <w:szCs w:val="22"/>
        </w:rPr>
      </w:pPr>
      <w:r w:rsidRPr="009348B5">
        <w:rPr>
          <w:b/>
          <w:bCs/>
          <w:sz w:val="22"/>
          <w:szCs w:val="22"/>
        </w:rPr>
        <w:t>Opis części zamówienia, jeżeli Zamawiający dopuszcza składanie ofert częściowych</w:t>
      </w:r>
    </w:p>
    <w:p w:rsidR="00170F48" w:rsidRPr="006C06AE" w:rsidRDefault="000261C0" w:rsidP="00821F95">
      <w:pPr>
        <w:ind w:left="709"/>
        <w:rPr>
          <w:b/>
          <w:bCs/>
          <w:sz w:val="22"/>
          <w:szCs w:val="22"/>
        </w:rPr>
      </w:pPr>
      <w:r w:rsidRPr="006C06AE">
        <w:rPr>
          <w:sz w:val="22"/>
          <w:szCs w:val="22"/>
        </w:rPr>
        <w:t>Zamawiający</w:t>
      </w:r>
      <w:r w:rsidR="00423642" w:rsidRPr="006C06AE">
        <w:rPr>
          <w:sz w:val="22"/>
          <w:szCs w:val="22"/>
        </w:rPr>
        <w:t xml:space="preserve"> </w:t>
      </w:r>
      <w:r w:rsidR="00557FBD" w:rsidRPr="006C06AE">
        <w:rPr>
          <w:sz w:val="22"/>
          <w:szCs w:val="22"/>
          <w:u w:val="single"/>
        </w:rPr>
        <w:t>dopuszcza</w:t>
      </w:r>
      <w:r w:rsidR="00557FBD" w:rsidRPr="006C06AE">
        <w:rPr>
          <w:sz w:val="22"/>
          <w:szCs w:val="22"/>
        </w:rPr>
        <w:t xml:space="preserve"> </w:t>
      </w:r>
      <w:r w:rsidRPr="006C06AE">
        <w:rPr>
          <w:sz w:val="22"/>
          <w:szCs w:val="22"/>
        </w:rPr>
        <w:t>możliwoś</w:t>
      </w:r>
      <w:r w:rsidR="00F221C3" w:rsidRPr="006C06AE">
        <w:rPr>
          <w:sz w:val="22"/>
          <w:szCs w:val="22"/>
        </w:rPr>
        <w:t>ć</w:t>
      </w:r>
      <w:r w:rsidR="00E40EEA" w:rsidRPr="006C06AE">
        <w:rPr>
          <w:sz w:val="22"/>
          <w:szCs w:val="22"/>
        </w:rPr>
        <w:t xml:space="preserve"> </w:t>
      </w:r>
      <w:r w:rsidR="001967AB" w:rsidRPr="006C06AE">
        <w:rPr>
          <w:sz w:val="22"/>
          <w:szCs w:val="22"/>
        </w:rPr>
        <w:t xml:space="preserve">składania ofert częściowych. </w:t>
      </w:r>
    </w:p>
    <w:p w:rsidR="002D42B9" w:rsidRPr="00821F95" w:rsidRDefault="002D42B9" w:rsidP="00821F95">
      <w:pPr>
        <w:tabs>
          <w:tab w:val="left" w:pos="426"/>
        </w:tabs>
        <w:ind w:left="709" w:hanging="709"/>
        <w:jc w:val="both"/>
        <w:rPr>
          <w:sz w:val="22"/>
          <w:szCs w:val="22"/>
        </w:rPr>
      </w:pPr>
    </w:p>
    <w:p w:rsidR="00F5255D" w:rsidRPr="00821F95" w:rsidRDefault="00EB07F1" w:rsidP="008B6152">
      <w:pPr>
        <w:numPr>
          <w:ilvl w:val="0"/>
          <w:numId w:val="12"/>
        </w:numPr>
        <w:ind w:left="709" w:hanging="709"/>
        <w:rPr>
          <w:b/>
          <w:bCs/>
          <w:iCs/>
          <w:sz w:val="22"/>
          <w:szCs w:val="22"/>
        </w:rPr>
      </w:pPr>
      <w:r w:rsidRPr="00821F95">
        <w:rPr>
          <w:b/>
          <w:bCs/>
          <w:iCs/>
          <w:sz w:val="22"/>
          <w:szCs w:val="22"/>
        </w:rPr>
        <w:t xml:space="preserve">Zamawiający </w:t>
      </w:r>
      <w:r w:rsidRPr="00821F95">
        <w:rPr>
          <w:b/>
          <w:bCs/>
          <w:iCs/>
          <w:sz w:val="22"/>
          <w:szCs w:val="22"/>
          <w:u w:val="single"/>
        </w:rPr>
        <w:t>nie przewiduje</w:t>
      </w:r>
      <w:r w:rsidRPr="00821F95">
        <w:rPr>
          <w:b/>
          <w:bCs/>
          <w:iCs/>
          <w:sz w:val="22"/>
          <w:szCs w:val="22"/>
        </w:rPr>
        <w:t xml:space="preserve"> zawarcia umowy ramowej</w:t>
      </w:r>
    </w:p>
    <w:p w:rsidR="002D42B9" w:rsidRPr="00821F95" w:rsidRDefault="002D42B9" w:rsidP="00821F95">
      <w:pPr>
        <w:jc w:val="both"/>
        <w:rPr>
          <w:b/>
          <w:bCs/>
          <w:iCs/>
          <w:sz w:val="22"/>
          <w:szCs w:val="22"/>
        </w:rPr>
      </w:pPr>
    </w:p>
    <w:p w:rsidR="00E40EEA" w:rsidRPr="00821F95" w:rsidRDefault="00E40EEA" w:rsidP="008B6152">
      <w:pPr>
        <w:numPr>
          <w:ilvl w:val="0"/>
          <w:numId w:val="12"/>
        </w:numPr>
        <w:shd w:val="clear" w:color="auto" w:fill="FFFFFF"/>
        <w:ind w:left="709" w:hanging="709"/>
        <w:rPr>
          <w:b/>
          <w:bCs/>
          <w:sz w:val="22"/>
          <w:szCs w:val="22"/>
        </w:rPr>
      </w:pPr>
      <w:r w:rsidRPr="00821F95">
        <w:rPr>
          <w:b/>
          <w:bCs/>
          <w:sz w:val="22"/>
          <w:szCs w:val="22"/>
        </w:rPr>
        <w:t>Informacja o przewidywanych  zamówieniach, o których mowa w art. 67 ust. 1 pkt 7 ustawy:</w:t>
      </w:r>
    </w:p>
    <w:p w:rsidR="00E40EEA" w:rsidRPr="00821F95" w:rsidRDefault="00E40EEA" w:rsidP="00821F95">
      <w:pPr>
        <w:shd w:val="clear" w:color="auto" w:fill="FFFFFF"/>
        <w:ind w:left="709"/>
        <w:rPr>
          <w:b/>
          <w:bCs/>
          <w:sz w:val="22"/>
          <w:szCs w:val="22"/>
        </w:rPr>
      </w:pPr>
      <w:r w:rsidRPr="00821F95">
        <w:rPr>
          <w:sz w:val="22"/>
          <w:szCs w:val="22"/>
        </w:rPr>
        <w:t xml:space="preserve">Zamawiający </w:t>
      </w:r>
      <w:r w:rsidRPr="00821F95">
        <w:rPr>
          <w:sz w:val="22"/>
          <w:szCs w:val="22"/>
          <w:u w:val="single"/>
        </w:rPr>
        <w:t>nie przewiduje</w:t>
      </w:r>
      <w:r w:rsidRPr="00821F95">
        <w:rPr>
          <w:sz w:val="22"/>
          <w:szCs w:val="22"/>
        </w:rPr>
        <w:t xml:space="preserve"> udzielania zamówień , o których mowa w art. 67 ust. 1 pkt 7 ustawy.</w:t>
      </w:r>
    </w:p>
    <w:p w:rsidR="00170F48" w:rsidRPr="00821F95" w:rsidRDefault="00170F48" w:rsidP="00821F95">
      <w:pPr>
        <w:ind w:left="709" w:hanging="709"/>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Opis sposobu przedstawian</w:t>
      </w:r>
      <w:r w:rsidR="00775BFD" w:rsidRPr="00821F95">
        <w:rPr>
          <w:b/>
          <w:sz w:val="22"/>
          <w:szCs w:val="22"/>
        </w:rPr>
        <w:t>ia</w:t>
      </w:r>
      <w:r w:rsidRPr="00821F95">
        <w:rPr>
          <w:b/>
          <w:sz w:val="22"/>
          <w:szCs w:val="22"/>
        </w:rPr>
        <w:t xml:space="preserve"> ofert wariantowych</w:t>
      </w:r>
    </w:p>
    <w:p w:rsidR="00F5255D" w:rsidRPr="00821F95" w:rsidRDefault="00F5255D" w:rsidP="00821F95">
      <w:pPr>
        <w:ind w:left="709"/>
        <w:rPr>
          <w:b/>
          <w:sz w:val="22"/>
          <w:szCs w:val="22"/>
        </w:rPr>
      </w:pPr>
      <w:r w:rsidRPr="00821F95">
        <w:rPr>
          <w:sz w:val="22"/>
          <w:szCs w:val="22"/>
        </w:rPr>
        <w:t xml:space="preserve">Zamawiający </w:t>
      </w:r>
      <w:r w:rsidRPr="00821F95">
        <w:rPr>
          <w:sz w:val="22"/>
          <w:szCs w:val="22"/>
          <w:u w:val="single"/>
        </w:rPr>
        <w:t>nie dopuszcza</w:t>
      </w:r>
      <w:r w:rsidRPr="00821F95">
        <w:rPr>
          <w:sz w:val="22"/>
          <w:szCs w:val="22"/>
        </w:rPr>
        <w:t xml:space="preserve"> składania ofert wariantowych.</w:t>
      </w:r>
    </w:p>
    <w:p w:rsidR="00170F48" w:rsidRPr="00821F95" w:rsidRDefault="00170F48" w:rsidP="00821F95">
      <w:pPr>
        <w:tabs>
          <w:tab w:val="left" w:pos="426"/>
        </w:tabs>
        <w:jc w:val="both"/>
        <w:rPr>
          <w:sz w:val="22"/>
          <w:szCs w:val="22"/>
        </w:rPr>
      </w:pPr>
    </w:p>
    <w:p w:rsidR="00F5255D" w:rsidRPr="00821F95" w:rsidRDefault="00F5255D" w:rsidP="008B6152">
      <w:pPr>
        <w:numPr>
          <w:ilvl w:val="0"/>
          <w:numId w:val="12"/>
        </w:numPr>
        <w:ind w:left="709" w:hanging="709"/>
        <w:rPr>
          <w:b/>
          <w:bCs/>
          <w:iCs/>
          <w:sz w:val="22"/>
          <w:szCs w:val="22"/>
        </w:rPr>
      </w:pPr>
      <w:r w:rsidRPr="00821F95">
        <w:rPr>
          <w:b/>
          <w:bCs/>
          <w:iCs/>
          <w:sz w:val="22"/>
          <w:szCs w:val="22"/>
        </w:rPr>
        <w:t>Adres poczty elektronicznej lub strony internetowej Zamawiającego</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Zamawiający dopuszcza porozumiewania się droga elektroniczną.</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Adres poczty elektronicznej: e-mail: zamowienia@uni.opole.pl</w:t>
      </w:r>
    </w:p>
    <w:p w:rsidR="00F5255D" w:rsidRPr="00821F95" w:rsidRDefault="00F5255D" w:rsidP="008B6152">
      <w:pPr>
        <w:numPr>
          <w:ilvl w:val="0"/>
          <w:numId w:val="13"/>
        </w:numPr>
        <w:tabs>
          <w:tab w:val="left" w:pos="0"/>
        </w:tabs>
        <w:ind w:left="709" w:hanging="709"/>
        <w:jc w:val="both"/>
        <w:rPr>
          <w:color w:val="000000"/>
          <w:sz w:val="22"/>
          <w:szCs w:val="22"/>
        </w:rPr>
      </w:pPr>
      <w:r w:rsidRPr="00821F95">
        <w:rPr>
          <w:iCs/>
          <w:sz w:val="22"/>
          <w:szCs w:val="22"/>
        </w:rPr>
        <w:t xml:space="preserve">Adres strony internetowej: </w:t>
      </w:r>
      <w:hyperlink r:id="rId14" w:history="1">
        <w:r w:rsidR="00656E41" w:rsidRPr="00821F95">
          <w:rPr>
            <w:rStyle w:val="Hipercze"/>
            <w:sz w:val="22"/>
            <w:szCs w:val="22"/>
          </w:rPr>
          <w:t>http://www.zamowienia.uni.opole.pl/</w:t>
        </w:r>
      </w:hyperlink>
    </w:p>
    <w:p w:rsidR="00170F48" w:rsidRPr="00821F95" w:rsidRDefault="00170F48" w:rsidP="00821F95">
      <w:pPr>
        <w:tabs>
          <w:tab w:val="left" w:pos="426"/>
        </w:tabs>
        <w:jc w:val="both"/>
        <w:rPr>
          <w:color w:val="000000"/>
          <w:sz w:val="22"/>
          <w:szCs w:val="22"/>
        </w:rPr>
      </w:pPr>
    </w:p>
    <w:p w:rsidR="001F75C7" w:rsidRPr="00821F95" w:rsidRDefault="00F5255D" w:rsidP="008B6152">
      <w:pPr>
        <w:numPr>
          <w:ilvl w:val="0"/>
          <w:numId w:val="12"/>
        </w:numPr>
        <w:ind w:left="709" w:hanging="709"/>
        <w:jc w:val="both"/>
        <w:rPr>
          <w:b/>
          <w:sz w:val="22"/>
          <w:szCs w:val="22"/>
        </w:rPr>
      </w:pPr>
      <w:r w:rsidRPr="00821F95">
        <w:rPr>
          <w:b/>
          <w:sz w:val="22"/>
          <w:szCs w:val="22"/>
        </w:rPr>
        <w:t>Informacje dotyczące walut obcych, w jakich mogą być prowadzone rozliczenia między Zamawiającym a Wykonawcą</w:t>
      </w:r>
    </w:p>
    <w:p w:rsidR="00F5255D" w:rsidRPr="00821F95" w:rsidRDefault="00F5255D" w:rsidP="00821F95">
      <w:pPr>
        <w:ind w:left="709"/>
        <w:jc w:val="both"/>
        <w:rPr>
          <w:b/>
          <w:sz w:val="22"/>
          <w:szCs w:val="22"/>
        </w:rPr>
      </w:pPr>
      <w:r w:rsidRPr="00821F95">
        <w:rPr>
          <w:sz w:val="22"/>
          <w:szCs w:val="22"/>
        </w:rPr>
        <w:t xml:space="preserve">W związku z wykonaniem umowy w sprawie zamówienia publicznego nie będą prowadzone rozliczenia </w:t>
      </w:r>
      <w:r w:rsidR="00CB52D5" w:rsidRPr="00821F95">
        <w:rPr>
          <w:sz w:val="22"/>
          <w:szCs w:val="22"/>
        </w:rPr>
        <w:br/>
      </w:r>
      <w:r w:rsidRPr="00821F95">
        <w:rPr>
          <w:sz w:val="22"/>
          <w:szCs w:val="22"/>
        </w:rPr>
        <w:t>w walutach obcych.</w:t>
      </w:r>
    </w:p>
    <w:p w:rsidR="00170F48" w:rsidRPr="00821F95" w:rsidRDefault="00170F48" w:rsidP="00821F95">
      <w:pPr>
        <w:tabs>
          <w:tab w:val="left" w:pos="426"/>
        </w:tabs>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Postanowienia dotyczące aukcji elektronicznej</w:t>
      </w:r>
    </w:p>
    <w:p w:rsidR="00F5255D" w:rsidRPr="00821F95" w:rsidRDefault="00F5255D" w:rsidP="00821F95">
      <w:pPr>
        <w:ind w:left="709"/>
        <w:rPr>
          <w:b/>
          <w:sz w:val="22"/>
          <w:szCs w:val="22"/>
        </w:rPr>
      </w:pPr>
      <w:r w:rsidRPr="00821F95">
        <w:rPr>
          <w:bCs/>
          <w:sz w:val="22"/>
          <w:szCs w:val="22"/>
        </w:rPr>
        <w:t>Nie dotyczy postępowania.</w:t>
      </w:r>
    </w:p>
    <w:p w:rsidR="00170F48" w:rsidRPr="00821F95" w:rsidRDefault="00170F48" w:rsidP="00821F95">
      <w:pPr>
        <w:tabs>
          <w:tab w:val="left" w:pos="426"/>
        </w:tabs>
        <w:jc w:val="both"/>
        <w:rPr>
          <w:bCs/>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Wysokość zwrotu kosztów postępowania</w:t>
      </w:r>
    </w:p>
    <w:p w:rsidR="00F5255D" w:rsidRPr="00821F95" w:rsidRDefault="00F5255D" w:rsidP="00821F95">
      <w:pPr>
        <w:ind w:left="709"/>
        <w:rPr>
          <w:b/>
          <w:sz w:val="22"/>
          <w:szCs w:val="22"/>
        </w:rPr>
      </w:pPr>
      <w:r w:rsidRPr="00821F95">
        <w:rPr>
          <w:bCs/>
          <w:sz w:val="22"/>
          <w:szCs w:val="22"/>
        </w:rPr>
        <w:t>Zamawiający nie przewiduje zwrotu kosztów postępowania.</w:t>
      </w:r>
    </w:p>
    <w:p w:rsidR="00170F48" w:rsidRPr="00821F95" w:rsidRDefault="00170F48" w:rsidP="00821F95">
      <w:pPr>
        <w:pStyle w:val="Tekstpodstawowy31"/>
        <w:spacing w:line="240" w:lineRule="auto"/>
        <w:rPr>
          <w:rFonts w:ascii="Times New Roman" w:hAnsi="Times New Roman" w:cs="Times New Roman"/>
          <w:bCs/>
          <w:sz w:val="22"/>
          <w:szCs w:val="22"/>
        </w:rPr>
      </w:pPr>
    </w:p>
    <w:p w:rsidR="001F75C7" w:rsidRPr="00821F95" w:rsidRDefault="007464BF" w:rsidP="008B6152">
      <w:pPr>
        <w:numPr>
          <w:ilvl w:val="0"/>
          <w:numId w:val="12"/>
        </w:numPr>
        <w:ind w:left="709" w:hanging="709"/>
        <w:rPr>
          <w:b/>
          <w:bCs/>
          <w:sz w:val="22"/>
          <w:szCs w:val="22"/>
        </w:rPr>
      </w:pPr>
      <w:r w:rsidRPr="00821F95">
        <w:rPr>
          <w:b/>
          <w:bCs/>
          <w:sz w:val="22"/>
          <w:szCs w:val="22"/>
        </w:rPr>
        <w:t>Obowiązek osobistego wykonania przez Wykonawcę kluczowych części zamówienia</w:t>
      </w:r>
    </w:p>
    <w:p w:rsidR="00801E1F" w:rsidRDefault="007464BF" w:rsidP="00821F95">
      <w:pPr>
        <w:ind w:left="709"/>
        <w:rPr>
          <w:bCs/>
          <w:sz w:val="22"/>
          <w:szCs w:val="22"/>
        </w:rPr>
      </w:pPr>
      <w:r w:rsidRPr="00821F95">
        <w:rPr>
          <w:bCs/>
          <w:sz w:val="22"/>
          <w:szCs w:val="22"/>
        </w:rPr>
        <w:t>Zamawiający nie przewiduje obowiązku osobistego wykonywania przez Wykonawcę kluczowych części zamówienia.</w:t>
      </w:r>
    </w:p>
    <w:p w:rsidR="00533F39" w:rsidRDefault="00533F39" w:rsidP="00821F95">
      <w:pPr>
        <w:ind w:left="709"/>
        <w:rPr>
          <w:bCs/>
          <w:sz w:val="22"/>
          <w:szCs w:val="22"/>
        </w:rPr>
      </w:pPr>
    </w:p>
    <w:p w:rsidR="00777C5D" w:rsidRPr="00AA0E49" w:rsidRDefault="00777C5D" w:rsidP="00777C5D">
      <w:pPr>
        <w:numPr>
          <w:ilvl w:val="0"/>
          <w:numId w:val="12"/>
        </w:numPr>
        <w:ind w:left="709" w:hanging="709"/>
        <w:rPr>
          <w:b/>
          <w:bCs/>
          <w:sz w:val="22"/>
          <w:szCs w:val="22"/>
        </w:rPr>
      </w:pPr>
      <w:r w:rsidRPr="00AA0E49">
        <w:rPr>
          <w:b/>
          <w:bCs/>
          <w:sz w:val="22"/>
          <w:szCs w:val="22"/>
          <w:lang w:eastAsia="pl-PL"/>
        </w:rPr>
        <w:t>Zastosowanie procedury, o której mowa w art. 24aa ust. 1 ustawy</w:t>
      </w:r>
    </w:p>
    <w:p w:rsidR="00777C5D" w:rsidRPr="00AA0E49" w:rsidRDefault="00777C5D" w:rsidP="00777C5D">
      <w:pPr>
        <w:ind w:left="709"/>
        <w:rPr>
          <w:bCs/>
          <w:sz w:val="22"/>
          <w:szCs w:val="22"/>
        </w:rPr>
      </w:pPr>
      <w:r w:rsidRPr="00AA0E49">
        <w:rPr>
          <w:bCs/>
          <w:sz w:val="22"/>
          <w:szCs w:val="22"/>
          <w:lang w:eastAsia="pl-PL"/>
        </w:rPr>
        <w:t>Zamawiający przewiduje zastosowanie procedury, o której mowa w art. 24aa ust. 1 ustawy</w:t>
      </w:r>
    </w:p>
    <w:p w:rsidR="00533F39" w:rsidRDefault="00533F39" w:rsidP="00533F39">
      <w:pPr>
        <w:ind w:left="709"/>
        <w:rPr>
          <w:bCs/>
          <w:sz w:val="22"/>
          <w:szCs w:val="22"/>
        </w:rPr>
      </w:pPr>
    </w:p>
    <w:p w:rsidR="00533F39" w:rsidRDefault="00533F39" w:rsidP="00533F39">
      <w:pPr>
        <w:numPr>
          <w:ilvl w:val="0"/>
          <w:numId w:val="12"/>
        </w:numPr>
        <w:ind w:left="709" w:hanging="709"/>
        <w:jc w:val="both"/>
        <w:rPr>
          <w:bCs/>
          <w:sz w:val="22"/>
          <w:szCs w:val="22"/>
        </w:rPr>
      </w:pPr>
      <w:r w:rsidRPr="00A72334">
        <w:rPr>
          <w:bCs/>
          <w:sz w:val="22"/>
          <w:szCs w:val="22"/>
        </w:rPr>
        <w:t>Jeżeli Zamawiający w przedmiotowej SIWZ przed wskazaniem konkretnego punktu SIWZ nie określił odpowiedniego Rozdziału SIWZ wówczas właściwym dla wskazanego</w:t>
      </w:r>
      <w:r>
        <w:rPr>
          <w:bCs/>
          <w:sz w:val="22"/>
          <w:szCs w:val="22"/>
        </w:rPr>
        <w:t xml:space="preserve"> przez Zamawiającego punktu</w:t>
      </w:r>
      <w:r w:rsidRPr="00A72334">
        <w:rPr>
          <w:bCs/>
          <w:sz w:val="22"/>
          <w:szCs w:val="22"/>
        </w:rPr>
        <w:t xml:space="preserve"> jest Rozdział I niniejszej SIWZ.</w:t>
      </w:r>
    </w:p>
    <w:p w:rsidR="00777C5D" w:rsidRPr="00821F95" w:rsidRDefault="00777C5D" w:rsidP="00821F95">
      <w:pPr>
        <w:ind w:left="709"/>
        <w:rPr>
          <w:b/>
          <w:bCs/>
          <w:sz w:val="22"/>
          <w:szCs w:val="22"/>
        </w:rPr>
      </w:pPr>
    </w:p>
    <w:p w:rsidR="001E27D8" w:rsidRDefault="001E27D8" w:rsidP="00821F95">
      <w:pPr>
        <w:jc w:val="center"/>
        <w:rPr>
          <w:b/>
          <w:bCs/>
          <w:sz w:val="22"/>
          <w:szCs w:val="22"/>
        </w:rPr>
      </w:pPr>
    </w:p>
    <w:p w:rsidR="001E27D8" w:rsidRDefault="001E27D8" w:rsidP="00821F95">
      <w:pPr>
        <w:jc w:val="center"/>
        <w:rPr>
          <w:b/>
          <w:bCs/>
          <w:sz w:val="22"/>
          <w:szCs w:val="22"/>
        </w:rPr>
      </w:pPr>
    </w:p>
    <w:p w:rsidR="006F1AE0" w:rsidRPr="00821F95" w:rsidRDefault="00920BD6" w:rsidP="00821F95">
      <w:pPr>
        <w:jc w:val="center"/>
        <w:rPr>
          <w:b/>
          <w:bCs/>
          <w:sz w:val="22"/>
          <w:szCs w:val="22"/>
        </w:rPr>
      </w:pPr>
      <w:r w:rsidRPr="00821F95">
        <w:rPr>
          <w:b/>
          <w:bCs/>
          <w:sz w:val="22"/>
          <w:szCs w:val="22"/>
        </w:rPr>
        <w:t xml:space="preserve">Rozdział </w:t>
      </w:r>
      <w:r w:rsidR="00A0791C" w:rsidRPr="00821F95">
        <w:rPr>
          <w:b/>
          <w:bCs/>
          <w:sz w:val="22"/>
          <w:szCs w:val="22"/>
        </w:rPr>
        <w:t>I</w:t>
      </w:r>
      <w:r w:rsidR="00313292" w:rsidRPr="00821F95">
        <w:rPr>
          <w:b/>
          <w:bCs/>
          <w:sz w:val="22"/>
          <w:szCs w:val="22"/>
        </w:rPr>
        <w:t>II</w:t>
      </w:r>
    </w:p>
    <w:p w:rsidR="007D4ACD" w:rsidRPr="00821F95" w:rsidRDefault="006F1AE0" w:rsidP="00054165">
      <w:pPr>
        <w:jc w:val="center"/>
        <w:rPr>
          <w:b/>
          <w:bCs/>
          <w:sz w:val="22"/>
          <w:szCs w:val="22"/>
          <w:u w:val="single"/>
        </w:rPr>
      </w:pPr>
      <w:r w:rsidRPr="00821F95">
        <w:rPr>
          <w:b/>
          <w:bCs/>
          <w:sz w:val="22"/>
          <w:szCs w:val="22"/>
          <w:u w:val="single"/>
        </w:rPr>
        <w:t>ZAŁĄCZNIKI DO SIWZ</w:t>
      </w:r>
    </w:p>
    <w:p w:rsidR="00E67F21" w:rsidRPr="009348B5" w:rsidRDefault="00E67F21" w:rsidP="00821F95">
      <w:pPr>
        <w:rPr>
          <w:rStyle w:val="Styl11pt0"/>
        </w:rPr>
      </w:pPr>
      <w:r w:rsidRPr="00821F95">
        <w:rPr>
          <w:rStyle w:val="Styl11pt0"/>
        </w:rPr>
        <w:t xml:space="preserve">Załącznik nr </w:t>
      </w:r>
      <w:r w:rsidRPr="009348B5">
        <w:rPr>
          <w:rStyle w:val="Styl11pt0"/>
        </w:rPr>
        <w:t>1 – Formularz ofertowy</w:t>
      </w:r>
    </w:p>
    <w:p w:rsidR="00D9393C" w:rsidRPr="00821F95" w:rsidRDefault="00432499" w:rsidP="00821F95">
      <w:pPr>
        <w:jc w:val="both"/>
        <w:rPr>
          <w:rStyle w:val="Styl11pt0"/>
        </w:rPr>
      </w:pPr>
      <w:r>
        <w:rPr>
          <w:rStyle w:val="Styl11pt0"/>
        </w:rPr>
        <w:t>Załącznik</w:t>
      </w:r>
      <w:r w:rsidR="001E27D8">
        <w:rPr>
          <w:rStyle w:val="Styl11pt0"/>
        </w:rPr>
        <w:t>i</w:t>
      </w:r>
      <w:r>
        <w:rPr>
          <w:rStyle w:val="Styl11pt0"/>
        </w:rPr>
        <w:t xml:space="preserve"> nr </w:t>
      </w:r>
      <w:r w:rsidR="006578B5">
        <w:rPr>
          <w:rStyle w:val="Styl11pt0"/>
        </w:rPr>
        <w:t>1</w:t>
      </w:r>
      <w:r w:rsidR="001E27D8">
        <w:rPr>
          <w:rStyle w:val="Styl11pt0"/>
        </w:rPr>
        <w:t xml:space="preserve">C, </w:t>
      </w:r>
      <w:r w:rsidR="00F221C3">
        <w:rPr>
          <w:rStyle w:val="Styl11pt0"/>
        </w:rPr>
        <w:t>1</w:t>
      </w:r>
      <w:r w:rsidR="00B618DE">
        <w:rPr>
          <w:rStyle w:val="Styl11pt0"/>
        </w:rPr>
        <w:t>E</w:t>
      </w:r>
      <w:r w:rsidR="001E27D8">
        <w:rPr>
          <w:rStyle w:val="Styl11pt0"/>
        </w:rPr>
        <w:t>-1, 1E-2, 1E-3, 1E-4, 1E-5 i 1E-6</w:t>
      </w:r>
      <w:r w:rsidR="00F221C3">
        <w:rPr>
          <w:rStyle w:val="Styl11pt0"/>
        </w:rPr>
        <w:t xml:space="preserve"> (odpowiednio do części)</w:t>
      </w:r>
      <w:r w:rsidR="009348B5" w:rsidRPr="009348B5">
        <w:rPr>
          <w:rStyle w:val="Styl11pt0"/>
        </w:rPr>
        <w:t xml:space="preserve"> </w:t>
      </w:r>
      <w:r w:rsidR="00EE053F" w:rsidRPr="009348B5">
        <w:rPr>
          <w:rStyle w:val="Styl11pt0"/>
        </w:rPr>
        <w:t>– Opis przedmiotu zamówienia</w:t>
      </w:r>
      <w:r w:rsidR="009348B5" w:rsidRPr="009348B5">
        <w:rPr>
          <w:rStyle w:val="Styl11pt0"/>
        </w:rPr>
        <w:t xml:space="preserve"> </w:t>
      </w:r>
    </w:p>
    <w:p w:rsidR="00E67F21" w:rsidRPr="00821F95" w:rsidRDefault="00E67F21" w:rsidP="00821F95">
      <w:pPr>
        <w:rPr>
          <w:rStyle w:val="Styl11pt0"/>
          <w:b/>
          <w:bCs/>
          <w:u w:val="single"/>
        </w:rPr>
      </w:pPr>
      <w:r w:rsidRPr="00821F95">
        <w:rPr>
          <w:rStyle w:val="Styl11pt0"/>
        </w:rPr>
        <w:t xml:space="preserve">Załącznik nr </w:t>
      </w:r>
      <w:r w:rsidR="00295C2A" w:rsidRPr="00821F95">
        <w:rPr>
          <w:rStyle w:val="Styl11pt0"/>
        </w:rPr>
        <w:t>2</w:t>
      </w:r>
      <w:r w:rsidRPr="00821F95">
        <w:rPr>
          <w:rStyle w:val="Styl11pt0"/>
        </w:rPr>
        <w:t xml:space="preserve"> – </w:t>
      </w:r>
      <w:r w:rsidR="00647F16" w:rsidRPr="005C5DBD">
        <w:rPr>
          <w:rStyle w:val="Styl11pt0"/>
        </w:rPr>
        <w:t>Oświadczenie</w:t>
      </w:r>
      <w:r w:rsidR="00647F16">
        <w:rPr>
          <w:rStyle w:val="Styl11pt0"/>
        </w:rPr>
        <w:t xml:space="preserve"> </w:t>
      </w:r>
      <w:r w:rsidR="00647F16" w:rsidRPr="00966E4E">
        <w:rPr>
          <w:bCs/>
          <w:sz w:val="22"/>
          <w:szCs w:val="22"/>
        </w:rPr>
        <w:t>o niepodleganiu wykluczeniu oraz spełnianiu warunków udziału w postępowaniu</w:t>
      </w:r>
    </w:p>
    <w:p w:rsidR="0075774E" w:rsidRPr="00821F95" w:rsidRDefault="00D9393C" w:rsidP="00F84460">
      <w:pPr>
        <w:rPr>
          <w:sz w:val="22"/>
          <w:szCs w:val="22"/>
        </w:rPr>
      </w:pPr>
      <w:r w:rsidRPr="00821F95">
        <w:rPr>
          <w:bCs/>
          <w:sz w:val="22"/>
          <w:szCs w:val="22"/>
        </w:rPr>
        <w:t xml:space="preserve">Załącznik nr </w:t>
      </w:r>
      <w:r w:rsidR="00501092">
        <w:rPr>
          <w:bCs/>
          <w:sz w:val="22"/>
          <w:szCs w:val="22"/>
        </w:rPr>
        <w:t>3</w:t>
      </w:r>
      <w:r w:rsidRPr="00821F95">
        <w:rPr>
          <w:bCs/>
          <w:sz w:val="22"/>
          <w:szCs w:val="22"/>
        </w:rPr>
        <w:t xml:space="preserve"> – Projekt umowy</w:t>
      </w:r>
      <w:r w:rsidR="00A63FC7">
        <w:rPr>
          <w:bCs/>
          <w:sz w:val="22"/>
          <w:szCs w:val="22"/>
        </w:rPr>
        <w:t xml:space="preserve"> </w:t>
      </w:r>
    </w:p>
    <w:sectPr w:rsidR="0075774E" w:rsidRPr="00821F95" w:rsidSect="006F3443">
      <w:headerReference w:type="even" r:id="rId15"/>
      <w:headerReference w:type="default" r:id="rId16"/>
      <w:footerReference w:type="even" r:id="rId17"/>
      <w:footerReference w:type="default" r:id="rId18"/>
      <w:headerReference w:type="first" r:id="rId19"/>
      <w:footnotePr>
        <w:pos w:val="beneathText"/>
      </w:footnotePr>
      <w:pgSz w:w="11905" w:h="16837"/>
      <w:pgMar w:top="1134" w:right="848" w:bottom="709" w:left="851" w:header="567" w:footer="3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1EC" w:rsidRDefault="00EC31EC">
      <w:r>
        <w:separator/>
      </w:r>
    </w:p>
  </w:endnote>
  <w:endnote w:type="continuationSeparator" w:id="0">
    <w:p w:rsidR="00EC31EC" w:rsidRDefault="00EC3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1" w:usb1="500078FB" w:usb2="00000000" w:usb3="00000000" w:csb0="0000009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E40EEA" w:rsidRDefault="00A93C4E"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Pr="006F383D" w:rsidRDefault="00E40EEA"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" stroked="f">
              <v:fill opacity="0"/>
              <v:textbox inset="0,0,0,0">
                <w:txbxContent>
                  <w:p w:rsidR="00E40EEA" w:rsidRPr="006F383D" w:rsidRDefault="00E40EEA"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74295" cy="172720"/>
              <wp:effectExtent l="0" t="635" r="1905" b="7620"/>
              <wp:wrapSquare wrapText="larges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Default="00E40EE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" stroked="f">
              <v:fill opacity="0"/>
              <v:textbox inset="0,0,0,0">
                <w:txbxContent>
                  <w:p w:rsidR="00E40EEA" w:rsidRDefault="00E40EEA"/>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E472B0" w:rsidRDefault="00E40EEA">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BF4BAB">
      <w:rPr>
        <w:b/>
        <w:noProof/>
        <w:sz w:val="16"/>
        <w:szCs w:val="16"/>
      </w:rPr>
      <w:t>10</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BF4BAB">
      <w:rPr>
        <w:b/>
        <w:noProof/>
        <w:sz w:val="16"/>
        <w:szCs w:val="16"/>
      </w:rPr>
      <w:t>10</w:t>
    </w:r>
    <w:r w:rsidRPr="00E472B0">
      <w:rPr>
        <w:b/>
        <w:sz w:val="16"/>
        <w:szCs w:val="16"/>
      </w:rPr>
      <w:fldChar w:fldCharType="end"/>
    </w:r>
  </w:p>
  <w:p w:rsidR="00E40EEA" w:rsidRPr="00E472B0" w:rsidRDefault="00E40EEA">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1EC" w:rsidRDefault="00EC31EC">
      <w:r>
        <w:separator/>
      </w:r>
    </w:p>
  </w:footnote>
  <w:footnote w:type="continuationSeparator" w:id="0">
    <w:p w:rsidR="00EC31EC" w:rsidRDefault="00EC31EC">
      <w:r>
        <w:continuationSeparator/>
      </w:r>
    </w:p>
  </w:footnote>
  <w:footnote w:id="1">
    <w:p w:rsidR="001A735F" w:rsidRPr="000E028C" w:rsidRDefault="001A735F" w:rsidP="001A735F">
      <w:pPr>
        <w:pStyle w:val="Tekstprzypisudolnego"/>
        <w:jc w:val="both"/>
        <w:rPr>
          <w:sz w:val="18"/>
          <w:szCs w:val="18"/>
        </w:rPr>
      </w:pPr>
      <w:r w:rsidRPr="00777C5D">
        <w:rPr>
          <w:rStyle w:val="Odwoanieprzypisudolnego"/>
          <w:szCs w:val="18"/>
          <w:shd w:val="clear" w:color="auto" w:fill="FFC000"/>
        </w:rPr>
        <w:footnoteRef/>
      </w:r>
      <w:r w:rsidRPr="00777C5D">
        <w:rPr>
          <w:szCs w:val="18"/>
          <w:shd w:val="clear" w:color="auto" w:fill="FFC000"/>
        </w:rPr>
        <w:t xml:space="preserve"> </w:t>
      </w:r>
      <w:r w:rsidR="00777C5D" w:rsidRPr="00777C5D">
        <w:rPr>
          <w:sz w:val="18"/>
          <w:szCs w:val="16"/>
          <w:shd w:val="clear" w:color="auto" w:fill="FFC000"/>
        </w:rPr>
        <w:t xml:space="preserve">W przypadku dostarczenia przez Wykonawcę </w:t>
      </w:r>
      <w:r w:rsidR="00777C5D" w:rsidRPr="00777C5D">
        <w:rPr>
          <w:b/>
          <w:sz w:val="18"/>
          <w:szCs w:val="16"/>
          <w:u w:val="single"/>
          <w:shd w:val="clear" w:color="auto" w:fill="FFC000"/>
        </w:rPr>
        <w:t>wraz z ofertą</w:t>
      </w:r>
      <w:r w:rsidR="00777C5D" w:rsidRPr="00777C5D">
        <w:rPr>
          <w:sz w:val="18"/>
          <w:szCs w:val="16"/>
          <w:shd w:val="clear" w:color="auto" w:fill="FFC000"/>
        </w:rPr>
        <w:t xml:space="preserve"> </w:t>
      </w:r>
      <w:r w:rsidR="00777C5D" w:rsidRPr="00777C5D">
        <w:rPr>
          <w:b/>
          <w:sz w:val="18"/>
          <w:szCs w:val="16"/>
          <w:shd w:val="clear" w:color="auto" w:fill="FFC000"/>
        </w:rPr>
        <w:t>oświadczenia o przynależności lub braku przynależności do tej samej grupy kapitałowej</w:t>
      </w:r>
      <w:r w:rsidR="00777C5D" w:rsidRPr="00777C5D">
        <w:rPr>
          <w:sz w:val="18"/>
          <w:szCs w:val="16"/>
          <w:shd w:val="clear" w:color="auto" w:fill="FFC000"/>
        </w:rPr>
        <w:t xml:space="preserve">, Wykonawca zostanie wezwany przez Zamawiającego o informację dotyczącą </w:t>
      </w:r>
      <w:r w:rsidR="00777C5D" w:rsidRPr="00777C5D">
        <w:rPr>
          <w:sz w:val="18"/>
          <w:szCs w:val="16"/>
          <w:u w:val="single"/>
          <w:shd w:val="clear" w:color="auto" w:fill="FFC000"/>
        </w:rPr>
        <w:t>aktualności</w:t>
      </w:r>
      <w:r w:rsidR="00777C5D" w:rsidRPr="00777C5D">
        <w:rPr>
          <w:sz w:val="18"/>
          <w:szCs w:val="16"/>
          <w:shd w:val="clear" w:color="auto" w:fill="FFC000"/>
        </w:rPr>
        <w:t xml:space="preserve"> dostarczonego oświadczenia.</w:t>
      </w:r>
    </w:p>
  </w:footnote>
  <w:footnote w:id="2">
    <w:p w:rsidR="001A735F" w:rsidRDefault="001A735F" w:rsidP="001A735F">
      <w:pPr>
        <w:pStyle w:val="Tekstprzypisudolnego"/>
        <w:jc w:val="both"/>
      </w:pPr>
      <w:r>
        <w:rPr>
          <w:rStyle w:val="Odwoanieprzypisudolnego"/>
        </w:rPr>
        <w:footnoteRef/>
      </w:r>
      <w:r>
        <w:t xml:space="preserve"> </w:t>
      </w:r>
      <w:r w:rsidRPr="004E0D3B">
        <w:rPr>
          <w:sz w:val="18"/>
          <w:szCs w:val="18"/>
          <w:shd w:val="clear" w:color="auto" w:fill="DEEAF6"/>
        </w:rPr>
        <w:t xml:space="preserve">W przypadku dostarczenia przez Wykonawcę </w:t>
      </w:r>
      <w:r w:rsidRPr="004E0D3B">
        <w:rPr>
          <w:b/>
          <w:sz w:val="18"/>
          <w:szCs w:val="18"/>
          <w:u w:val="single"/>
          <w:shd w:val="clear" w:color="auto" w:fill="DEEAF6"/>
        </w:rPr>
        <w:t>wraz z ofertą</w:t>
      </w:r>
      <w:r w:rsidRPr="004E0D3B">
        <w:rPr>
          <w:sz w:val="18"/>
          <w:szCs w:val="18"/>
          <w:shd w:val="clear" w:color="auto" w:fill="DEEAF6"/>
        </w:rPr>
        <w:t xml:space="preserve"> </w:t>
      </w:r>
      <w:r w:rsidRPr="004E0D3B">
        <w:rPr>
          <w:b/>
          <w:sz w:val="18"/>
          <w:szCs w:val="18"/>
          <w:shd w:val="clear" w:color="auto" w:fill="DEEAF6"/>
        </w:rPr>
        <w:t>dokumentów</w:t>
      </w:r>
      <w:r w:rsidRPr="004E0D3B">
        <w:rPr>
          <w:sz w:val="18"/>
          <w:szCs w:val="18"/>
          <w:shd w:val="clear" w:color="auto" w:fill="DEEAF6"/>
        </w:rPr>
        <w:t>, o których mowa w pkt. 8 SIWZ, Wykonawca zostanie wezwany p</w:t>
      </w:r>
      <w:r w:rsidR="00777C5D">
        <w:rPr>
          <w:sz w:val="18"/>
          <w:szCs w:val="18"/>
          <w:shd w:val="clear" w:color="auto" w:fill="DEEAF6"/>
        </w:rPr>
        <w:t xml:space="preserve">rzez Zamawiającego o informację </w:t>
      </w:r>
      <w:r w:rsidRPr="004E0D3B">
        <w:rPr>
          <w:sz w:val="18"/>
          <w:szCs w:val="18"/>
          <w:shd w:val="clear" w:color="auto" w:fill="DEEAF6"/>
        </w:rPr>
        <w:t xml:space="preserve">dotyczącą </w:t>
      </w:r>
      <w:r w:rsidRPr="004E0D3B">
        <w:rPr>
          <w:sz w:val="18"/>
          <w:szCs w:val="18"/>
          <w:u w:val="single"/>
          <w:shd w:val="clear" w:color="auto" w:fill="DEEAF6"/>
        </w:rPr>
        <w:t>aktualności</w:t>
      </w:r>
      <w:r w:rsidRPr="004E0D3B">
        <w:rPr>
          <w:sz w:val="18"/>
          <w:szCs w:val="18"/>
          <w:shd w:val="clear" w:color="auto" w:fill="DEEAF6"/>
        </w:rPr>
        <w:t xml:space="preserve"> dostarczonych dokumentów.</w:t>
      </w:r>
    </w:p>
    <w:p w:rsidR="001A735F" w:rsidRDefault="001A735F" w:rsidP="001A735F">
      <w:pPr>
        <w:pStyle w:val="Tekstprzypisudolnego"/>
        <w:jc w:val="both"/>
      </w:pPr>
    </w:p>
  </w:footnote>
  <w:footnote w:id="3">
    <w:p w:rsidR="00CD3904" w:rsidRPr="005F7118" w:rsidRDefault="00CD3904" w:rsidP="00CD3904">
      <w:pPr>
        <w:pStyle w:val="Tekstprzypisudolnego"/>
        <w:jc w:val="both"/>
      </w:pPr>
      <w:r w:rsidRPr="00CD3904">
        <w:rPr>
          <w:rStyle w:val="Odwoanieprzypisudolnego"/>
        </w:rPr>
        <w:footnoteRef/>
      </w:r>
      <w:r w:rsidRPr="00CD3904">
        <w:t xml:space="preserve"> Wskazanie większej liczby dni roboczych niż </w:t>
      </w:r>
      <w:r w:rsidRPr="00CD3904">
        <w:rPr>
          <w:bCs/>
          <w:i/>
        </w:rPr>
        <w:t>dwadzieścia</w:t>
      </w:r>
      <w:r w:rsidRPr="00CD3904">
        <w:rPr>
          <w:b/>
          <w:bCs/>
          <w:i/>
        </w:rPr>
        <w:t xml:space="preserve"> </w:t>
      </w:r>
      <w:r w:rsidRPr="00CD3904">
        <w:rPr>
          <w:b/>
          <w:bCs/>
        </w:rPr>
        <w:t>[ 20 ]</w:t>
      </w:r>
      <w:r w:rsidRPr="00CD3904">
        <w:rPr>
          <w:b/>
          <w:bCs/>
          <w:i/>
        </w:rPr>
        <w:t xml:space="preserve"> </w:t>
      </w:r>
      <w:r w:rsidRPr="00CD3904">
        <w:t>– skutkować będzie odrzuceniem oferty Wykonawcy z przedmiotowego postępowania na podstawie art. 89 ust. 1 pkt 2 ustawy.</w:t>
      </w:r>
    </w:p>
  </w:footnote>
  <w:footnote w:id="4">
    <w:p w:rsidR="00C76B45" w:rsidRPr="005F7118" w:rsidRDefault="00C76B45" w:rsidP="003F1696">
      <w:pPr>
        <w:pStyle w:val="Tekstprzypisudolnego"/>
        <w:jc w:val="both"/>
        <w:rPr>
          <w:b/>
        </w:rPr>
      </w:pPr>
      <w:r w:rsidRPr="005F7118">
        <w:rPr>
          <w:rStyle w:val="Odwoanieprzypisudolnego"/>
        </w:rPr>
        <w:footnoteRef/>
      </w:r>
      <w:r w:rsidRPr="005F7118">
        <w:t xml:space="preserve"> </w:t>
      </w:r>
      <w:r w:rsidR="0048550E" w:rsidRPr="0048550E">
        <w:t xml:space="preserve">Nie przewiduje się innych </w:t>
      </w:r>
      <w:r w:rsidR="00B618DE">
        <w:t>okresów</w:t>
      </w:r>
      <w:r w:rsidR="0048550E" w:rsidRPr="0048550E">
        <w:t xml:space="preserve"> gwarancji. Wskazanie przez Wykonawcę innych okresów gwarancji skutkować będzie odrzuceniem oferty Wykonawcy z przedmiotowego postępowania na podstawie art. 89 ust. 1 pkt 2 ustawy.</w:t>
      </w:r>
    </w:p>
    <w:p w:rsidR="00C76B45" w:rsidRPr="005F7118" w:rsidRDefault="00C76B45" w:rsidP="00C76B45">
      <w:pPr>
        <w:pStyle w:val="Tekstprzypisudolnego"/>
        <w:jc w:val="both"/>
      </w:pPr>
    </w:p>
  </w:footnote>
  <w:footnote w:id="5">
    <w:p w:rsidR="00765B75" w:rsidRPr="00057B29" w:rsidRDefault="00765B75" w:rsidP="00765B75">
      <w:pPr>
        <w:pStyle w:val="Tekstprzypisudolnego"/>
        <w:jc w:val="both"/>
        <w:rPr>
          <w:sz w:val="18"/>
          <w:szCs w:val="18"/>
        </w:rPr>
      </w:pPr>
      <w:r w:rsidRPr="00BF3C3D">
        <w:rPr>
          <w:rStyle w:val="Odwoanieprzypisudolnego"/>
        </w:rPr>
        <w:footnoteRef/>
      </w:r>
      <w:r w:rsidRPr="00BF3C3D">
        <w:t xml:space="preserve"> </w:t>
      </w:r>
      <w:r w:rsidRPr="00BF3C3D">
        <w:rPr>
          <w:b/>
          <w:sz w:val="18"/>
          <w:szCs w:val="18"/>
        </w:rPr>
        <w:t>Wyjaśnienie:</w:t>
      </w:r>
      <w:r w:rsidRPr="00BF3C3D">
        <w:rPr>
          <w:sz w:val="18"/>
          <w:szCs w:val="18"/>
        </w:rPr>
        <w:t xml:space="preserve"> skorzystanie z prawa do sprostowania nie może skutkować zmianą wyniku postępowania o udzielenie zamówienia publicznego ani zmianą postanowień umowy w </w:t>
      </w:r>
      <w:r>
        <w:rPr>
          <w:sz w:val="18"/>
          <w:szCs w:val="18"/>
        </w:rPr>
        <w:t>zakresie niezgodnym z ustawą</w:t>
      </w:r>
      <w:r w:rsidRPr="00BF3C3D">
        <w:rPr>
          <w:sz w:val="18"/>
          <w:szCs w:val="18"/>
        </w:rPr>
        <w:t xml:space="preserve"> oraz nie może naruszać integralności protokołu oraz jego załączników.</w:t>
      </w:r>
    </w:p>
  </w:footnote>
  <w:footnote w:id="6">
    <w:p w:rsidR="00765B75" w:rsidRDefault="00765B75" w:rsidP="00765B75">
      <w:pPr>
        <w:pStyle w:val="Tekstprzypisudolnego"/>
        <w:jc w:val="both"/>
      </w:pPr>
      <w:r>
        <w:rPr>
          <w:rStyle w:val="Odwoanieprzypisudolnego"/>
        </w:rPr>
        <w:footnoteRef/>
      </w:r>
      <w:r>
        <w:t xml:space="preserve"> </w:t>
      </w:r>
      <w:r w:rsidRPr="00057B29">
        <w:rPr>
          <w:b/>
          <w:sz w:val="18"/>
          <w:szCs w:val="18"/>
        </w:rPr>
        <w:t>Wyjaśnienie:</w:t>
      </w:r>
      <w:r w:rsidRPr="00057B29">
        <w:rPr>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pPr>
      <w:pStyle w:val="Nagwek10"/>
      <w:rPr>
        <w:sz w:val="22"/>
      </w:rPr>
    </w:pPr>
    <w:r>
      <w:rPr>
        <w:sz w:val="22"/>
      </w:rPr>
      <w:t>KPA 9/2008</w:t>
    </w:r>
  </w:p>
  <w:p w:rsidR="00E40EEA" w:rsidRPr="002439B6" w:rsidRDefault="00E40EEA" w:rsidP="002439B6">
    <w:pPr>
      <w:pStyle w:val="Tekstpodstawowy"/>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9652CC" w:rsidRDefault="00E40EEA" w:rsidP="00383057">
    <w:pPr>
      <w:pStyle w:val="Nagwek10"/>
      <w:rPr>
        <w:b/>
        <w:sz w:val="20"/>
        <w:szCs w:val="22"/>
      </w:rPr>
    </w:pPr>
    <w:r w:rsidRPr="009652CC">
      <w:rPr>
        <w:b/>
        <w:sz w:val="20"/>
        <w:szCs w:val="22"/>
      </w:rPr>
      <w:t xml:space="preserve">Sygnatura </w:t>
    </w:r>
    <w:r w:rsidRPr="00665562">
      <w:rPr>
        <w:b/>
        <w:sz w:val="20"/>
        <w:szCs w:val="22"/>
      </w:rPr>
      <w:t xml:space="preserve">postępowania: </w:t>
    </w:r>
    <w:r w:rsidR="00255B85">
      <w:rPr>
        <w:b/>
        <w:sz w:val="20"/>
        <w:szCs w:val="22"/>
      </w:rPr>
      <w:t>D/</w:t>
    </w:r>
    <w:r w:rsidR="004C680D">
      <w:rPr>
        <w:b/>
        <w:sz w:val="20"/>
        <w:szCs w:val="22"/>
      </w:rPr>
      <w:t>20</w:t>
    </w:r>
    <w:r w:rsidR="00BE43FC">
      <w:rPr>
        <w:b/>
        <w:sz w:val="20"/>
        <w:szCs w:val="22"/>
      </w:rPr>
      <w:t>/2018</w:t>
    </w:r>
    <w:r w:rsidR="00B35980">
      <w:rPr>
        <w:b/>
        <w:sz w:val="20"/>
        <w:szCs w:val="22"/>
      </w:rPr>
      <w:t>/A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2B" w:rsidRPr="005B005B" w:rsidRDefault="00A93C4E" w:rsidP="005B005B">
    <w:pPr>
      <w:pStyle w:val="Nagwek"/>
      <w:jc w:val="center"/>
    </w:pPr>
    <w:r w:rsidRPr="005B005B">
      <w:rPr>
        <w:noProof/>
        <w:lang w:val="pl-PL" w:eastAsia="pl-PL"/>
      </w:rPr>
      <w:drawing>
        <wp:inline distT="0" distB="0" distL="0" distR="0">
          <wp:extent cx="1495425" cy="552450"/>
          <wp:effectExtent l="0" t="0" r="0" b="0"/>
          <wp:docPr id="1" name="Obraz 2"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896987E"/>
    <w:name w:val="WW8Num2"/>
    <w:lvl w:ilvl="0">
      <w:start w:val="2"/>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hAnsi="Times New Roman"/>
        <w:b w:val="0"/>
        <w:i w:val="0"/>
        <w:sz w:val="24"/>
        <w:szCs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7F0A0064"/>
    <w:lvl w:ilvl="0">
      <w:start w:val="1"/>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E87078"/>
    <w:multiLevelType w:val="hybridMultilevel"/>
    <w:tmpl w:val="E3F278BA"/>
    <w:lvl w:ilvl="0" w:tplc="4AF2AE28">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352910"/>
    <w:multiLevelType w:val="hybridMultilevel"/>
    <w:tmpl w:val="C250266C"/>
    <w:lvl w:ilvl="0" w:tplc="964C60D2">
      <w:start w:val="1"/>
      <w:numFmt w:val="decimal"/>
      <w:lvlText w:val="13.11.%1."/>
      <w:lvlJc w:val="left"/>
      <w:pPr>
        <w:ind w:left="1429" w:hanging="360"/>
      </w:pPr>
      <w:rPr>
        <w:rFonts w:hint="default"/>
        <w:b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8F25542"/>
    <w:multiLevelType w:val="multilevel"/>
    <w:tmpl w:val="0DE8F242"/>
    <w:lvl w:ilvl="0">
      <w:start w:val="4"/>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0CDC78E3"/>
    <w:multiLevelType w:val="hybridMultilevel"/>
    <w:tmpl w:val="B4F0CD4E"/>
    <w:lvl w:ilvl="0" w:tplc="23AE18CC">
      <w:start w:val="1"/>
      <w:numFmt w:val="decimal"/>
      <w:lvlText w:val="4.1.%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0E533BC2"/>
    <w:multiLevelType w:val="hybridMultilevel"/>
    <w:tmpl w:val="971EFBFC"/>
    <w:lvl w:ilvl="0" w:tplc="47808E32">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80384"/>
    <w:multiLevelType w:val="hybridMultilevel"/>
    <w:tmpl w:val="BF001640"/>
    <w:lvl w:ilvl="0" w:tplc="7F205694">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442517"/>
    <w:multiLevelType w:val="hybridMultilevel"/>
    <w:tmpl w:val="1A86CD12"/>
    <w:lvl w:ilvl="0" w:tplc="6CA09BC0">
      <w:start w:val="1"/>
      <w:numFmt w:val="decimal"/>
      <w:lvlText w:val="3.%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2"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3F5C16"/>
    <w:multiLevelType w:val="hybridMultilevel"/>
    <w:tmpl w:val="E71CAF50"/>
    <w:lvl w:ilvl="0" w:tplc="173A5200">
      <w:start w:val="1"/>
      <w:numFmt w:val="decimal"/>
      <w:lvlText w:val="5.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CB69EB"/>
    <w:multiLevelType w:val="hybridMultilevel"/>
    <w:tmpl w:val="64406B86"/>
    <w:lvl w:ilvl="0" w:tplc="9E3E4CF4">
      <w:start w:val="1"/>
      <w:numFmt w:val="decimal"/>
      <w:lvlText w:val="3.1.%1."/>
      <w:lvlJc w:val="left"/>
      <w:pPr>
        <w:ind w:left="360" w:hanging="360"/>
      </w:pPr>
      <w:rPr>
        <w:rFonts w:hint="default"/>
        <w:b w:val="0"/>
        <w:i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1FF6466B"/>
    <w:multiLevelType w:val="hybridMultilevel"/>
    <w:tmpl w:val="52E24028"/>
    <w:lvl w:ilvl="0" w:tplc="AE045364">
      <w:start w:val="1"/>
      <w:numFmt w:val="decimal"/>
      <w:lvlText w:val="3.2.%1."/>
      <w:lvlJc w:val="left"/>
      <w:pPr>
        <w:ind w:left="1440" w:hanging="360"/>
      </w:pPr>
      <w:rPr>
        <w:rFonts w:hint="default"/>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0A3332A"/>
    <w:multiLevelType w:val="hybridMultilevel"/>
    <w:tmpl w:val="B582E0B2"/>
    <w:lvl w:ilvl="0" w:tplc="53CC549E">
      <w:start w:val="1"/>
      <w:numFmt w:val="decimal"/>
      <w:lvlText w:val="20.%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236C0C4C"/>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AA5F83"/>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4079C3"/>
    <w:multiLevelType w:val="multilevel"/>
    <w:tmpl w:val="1200E138"/>
    <w:lvl w:ilvl="0">
      <w:start w:val="19"/>
      <w:numFmt w:val="decimal"/>
      <w:lvlText w:val="%1."/>
      <w:lvlJc w:val="left"/>
      <w:pPr>
        <w:ind w:left="600" w:hanging="600"/>
      </w:pPr>
      <w:rPr>
        <w:rFonts w:hint="default"/>
      </w:rPr>
    </w:lvl>
    <w:lvl w:ilvl="1">
      <w:start w:val="10"/>
      <w:numFmt w:val="decimal"/>
      <w:lvlText w:val="%1.%2."/>
      <w:lvlJc w:val="left"/>
      <w:pPr>
        <w:ind w:left="1789" w:hanging="600"/>
      </w:pPr>
      <w:rPr>
        <w:rFonts w:hint="default"/>
        <w:sz w:val="22"/>
        <w:szCs w:val="22"/>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41" w15:restartNumberingAfterBreak="0">
    <w:nsid w:val="28A90733"/>
    <w:multiLevelType w:val="hybridMultilevel"/>
    <w:tmpl w:val="C78E43D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2D567747"/>
    <w:multiLevelType w:val="multilevel"/>
    <w:tmpl w:val="4BDA37B0"/>
    <w:lvl w:ilvl="0">
      <w:start w:val="3"/>
      <w:numFmt w:val="decimal"/>
      <w:lvlText w:val="%1."/>
      <w:lvlJc w:val="left"/>
      <w:pPr>
        <w:ind w:left="540" w:hanging="540"/>
      </w:pPr>
      <w:rPr>
        <w:rFonts w:hint="default"/>
        <w:b w:val="0"/>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2D8F1424"/>
    <w:multiLevelType w:val="hybridMultilevel"/>
    <w:tmpl w:val="8D44D248"/>
    <w:lvl w:ilvl="0" w:tplc="D362E862">
      <w:start w:val="1"/>
      <w:numFmt w:val="decimal"/>
      <w:lvlText w:val="17.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AF40AF"/>
    <w:multiLevelType w:val="hybridMultilevel"/>
    <w:tmpl w:val="CA304B7A"/>
    <w:lvl w:ilvl="0" w:tplc="425E9B0C">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B82192"/>
    <w:multiLevelType w:val="hybridMultilevel"/>
    <w:tmpl w:val="5114D35E"/>
    <w:lvl w:ilvl="0" w:tplc="59127788">
      <w:start w:val="1"/>
      <w:numFmt w:val="decimal"/>
      <w:lvlText w:val="8.%1."/>
      <w:lvlJc w:val="left"/>
      <w:pPr>
        <w:ind w:left="1779" w:hanging="360"/>
      </w:pPr>
      <w:rPr>
        <w:rFonts w:hint="default"/>
        <w:b w:val="0"/>
      </w:rPr>
    </w:lvl>
    <w:lvl w:ilvl="1" w:tplc="4ED0D880">
      <w:start w:val="1"/>
      <w:numFmt w:val="decimal"/>
      <w:lvlText w:val="%2)"/>
      <w:lvlJc w:val="left"/>
      <w:pPr>
        <w:ind w:left="2844" w:hanging="705"/>
      </w:pPr>
      <w:rPr>
        <w:rFonts w:hint="default"/>
      </w:r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4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36445DD"/>
    <w:multiLevelType w:val="hybridMultilevel"/>
    <w:tmpl w:val="2F345D24"/>
    <w:lvl w:ilvl="0" w:tplc="FB2C71C6">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C15C4A"/>
    <w:multiLevelType w:val="hybridMultilevel"/>
    <w:tmpl w:val="7172BF3E"/>
    <w:lvl w:ilvl="0" w:tplc="CC66DF72">
      <w:start w:val="1"/>
      <w:numFmt w:val="decimal"/>
      <w:lvlText w:val="3.%1."/>
      <w:lvlJc w:val="left"/>
      <w:pPr>
        <w:ind w:left="1080" w:hanging="360"/>
      </w:pPr>
      <w:rPr>
        <w:rFonts w:hint="default"/>
        <w:b w:val="0"/>
        <w:i w:val="0"/>
        <w:strike w:val="0"/>
        <w:color w:val="auto"/>
        <w:sz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84F5CFB"/>
    <w:multiLevelType w:val="hybridMultilevel"/>
    <w:tmpl w:val="92B839A2"/>
    <w:lvl w:ilvl="0" w:tplc="5E3A3DD8">
      <w:start w:val="1"/>
      <w:numFmt w:val="decimal"/>
      <w:lvlText w:val="19.%1."/>
      <w:lvlJc w:val="left"/>
      <w:pPr>
        <w:ind w:left="502"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7B121A"/>
    <w:multiLevelType w:val="multilevel"/>
    <w:tmpl w:val="4FF4946A"/>
    <w:lvl w:ilvl="0">
      <w:start w:val="6"/>
      <w:numFmt w:val="decimal"/>
      <w:lvlText w:val="%1."/>
      <w:lvlJc w:val="left"/>
      <w:pPr>
        <w:ind w:left="540" w:hanging="540"/>
      </w:pPr>
      <w:rPr>
        <w:rFonts w:hint="default"/>
        <w:b/>
        <w:i w:val="0"/>
      </w:rPr>
    </w:lvl>
    <w:lvl w:ilvl="1">
      <w:start w:val="1"/>
      <w:numFmt w:val="decimal"/>
      <w:lvlText w:val="%1.%2."/>
      <w:lvlJc w:val="left"/>
      <w:pPr>
        <w:ind w:left="1080" w:hanging="540"/>
      </w:pPr>
      <w:rPr>
        <w:rFonts w:hint="default"/>
        <w:b w:val="0"/>
        <w:i w:val="0"/>
      </w:rPr>
    </w:lvl>
    <w:lvl w:ilvl="2">
      <w:start w:val="1"/>
      <w:numFmt w:val="decimal"/>
      <w:lvlText w:val="%1.%2.%3."/>
      <w:lvlJc w:val="left"/>
      <w:pPr>
        <w:ind w:left="1800" w:hanging="720"/>
      </w:pPr>
      <w:rPr>
        <w:rFonts w:hint="default"/>
        <w:i w:val="0"/>
      </w:rPr>
    </w:lvl>
    <w:lvl w:ilvl="3">
      <w:start w:val="1"/>
      <w:numFmt w:val="decimal"/>
      <w:lvlText w:val="%1.%2.%3.%4."/>
      <w:lvlJc w:val="left"/>
      <w:pPr>
        <w:ind w:left="2340" w:hanging="720"/>
      </w:pPr>
      <w:rPr>
        <w:rFonts w:hint="default"/>
        <w:i w:val="0"/>
      </w:rPr>
    </w:lvl>
    <w:lvl w:ilvl="4">
      <w:start w:val="1"/>
      <w:numFmt w:val="decimal"/>
      <w:lvlText w:val="%1.%2.%3.%4.%5."/>
      <w:lvlJc w:val="left"/>
      <w:pPr>
        <w:ind w:left="3240" w:hanging="1080"/>
      </w:pPr>
      <w:rPr>
        <w:rFonts w:hint="default"/>
        <w:i w:val="0"/>
      </w:rPr>
    </w:lvl>
    <w:lvl w:ilvl="5">
      <w:start w:val="1"/>
      <w:numFmt w:val="decimal"/>
      <w:lvlText w:val="%1.%2.%3.%4.%5.%6."/>
      <w:lvlJc w:val="left"/>
      <w:pPr>
        <w:ind w:left="3780" w:hanging="1080"/>
      </w:pPr>
      <w:rPr>
        <w:rFonts w:hint="default"/>
        <w:i w:val="0"/>
      </w:rPr>
    </w:lvl>
    <w:lvl w:ilvl="6">
      <w:start w:val="1"/>
      <w:numFmt w:val="decimal"/>
      <w:lvlText w:val="%1.%2.%3.%4.%5.%6.%7."/>
      <w:lvlJc w:val="left"/>
      <w:pPr>
        <w:ind w:left="4680" w:hanging="1440"/>
      </w:pPr>
      <w:rPr>
        <w:rFonts w:hint="default"/>
        <w:i w:val="0"/>
      </w:rPr>
    </w:lvl>
    <w:lvl w:ilvl="7">
      <w:start w:val="1"/>
      <w:numFmt w:val="decimal"/>
      <w:lvlText w:val="%1.%2.%3.%4.%5.%6.%7.%8."/>
      <w:lvlJc w:val="left"/>
      <w:pPr>
        <w:ind w:left="5220" w:hanging="1440"/>
      </w:pPr>
      <w:rPr>
        <w:rFonts w:hint="default"/>
        <w:i w:val="0"/>
      </w:rPr>
    </w:lvl>
    <w:lvl w:ilvl="8">
      <w:start w:val="1"/>
      <w:numFmt w:val="decimal"/>
      <w:lvlText w:val="%1.%2.%3.%4.%5.%6.%7.%8.%9."/>
      <w:lvlJc w:val="left"/>
      <w:pPr>
        <w:ind w:left="6120" w:hanging="1800"/>
      </w:pPr>
      <w:rPr>
        <w:rFonts w:hint="default"/>
        <w:i w:val="0"/>
      </w:rPr>
    </w:lvl>
  </w:abstractNum>
  <w:abstractNum w:abstractNumId="5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3C776BBE"/>
    <w:multiLevelType w:val="hybridMultilevel"/>
    <w:tmpl w:val="F3C2DE80"/>
    <w:lvl w:ilvl="0" w:tplc="577203A8">
      <w:start w:val="1"/>
      <w:numFmt w:val="decimal"/>
      <w:lvlText w:val="18.%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C02024"/>
    <w:multiLevelType w:val="hybridMultilevel"/>
    <w:tmpl w:val="77D6E542"/>
    <w:lvl w:ilvl="0" w:tplc="AC6EAC86">
      <w:start w:val="1"/>
      <w:numFmt w:val="decimal"/>
      <w:lvlText w:val="8.%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CC15711"/>
    <w:multiLevelType w:val="multilevel"/>
    <w:tmpl w:val="4A260A46"/>
    <w:lvl w:ilvl="0">
      <w:start w:val="6"/>
      <w:numFmt w:val="decimal"/>
      <w:lvlText w:val="%1."/>
      <w:lvlJc w:val="left"/>
      <w:pPr>
        <w:ind w:left="720" w:hanging="360"/>
      </w:pPr>
      <w:rPr>
        <w:rFonts w:hint="default"/>
        <w:b/>
      </w:rPr>
    </w:lvl>
    <w:lvl w:ilvl="1">
      <w:start w:val="1"/>
      <w:numFmt w:val="decimal"/>
      <w:isLgl/>
      <w:lvlText w:val="%1.%2."/>
      <w:lvlJc w:val="left"/>
      <w:pPr>
        <w:ind w:left="1047" w:hanging="480"/>
      </w:pPr>
      <w:rPr>
        <w:rFonts w:eastAsia="Calibri" w:hint="default"/>
        <w:b w:val="0"/>
        <w:color w:val="000000"/>
      </w:rPr>
    </w:lvl>
    <w:lvl w:ilvl="2">
      <w:start w:val="1"/>
      <w:numFmt w:val="decimal"/>
      <w:isLgl/>
      <w:lvlText w:val="%1.%2.%3."/>
      <w:lvlJc w:val="left"/>
      <w:pPr>
        <w:ind w:left="1494" w:hanging="720"/>
      </w:pPr>
      <w:rPr>
        <w:rFonts w:eastAsia="Calibri" w:hint="default"/>
        <w:b w:val="0"/>
        <w:color w:val="000000"/>
      </w:rPr>
    </w:lvl>
    <w:lvl w:ilvl="3">
      <w:start w:val="1"/>
      <w:numFmt w:val="decimal"/>
      <w:isLgl/>
      <w:lvlText w:val="%1.%2.%3.%4."/>
      <w:lvlJc w:val="left"/>
      <w:pPr>
        <w:ind w:left="1701" w:hanging="720"/>
      </w:pPr>
      <w:rPr>
        <w:rFonts w:eastAsia="Calibri" w:hint="default"/>
        <w:b w:val="0"/>
        <w:color w:val="000000"/>
      </w:rPr>
    </w:lvl>
    <w:lvl w:ilvl="4">
      <w:start w:val="1"/>
      <w:numFmt w:val="decimal"/>
      <w:isLgl/>
      <w:lvlText w:val="%1.%2.%3.%4.%5."/>
      <w:lvlJc w:val="left"/>
      <w:pPr>
        <w:ind w:left="2268" w:hanging="1080"/>
      </w:pPr>
      <w:rPr>
        <w:rFonts w:eastAsia="Calibri" w:hint="default"/>
        <w:b w:val="0"/>
        <w:color w:val="000000"/>
      </w:rPr>
    </w:lvl>
    <w:lvl w:ilvl="5">
      <w:start w:val="1"/>
      <w:numFmt w:val="decimal"/>
      <w:isLgl/>
      <w:lvlText w:val="%1.%2.%3.%4.%5.%6."/>
      <w:lvlJc w:val="left"/>
      <w:pPr>
        <w:ind w:left="2475" w:hanging="1080"/>
      </w:pPr>
      <w:rPr>
        <w:rFonts w:eastAsia="Calibri" w:hint="default"/>
        <w:b w:val="0"/>
        <w:color w:val="000000"/>
      </w:rPr>
    </w:lvl>
    <w:lvl w:ilvl="6">
      <w:start w:val="1"/>
      <w:numFmt w:val="decimal"/>
      <w:isLgl/>
      <w:lvlText w:val="%1.%2.%3.%4.%5.%6.%7."/>
      <w:lvlJc w:val="left"/>
      <w:pPr>
        <w:ind w:left="3042" w:hanging="1440"/>
      </w:pPr>
      <w:rPr>
        <w:rFonts w:eastAsia="Calibri" w:hint="default"/>
        <w:b w:val="0"/>
        <w:color w:val="000000"/>
      </w:rPr>
    </w:lvl>
    <w:lvl w:ilvl="7">
      <w:start w:val="1"/>
      <w:numFmt w:val="decimal"/>
      <w:isLgl/>
      <w:lvlText w:val="%1.%2.%3.%4.%5.%6.%7.%8."/>
      <w:lvlJc w:val="left"/>
      <w:pPr>
        <w:ind w:left="3249" w:hanging="1440"/>
      </w:pPr>
      <w:rPr>
        <w:rFonts w:eastAsia="Calibri" w:hint="default"/>
        <w:b w:val="0"/>
        <w:color w:val="000000"/>
      </w:rPr>
    </w:lvl>
    <w:lvl w:ilvl="8">
      <w:start w:val="1"/>
      <w:numFmt w:val="decimal"/>
      <w:isLgl/>
      <w:lvlText w:val="%1.%2.%3.%4.%5.%6.%7.%8.%9."/>
      <w:lvlJc w:val="left"/>
      <w:pPr>
        <w:ind w:left="3816" w:hanging="1800"/>
      </w:pPr>
      <w:rPr>
        <w:rFonts w:eastAsia="Calibri" w:hint="default"/>
        <w:b w:val="0"/>
        <w:color w:val="000000"/>
      </w:rPr>
    </w:lvl>
  </w:abstractNum>
  <w:abstractNum w:abstractNumId="55" w15:restartNumberingAfterBreak="0">
    <w:nsid w:val="4DC540EE"/>
    <w:multiLevelType w:val="hybridMultilevel"/>
    <w:tmpl w:val="01DA7B74"/>
    <w:lvl w:ilvl="0" w:tplc="31B8D86A">
      <w:start w:val="1"/>
      <w:numFmt w:val="decimal"/>
      <w:lvlText w:val="5.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B305C"/>
    <w:multiLevelType w:val="hybridMultilevel"/>
    <w:tmpl w:val="ABF439F2"/>
    <w:lvl w:ilvl="0" w:tplc="9CB67A56">
      <w:start w:val="1"/>
      <w:numFmt w:val="decimal"/>
      <w:lvlText w:val="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E50219"/>
    <w:multiLevelType w:val="hybridMultilevel"/>
    <w:tmpl w:val="B51EE99A"/>
    <w:lvl w:ilvl="0" w:tplc="617C708A">
      <w:start w:val="1"/>
      <w:numFmt w:val="decimal"/>
      <w:lvlText w:val="18.%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594B75"/>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13292D"/>
    <w:multiLevelType w:val="multilevel"/>
    <w:tmpl w:val="A0C05716"/>
    <w:lvl w:ilvl="0">
      <w:start w:val="3"/>
      <w:numFmt w:val="decimal"/>
      <w:lvlText w:val="%1."/>
      <w:lvlJc w:val="left"/>
      <w:pPr>
        <w:ind w:left="540" w:hanging="540"/>
      </w:pPr>
      <w:rPr>
        <w:rFonts w:hint="default"/>
        <w:b/>
      </w:rPr>
    </w:lvl>
    <w:lvl w:ilvl="1">
      <w:start w:val="9"/>
      <w:numFmt w:val="decimal"/>
      <w:lvlText w:val="%1.%2."/>
      <w:lvlJc w:val="left"/>
      <w:pPr>
        <w:ind w:left="1249" w:hanging="54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0" w15:restartNumberingAfterBreak="0">
    <w:nsid w:val="5BA2209B"/>
    <w:multiLevelType w:val="hybridMultilevel"/>
    <w:tmpl w:val="06C40698"/>
    <w:lvl w:ilvl="0" w:tplc="106C7C52">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72621E"/>
    <w:multiLevelType w:val="hybridMultilevel"/>
    <w:tmpl w:val="F39642C2"/>
    <w:lvl w:ilvl="0" w:tplc="6D3E5262">
      <w:start w:val="1"/>
      <w:numFmt w:val="decimal"/>
      <w:lvlText w:val="16.%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BD55AB"/>
    <w:multiLevelType w:val="hybridMultilevel"/>
    <w:tmpl w:val="1CA8B54E"/>
    <w:lvl w:ilvl="0" w:tplc="64163094">
      <w:start w:val="1"/>
      <w:numFmt w:val="decimal"/>
      <w:lvlText w:val="1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065D54"/>
    <w:multiLevelType w:val="multilevel"/>
    <w:tmpl w:val="3B0A3FE6"/>
    <w:lvl w:ilvl="0">
      <w:start w:val="3"/>
      <w:numFmt w:val="decimal"/>
      <w:lvlText w:val="%1."/>
      <w:lvlJc w:val="left"/>
      <w:pPr>
        <w:ind w:left="645" w:hanging="645"/>
      </w:pPr>
      <w:rPr>
        <w:rFonts w:hint="default"/>
        <w:b/>
      </w:rPr>
    </w:lvl>
    <w:lvl w:ilvl="1">
      <w:start w:val="10"/>
      <w:numFmt w:val="decimal"/>
      <w:lvlText w:val="%1.%2."/>
      <w:lvlJc w:val="left"/>
      <w:pPr>
        <w:ind w:left="1354" w:hanging="64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4" w15:restartNumberingAfterBreak="0">
    <w:nsid w:val="66B322F9"/>
    <w:multiLevelType w:val="hybridMultilevel"/>
    <w:tmpl w:val="3CD293EE"/>
    <w:lvl w:ilvl="0" w:tplc="8048D238">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7782F0B"/>
    <w:multiLevelType w:val="hybridMultilevel"/>
    <w:tmpl w:val="60F636EC"/>
    <w:lvl w:ilvl="0" w:tplc="E890A012">
      <w:start w:val="1"/>
      <w:numFmt w:val="decimal"/>
      <w:lvlText w:val="3.10.%1."/>
      <w:lvlJc w:val="left"/>
      <w:pPr>
        <w:ind w:left="720" w:hanging="360"/>
      </w:pPr>
      <w:rPr>
        <w:rFonts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5F1C2C"/>
    <w:multiLevelType w:val="hybridMultilevel"/>
    <w:tmpl w:val="17880ACE"/>
    <w:lvl w:ilvl="0" w:tplc="C97E67AC">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85A20"/>
    <w:multiLevelType w:val="hybridMultilevel"/>
    <w:tmpl w:val="95DA526A"/>
    <w:lvl w:ilvl="0" w:tplc="FA1460FC">
      <w:start w:val="1"/>
      <w:numFmt w:val="decimal"/>
      <w:lvlText w:val="5.2.%1."/>
      <w:lvlJc w:val="left"/>
      <w:pPr>
        <w:ind w:left="1429" w:hanging="360"/>
      </w:pPr>
      <w:rPr>
        <w:rFonts w:hint="default"/>
        <w:b w:val="0"/>
        <w:i w:val="0"/>
        <w:color w:val="00000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6D8B4A2B"/>
    <w:multiLevelType w:val="hybridMultilevel"/>
    <w:tmpl w:val="138AE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83984"/>
    <w:multiLevelType w:val="hybridMultilevel"/>
    <w:tmpl w:val="611276DA"/>
    <w:lvl w:ilvl="0" w:tplc="964C60D2">
      <w:start w:val="1"/>
      <w:numFmt w:val="decimal"/>
      <w:lvlText w:val="13.11.%1."/>
      <w:lvlJc w:val="left"/>
      <w:pPr>
        <w:ind w:left="1069" w:hanging="360"/>
      </w:pPr>
      <w:rPr>
        <w:rFonts w:hint="default"/>
        <w:b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7D015272"/>
    <w:multiLevelType w:val="hybridMultilevel"/>
    <w:tmpl w:val="B27CDEA8"/>
    <w:lvl w:ilvl="0" w:tplc="66A67722">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37"/>
  </w:num>
  <w:num w:numId="3">
    <w:abstractNumId w:val="69"/>
  </w:num>
  <w:num w:numId="4">
    <w:abstractNumId w:val="44"/>
  </w:num>
  <w:num w:numId="5">
    <w:abstractNumId w:val="71"/>
  </w:num>
  <w:num w:numId="6">
    <w:abstractNumId w:val="61"/>
  </w:num>
  <w:num w:numId="7">
    <w:abstractNumId w:val="28"/>
  </w:num>
  <w:num w:numId="8">
    <w:abstractNumId w:val="62"/>
  </w:num>
  <w:num w:numId="9">
    <w:abstractNumId w:val="29"/>
  </w:num>
  <w:num w:numId="10">
    <w:abstractNumId w:val="49"/>
  </w:num>
  <w:num w:numId="11">
    <w:abstractNumId w:val="36"/>
  </w:num>
  <w:num w:numId="12">
    <w:abstractNumId w:val="23"/>
  </w:num>
  <w:num w:numId="13">
    <w:abstractNumId w:val="60"/>
  </w:num>
  <w:num w:numId="14">
    <w:abstractNumId w:val="54"/>
  </w:num>
  <w:num w:numId="15">
    <w:abstractNumId w:val="47"/>
  </w:num>
  <w:num w:numId="16">
    <w:abstractNumId w:val="56"/>
  </w:num>
  <w:num w:numId="17">
    <w:abstractNumId w:val="64"/>
  </w:num>
  <w:num w:numId="18">
    <w:abstractNumId w:val="43"/>
  </w:num>
  <w:num w:numId="19">
    <w:abstractNumId w:val="38"/>
  </w:num>
  <w:num w:numId="20">
    <w:abstractNumId w:val="55"/>
  </w:num>
  <w:num w:numId="21">
    <w:abstractNumId w:val="33"/>
  </w:num>
  <w:num w:numId="22">
    <w:abstractNumId w:val="67"/>
  </w:num>
  <w:num w:numId="23">
    <w:abstractNumId w:val="57"/>
  </w:num>
  <w:num w:numId="24">
    <w:abstractNumId w:val="24"/>
  </w:num>
  <w:num w:numId="25">
    <w:abstractNumId w:val="32"/>
  </w:num>
  <w:num w:numId="26">
    <w:abstractNumId w:val="39"/>
  </w:num>
  <w:num w:numId="27">
    <w:abstractNumId w:val="27"/>
  </w:num>
  <w:num w:numId="28">
    <w:abstractNumId w:val="35"/>
  </w:num>
  <w:num w:numId="29">
    <w:abstractNumId w:val="48"/>
  </w:num>
  <w:num w:numId="30">
    <w:abstractNumId w:val="34"/>
  </w:num>
  <w:num w:numId="31">
    <w:abstractNumId w:val="65"/>
  </w:num>
  <w:num w:numId="32">
    <w:abstractNumId w:val="53"/>
  </w:num>
  <w:num w:numId="33">
    <w:abstractNumId w:val="31"/>
  </w:num>
  <w:num w:numId="34">
    <w:abstractNumId w:val="46"/>
  </w:num>
  <w:num w:numId="35">
    <w:abstractNumId w:val="66"/>
  </w:num>
  <w:num w:numId="36">
    <w:abstractNumId w:val="25"/>
  </w:num>
  <w:num w:numId="37">
    <w:abstractNumId w:val="30"/>
  </w:num>
  <w:num w:numId="38">
    <w:abstractNumId w:val="70"/>
  </w:num>
  <w:num w:numId="39">
    <w:abstractNumId w:val="45"/>
  </w:num>
  <w:num w:numId="40">
    <w:abstractNumId w:val="52"/>
  </w:num>
  <w:num w:numId="41">
    <w:abstractNumId w:val="41"/>
  </w:num>
  <w:num w:numId="42">
    <w:abstractNumId w:val="68"/>
  </w:num>
  <w:num w:numId="43">
    <w:abstractNumId w:val="40"/>
  </w:num>
  <w:num w:numId="44">
    <w:abstractNumId w:val="42"/>
  </w:num>
  <w:num w:numId="45">
    <w:abstractNumId w:val="63"/>
  </w:num>
  <w:num w:numId="46">
    <w:abstractNumId w:val="58"/>
  </w:num>
  <w:num w:numId="47">
    <w:abstractNumId w:val="26"/>
  </w:num>
  <w:num w:numId="48">
    <w:abstractNumId w:val="59"/>
  </w:num>
  <w:num w:numId="49">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0C8C"/>
    <w:rsid w:val="00002DF1"/>
    <w:rsid w:val="00003CF4"/>
    <w:rsid w:val="0000458F"/>
    <w:rsid w:val="000046B8"/>
    <w:rsid w:val="000048DD"/>
    <w:rsid w:val="000056F9"/>
    <w:rsid w:val="00006565"/>
    <w:rsid w:val="00007028"/>
    <w:rsid w:val="00011518"/>
    <w:rsid w:val="0001268C"/>
    <w:rsid w:val="00013342"/>
    <w:rsid w:val="00015E82"/>
    <w:rsid w:val="000162C4"/>
    <w:rsid w:val="000167A2"/>
    <w:rsid w:val="00017045"/>
    <w:rsid w:val="0001715F"/>
    <w:rsid w:val="00017206"/>
    <w:rsid w:val="00017A6C"/>
    <w:rsid w:val="000203B7"/>
    <w:rsid w:val="000224E6"/>
    <w:rsid w:val="00023117"/>
    <w:rsid w:val="00023B49"/>
    <w:rsid w:val="0002415A"/>
    <w:rsid w:val="00024AE7"/>
    <w:rsid w:val="000261C0"/>
    <w:rsid w:val="00026BA7"/>
    <w:rsid w:val="00026D96"/>
    <w:rsid w:val="00030281"/>
    <w:rsid w:val="00031BB6"/>
    <w:rsid w:val="00033CE6"/>
    <w:rsid w:val="000348AE"/>
    <w:rsid w:val="00035B49"/>
    <w:rsid w:val="00036BD4"/>
    <w:rsid w:val="00036F04"/>
    <w:rsid w:val="00037C01"/>
    <w:rsid w:val="000409A7"/>
    <w:rsid w:val="00041756"/>
    <w:rsid w:val="000417AE"/>
    <w:rsid w:val="00041A91"/>
    <w:rsid w:val="0004254E"/>
    <w:rsid w:val="00043344"/>
    <w:rsid w:val="00044275"/>
    <w:rsid w:val="00044D65"/>
    <w:rsid w:val="0004638B"/>
    <w:rsid w:val="00050132"/>
    <w:rsid w:val="0005069A"/>
    <w:rsid w:val="00050AF1"/>
    <w:rsid w:val="00051027"/>
    <w:rsid w:val="00052BA8"/>
    <w:rsid w:val="00053AF8"/>
    <w:rsid w:val="00053B5F"/>
    <w:rsid w:val="00054165"/>
    <w:rsid w:val="00055D9A"/>
    <w:rsid w:val="000565B5"/>
    <w:rsid w:val="0005677F"/>
    <w:rsid w:val="000601A0"/>
    <w:rsid w:val="00060D69"/>
    <w:rsid w:val="0006311E"/>
    <w:rsid w:val="00063289"/>
    <w:rsid w:val="000635D7"/>
    <w:rsid w:val="00063A40"/>
    <w:rsid w:val="00063F3E"/>
    <w:rsid w:val="00064C84"/>
    <w:rsid w:val="0006534D"/>
    <w:rsid w:val="0006595B"/>
    <w:rsid w:val="00065E06"/>
    <w:rsid w:val="00066778"/>
    <w:rsid w:val="00066B09"/>
    <w:rsid w:val="00066D38"/>
    <w:rsid w:val="0007062D"/>
    <w:rsid w:val="00070F29"/>
    <w:rsid w:val="0007346A"/>
    <w:rsid w:val="0007385C"/>
    <w:rsid w:val="00073B02"/>
    <w:rsid w:val="00073BBE"/>
    <w:rsid w:val="00075147"/>
    <w:rsid w:val="000753A5"/>
    <w:rsid w:val="000767B5"/>
    <w:rsid w:val="00080E86"/>
    <w:rsid w:val="00081835"/>
    <w:rsid w:val="00082123"/>
    <w:rsid w:val="00082328"/>
    <w:rsid w:val="00082364"/>
    <w:rsid w:val="000826DF"/>
    <w:rsid w:val="00083220"/>
    <w:rsid w:val="00084111"/>
    <w:rsid w:val="0008472F"/>
    <w:rsid w:val="000853B5"/>
    <w:rsid w:val="00085596"/>
    <w:rsid w:val="0008672D"/>
    <w:rsid w:val="00086D18"/>
    <w:rsid w:val="00090368"/>
    <w:rsid w:val="00090450"/>
    <w:rsid w:val="0009137F"/>
    <w:rsid w:val="00091F65"/>
    <w:rsid w:val="00092954"/>
    <w:rsid w:val="000934F1"/>
    <w:rsid w:val="000936EC"/>
    <w:rsid w:val="00093BB9"/>
    <w:rsid w:val="00093FC4"/>
    <w:rsid w:val="00094473"/>
    <w:rsid w:val="000947F7"/>
    <w:rsid w:val="00094C71"/>
    <w:rsid w:val="000950DA"/>
    <w:rsid w:val="00095B6D"/>
    <w:rsid w:val="00096DE8"/>
    <w:rsid w:val="000979B1"/>
    <w:rsid w:val="000A0F22"/>
    <w:rsid w:val="000A44C3"/>
    <w:rsid w:val="000A46C8"/>
    <w:rsid w:val="000A4F8E"/>
    <w:rsid w:val="000A6EF3"/>
    <w:rsid w:val="000A6EF7"/>
    <w:rsid w:val="000A6F48"/>
    <w:rsid w:val="000A7B40"/>
    <w:rsid w:val="000B058D"/>
    <w:rsid w:val="000B0D4E"/>
    <w:rsid w:val="000B146F"/>
    <w:rsid w:val="000B155F"/>
    <w:rsid w:val="000B18F6"/>
    <w:rsid w:val="000B1F64"/>
    <w:rsid w:val="000B24E9"/>
    <w:rsid w:val="000B260C"/>
    <w:rsid w:val="000B2D67"/>
    <w:rsid w:val="000B2F59"/>
    <w:rsid w:val="000B2F7D"/>
    <w:rsid w:val="000B2FA3"/>
    <w:rsid w:val="000B3D48"/>
    <w:rsid w:val="000B4BDA"/>
    <w:rsid w:val="000B72BF"/>
    <w:rsid w:val="000C1253"/>
    <w:rsid w:val="000C1573"/>
    <w:rsid w:val="000C1FFE"/>
    <w:rsid w:val="000C2112"/>
    <w:rsid w:val="000C266D"/>
    <w:rsid w:val="000C2738"/>
    <w:rsid w:val="000C3AD7"/>
    <w:rsid w:val="000C43CB"/>
    <w:rsid w:val="000C4869"/>
    <w:rsid w:val="000C5C5A"/>
    <w:rsid w:val="000C6287"/>
    <w:rsid w:val="000C661E"/>
    <w:rsid w:val="000C7199"/>
    <w:rsid w:val="000C7489"/>
    <w:rsid w:val="000D0EF6"/>
    <w:rsid w:val="000D3151"/>
    <w:rsid w:val="000D33D9"/>
    <w:rsid w:val="000D373A"/>
    <w:rsid w:val="000D39E6"/>
    <w:rsid w:val="000D4704"/>
    <w:rsid w:val="000D493F"/>
    <w:rsid w:val="000D4DBA"/>
    <w:rsid w:val="000D4F34"/>
    <w:rsid w:val="000D5A40"/>
    <w:rsid w:val="000D672C"/>
    <w:rsid w:val="000D6845"/>
    <w:rsid w:val="000D7AA8"/>
    <w:rsid w:val="000D7B73"/>
    <w:rsid w:val="000E028C"/>
    <w:rsid w:val="000E03DD"/>
    <w:rsid w:val="000E0BBF"/>
    <w:rsid w:val="000E0E8F"/>
    <w:rsid w:val="000E362A"/>
    <w:rsid w:val="000E754F"/>
    <w:rsid w:val="000E77DB"/>
    <w:rsid w:val="000E7874"/>
    <w:rsid w:val="000E7998"/>
    <w:rsid w:val="000F2872"/>
    <w:rsid w:val="000F2D41"/>
    <w:rsid w:val="000F4652"/>
    <w:rsid w:val="000F5091"/>
    <w:rsid w:val="000F5589"/>
    <w:rsid w:val="000F709A"/>
    <w:rsid w:val="000F744E"/>
    <w:rsid w:val="00100E22"/>
    <w:rsid w:val="00102008"/>
    <w:rsid w:val="00102038"/>
    <w:rsid w:val="0010262B"/>
    <w:rsid w:val="001029F1"/>
    <w:rsid w:val="00103551"/>
    <w:rsid w:val="001037B9"/>
    <w:rsid w:val="00104412"/>
    <w:rsid w:val="00104A02"/>
    <w:rsid w:val="00104D2C"/>
    <w:rsid w:val="00105029"/>
    <w:rsid w:val="00105289"/>
    <w:rsid w:val="0010570A"/>
    <w:rsid w:val="0010585F"/>
    <w:rsid w:val="00106033"/>
    <w:rsid w:val="00106E87"/>
    <w:rsid w:val="00107D72"/>
    <w:rsid w:val="001108AF"/>
    <w:rsid w:val="00111030"/>
    <w:rsid w:val="00112FDF"/>
    <w:rsid w:val="001163CA"/>
    <w:rsid w:val="001164C3"/>
    <w:rsid w:val="0011665D"/>
    <w:rsid w:val="00116E9C"/>
    <w:rsid w:val="001179F5"/>
    <w:rsid w:val="0012011E"/>
    <w:rsid w:val="001201C0"/>
    <w:rsid w:val="00120542"/>
    <w:rsid w:val="00120BF4"/>
    <w:rsid w:val="00121B96"/>
    <w:rsid w:val="00122008"/>
    <w:rsid w:val="00122070"/>
    <w:rsid w:val="001227F1"/>
    <w:rsid w:val="00123443"/>
    <w:rsid w:val="001234A0"/>
    <w:rsid w:val="0012573D"/>
    <w:rsid w:val="00125AB3"/>
    <w:rsid w:val="00127631"/>
    <w:rsid w:val="00127E05"/>
    <w:rsid w:val="001314F9"/>
    <w:rsid w:val="00131FC3"/>
    <w:rsid w:val="00132317"/>
    <w:rsid w:val="00132DF1"/>
    <w:rsid w:val="00133D1F"/>
    <w:rsid w:val="00134D12"/>
    <w:rsid w:val="0013547A"/>
    <w:rsid w:val="001362A3"/>
    <w:rsid w:val="001374B2"/>
    <w:rsid w:val="001405E3"/>
    <w:rsid w:val="00140E6F"/>
    <w:rsid w:val="00141139"/>
    <w:rsid w:val="001413B8"/>
    <w:rsid w:val="00142B5E"/>
    <w:rsid w:val="00142D33"/>
    <w:rsid w:val="0014301F"/>
    <w:rsid w:val="00144650"/>
    <w:rsid w:val="001451A3"/>
    <w:rsid w:val="001455F4"/>
    <w:rsid w:val="001468A6"/>
    <w:rsid w:val="00146DD4"/>
    <w:rsid w:val="00147161"/>
    <w:rsid w:val="001474A7"/>
    <w:rsid w:val="00147B5B"/>
    <w:rsid w:val="001509D5"/>
    <w:rsid w:val="00151288"/>
    <w:rsid w:val="00151360"/>
    <w:rsid w:val="00151D2F"/>
    <w:rsid w:val="00151EC6"/>
    <w:rsid w:val="00152388"/>
    <w:rsid w:val="00152F95"/>
    <w:rsid w:val="001536F3"/>
    <w:rsid w:val="00155C69"/>
    <w:rsid w:val="001570AF"/>
    <w:rsid w:val="00157D9E"/>
    <w:rsid w:val="00157DCF"/>
    <w:rsid w:val="00162C41"/>
    <w:rsid w:val="00163A8A"/>
    <w:rsid w:val="001649C5"/>
    <w:rsid w:val="001662BD"/>
    <w:rsid w:val="0016690F"/>
    <w:rsid w:val="00170120"/>
    <w:rsid w:val="0017023E"/>
    <w:rsid w:val="00170DF8"/>
    <w:rsid w:val="00170F48"/>
    <w:rsid w:val="00171F80"/>
    <w:rsid w:val="00172699"/>
    <w:rsid w:val="00172F8D"/>
    <w:rsid w:val="0017375E"/>
    <w:rsid w:val="00173777"/>
    <w:rsid w:val="0017458C"/>
    <w:rsid w:val="00175779"/>
    <w:rsid w:val="001766C0"/>
    <w:rsid w:val="00177146"/>
    <w:rsid w:val="0017772A"/>
    <w:rsid w:val="00177F6B"/>
    <w:rsid w:val="00180793"/>
    <w:rsid w:val="00181E98"/>
    <w:rsid w:val="00182CF5"/>
    <w:rsid w:val="00183014"/>
    <w:rsid w:val="0018394A"/>
    <w:rsid w:val="001839DD"/>
    <w:rsid w:val="001843F1"/>
    <w:rsid w:val="001857C4"/>
    <w:rsid w:val="00185F50"/>
    <w:rsid w:val="001868C7"/>
    <w:rsid w:val="0018716C"/>
    <w:rsid w:val="001907A7"/>
    <w:rsid w:val="00190AF7"/>
    <w:rsid w:val="001921C1"/>
    <w:rsid w:val="00192E18"/>
    <w:rsid w:val="0019343A"/>
    <w:rsid w:val="00193517"/>
    <w:rsid w:val="00194A41"/>
    <w:rsid w:val="0019679C"/>
    <w:rsid w:val="001967AB"/>
    <w:rsid w:val="00196A1B"/>
    <w:rsid w:val="00197B15"/>
    <w:rsid w:val="00197D19"/>
    <w:rsid w:val="001A0F1E"/>
    <w:rsid w:val="001A176A"/>
    <w:rsid w:val="001A1C9A"/>
    <w:rsid w:val="001A20BA"/>
    <w:rsid w:val="001A23C7"/>
    <w:rsid w:val="001A2955"/>
    <w:rsid w:val="001A2B41"/>
    <w:rsid w:val="001A42C6"/>
    <w:rsid w:val="001A48D1"/>
    <w:rsid w:val="001A4B67"/>
    <w:rsid w:val="001A69DC"/>
    <w:rsid w:val="001A6E0E"/>
    <w:rsid w:val="001A7136"/>
    <w:rsid w:val="001A735F"/>
    <w:rsid w:val="001A796C"/>
    <w:rsid w:val="001B01FB"/>
    <w:rsid w:val="001B18BF"/>
    <w:rsid w:val="001B1CB8"/>
    <w:rsid w:val="001B2C76"/>
    <w:rsid w:val="001B2D11"/>
    <w:rsid w:val="001B3577"/>
    <w:rsid w:val="001B38EA"/>
    <w:rsid w:val="001B4D0E"/>
    <w:rsid w:val="001B53F8"/>
    <w:rsid w:val="001B5A55"/>
    <w:rsid w:val="001B5A59"/>
    <w:rsid w:val="001B6D74"/>
    <w:rsid w:val="001B7AFD"/>
    <w:rsid w:val="001B7B7A"/>
    <w:rsid w:val="001C00E3"/>
    <w:rsid w:val="001C022D"/>
    <w:rsid w:val="001C0F95"/>
    <w:rsid w:val="001C1975"/>
    <w:rsid w:val="001C1994"/>
    <w:rsid w:val="001C19F2"/>
    <w:rsid w:val="001C1A5C"/>
    <w:rsid w:val="001C231B"/>
    <w:rsid w:val="001C25F9"/>
    <w:rsid w:val="001C275B"/>
    <w:rsid w:val="001C3A73"/>
    <w:rsid w:val="001C3CFD"/>
    <w:rsid w:val="001C6A1C"/>
    <w:rsid w:val="001C78A9"/>
    <w:rsid w:val="001D0951"/>
    <w:rsid w:val="001D1138"/>
    <w:rsid w:val="001D1F6C"/>
    <w:rsid w:val="001D2C83"/>
    <w:rsid w:val="001D426E"/>
    <w:rsid w:val="001D637E"/>
    <w:rsid w:val="001D749E"/>
    <w:rsid w:val="001E084C"/>
    <w:rsid w:val="001E08A9"/>
    <w:rsid w:val="001E0B25"/>
    <w:rsid w:val="001E1774"/>
    <w:rsid w:val="001E2163"/>
    <w:rsid w:val="001E27D8"/>
    <w:rsid w:val="001E3312"/>
    <w:rsid w:val="001E339C"/>
    <w:rsid w:val="001E3D02"/>
    <w:rsid w:val="001E41BC"/>
    <w:rsid w:val="001E424E"/>
    <w:rsid w:val="001E42C8"/>
    <w:rsid w:val="001E4678"/>
    <w:rsid w:val="001E4A02"/>
    <w:rsid w:val="001E5B29"/>
    <w:rsid w:val="001E5B6F"/>
    <w:rsid w:val="001E62A4"/>
    <w:rsid w:val="001E62C0"/>
    <w:rsid w:val="001E6984"/>
    <w:rsid w:val="001E6A47"/>
    <w:rsid w:val="001E6E48"/>
    <w:rsid w:val="001E6F3E"/>
    <w:rsid w:val="001E7668"/>
    <w:rsid w:val="001E78DB"/>
    <w:rsid w:val="001E794A"/>
    <w:rsid w:val="001F0E3E"/>
    <w:rsid w:val="001F2A54"/>
    <w:rsid w:val="001F51DB"/>
    <w:rsid w:val="001F5C10"/>
    <w:rsid w:val="001F5E9D"/>
    <w:rsid w:val="001F5ECC"/>
    <w:rsid w:val="001F6B8B"/>
    <w:rsid w:val="001F75C7"/>
    <w:rsid w:val="001F775D"/>
    <w:rsid w:val="001F7934"/>
    <w:rsid w:val="00200620"/>
    <w:rsid w:val="00200E4B"/>
    <w:rsid w:val="002019A5"/>
    <w:rsid w:val="00201D15"/>
    <w:rsid w:val="00202017"/>
    <w:rsid w:val="0020272A"/>
    <w:rsid w:val="00202EC3"/>
    <w:rsid w:val="00203DA7"/>
    <w:rsid w:val="00204274"/>
    <w:rsid w:val="00204506"/>
    <w:rsid w:val="002046C3"/>
    <w:rsid w:val="00204A4A"/>
    <w:rsid w:val="00204C43"/>
    <w:rsid w:val="00204C44"/>
    <w:rsid w:val="00205A56"/>
    <w:rsid w:val="00205F41"/>
    <w:rsid w:val="00206BF7"/>
    <w:rsid w:val="00206CC6"/>
    <w:rsid w:val="002079EA"/>
    <w:rsid w:val="00210B4B"/>
    <w:rsid w:val="00213413"/>
    <w:rsid w:val="0021342C"/>
    <w:rsid w:val="00213B2D"/>
    <w:rsid w:val="00213E77"/>
    <w:rsid w:val="0021548B"/>
    <w:rsid w:val="00215EAC"/>
    <w:rsid w:val="00216D98"/>
    <w:rsid w:val="00217774"/>
    <w:rsid w:val="00220DF8"/>
    <w:rsid w:val="002210D1"/>
    <w:rsid w:val="00221388"/>
    <w:rsid w:val="00221576"/>
    <w:rsid w:val="002217EB"/>
    <w:rsid w:val="0022185C"/>
    <w:rsid w:val="002235FD"/>
    <w:rsid w:val="00224399"/>
    <w:rsid w:val="00224F4E"/>
    <w:rsid w:val="00225188"/>
    <w:rsid w:val="00225298"/>
    <w:rsid w:val="0022608C"/>
    <w:rsid w:val="00226533"/>
    <w:rsid w:val="0023068B"/>
    <w:rsid w:val="00230BA2"/>
    <w:rsid w:val="00230C68"/>
    <w:rsid w:val="00230F22"/>
    <w:rsid w:val="00231898"/>
    <w:rsid w:val="00231A15"/>
    <w:rsid w:val="00231B6A"/>
    <w:rsid w:val="0023243E"/>
    <w:rsid w:val="002326B1"/>
    <w:rsid w:val="0023331B"/>
    <w:rsid w:val="00233CB4"/>
    <w:rsid w:val="002344BE"/>
    <w:rsid w:val="002347E0"/>
    <w:rsid w:val="00234F27"/>
    <w:rsid w:val="0023576E"/>
    <w:rsid w:val="00235917"/>
    <w:rsid w:val="00237068"/>
    <w:rsid w:val="0024057B"/>
    <w:rsid w:val="0024231A"/>
    <w:rsid w:val="0024237C"/>
    <w:rsid w:val="00242553"/>
    <w:rsid w:val="00243201"/>
    <w:rsid w:val="002439B6"/>
    <w:rsid w:val="00244419"/>
    <w:rsid w:val="00245DE7"/>
    <w:rsid w:val="00246C13"/>
    <w:rsid w:val="002479AB"/>
    <w:rsid w:val="00247DC7"/>
    <w:rsid w:val="00250A84"/>
    <w:rsid w:val="0025277A"/>
    <w:rsid w:val="00252A7C"/>
    <w:rsid w:val="00252FD8"/>
    <w:rsid w:val="00253543"/>
    <w:rsid w:val="0025464C"/>
    <w:rsid w:val="00255969"/>
    <w:rsid w:val="00255B85"/>
    <w:rsid w:val="00256977"/>
    <w:rsid w:val="002569D9"/>
    <w:rsid w:val="00257368"/>
    <w:rsid w:val="00260274"/>
    <w:rsid w:val="002616A7"/>
    <w:rsid w:val="00261D08"/>
    <w:rsid w:val="00261FAB"/>
    <w:rsid w:val="002621E3"/>
    <w:rsid w:val="00262A5E"/>
    <w:rsid w:val="00262A99"/>
    <w:rsid w:val="00263D0D"/>
    <w:rsid w:val="0026415D"/>
    <w:rsid w:val="00265C9E"/>
    <w:rsid w:val="00267C09"/>
    <w:rsid w:val="00267CC3"/>
    <w:rsid w:val="00267F6F"/>
    <w:rsid w:val="00270042"/>
    <w:rsid w:val="0027019F"/>
    <w:rsid w:val="00270479"/>
    <w:rsid w:val="002709B5"/>
    <w:rsid w:val="00271A47"/>
    <w:rsid w:val="00272024"/>
    <w:rsid w:val="002721B3"/>
    <w:rsid w:val="00272678"/>
    <w:rsid w:val="0027331D"/>
    <w:rsid w:val="0027382F"/>
    <w:rsid w:val="00273D47"/>
    <w:rsid w:val="002744D9"/>
    <w:rsid w:val="00275116"/>
    <w:rsid w:val="00275DC9"/>
    <w:rsid w:val="00275EB5"/>
    <w:rsid w:val="002822E5"/>
    <w:rsid w:val="002824AE"/>
    <w:rsid w:val="00283E7A"/>
    <w:rsid w:val="002842A8"/>
    <w:rsid w:val="00285154"/>
    <w:rsid w:val="0028556B"/>
    <w:rsid w:val="00286009"/>
    <w:rsid w:val="00286BB5"/>
    <w:rsid w:val="00287D75"/>
    <w:rsid w:val="00287EB3"/>
    <w:rsid w:val="00290729"/>
    <w:rsid w:val="00290960"/>
    <w:rsid w:val="00291B44"/>
    <w:rsid w:val="00291E94"/>
    <w:rsid w:val="00291FB9"/>
    <w:rsid w:val="00292BC9"/>
    <w:rsid w:val="00295543"/>
    <w:rsid w:val="00295856"/>
    <w:rsid w:val="00295C2A"/>
    <w:rsid w:val="00296898"/>
    <w:rsid w:val="00297D86"/>
    <w:rsid w:val="00297E70"/>
    <w:rsid w:val="002A0095"/>
    <w:rsid w:val="002A13FD"/>
    <w:rsid w:val="002A28D7"/>
    <w:rsid w:val="002A2D5B"/>
    <w:rsid w:val="002A39A3"/>
    <w:rsid w:val="002A5CEE"/>
    <w:rsid w:val="002A6553"/>
    <w:rsid w:val="002A69CA"/>
    <w:rsid w:val="002A6D9F"/>
    <w:rsid w:val="002A7100"/>
    <w:rsid w:val="002A7B12"/>
    <w:rsid w:val="002B36E2"/>
    <w:rsid w:val="002B3A9F"/>
    <w:rsid w:val="002B46DE"/>
    <w:rsid w:val="002B5293"/>
    <w:rsid w:val="002B5730"/>
    <w:rsid w:val="002B6A0B"/>
    <w:rsid w:val="002B6E37"/>
    <w:rsid w:val="002C0030"/>
    <w:rsid w:val="002C1053"/>
    <w:rsid w:val="002C1BAA"/>
    <w:rsid w:val="002C2712"/>
    <w:rsid w:val="002C3FC4"/>
    <w:rsid w:val="002C4EB5"/>
    <w:rsid w:val="002C54F0"/>
    <w:rsid w:val="002C5A66"/>
    <w:rsid w:val="002C6A20"/>
    <w:rsid w:val="002C702E"/>
    <w:rsid w:val="002C7296"/>
    <w:rsid w:val="002C7522"/>
    <w:rsid w:val="002C7CF0"/>
    <w:rsid w:val="002C7F94"/>
    <w:rsid w:val="002D1DAF"/>
    <w:rsid w:val="002D1F38"/>
    <w:rsid w:val="002D3768"/>
    <w:rsid w:val="002D42A8"/>
    <w:rsid w:val="002D42B9"/>
    <w:rsid w:val="002D4B3A"/>
    <w:rsid w:val="002D4F47"/>
    <w:rsid w:val="002D60E5"/>
    <w:rsid w:val="002D7027"/>
    <w:rsid w:val="002D7B6A"/>
    <w:rsid w:val="002D7B91"/>
    <w:rsid w:val="002E0F54"/>
    <w:rsid w:val="002E2360"/>
    <w:rsid w:val="002E2BBE"/>
    <w:rsid w:val="002E4E3B"/>
    <w:rsid w:val="002E53CA"/>
    <w:rsid w:val="002E5732"/>
    <w:rsid w:val="002E574F"/>
    <w:rsid w:val="002E5876"/>
    <w:rsid w:val="002E5898"/>
    <w:rsid w:val="002E6465"/>
    <w:rsid w:val="002E67E0"/>
    <w:rsid w:val="002E731C"/>
    <w:rsid w:val="002E7B9F"/>
    <w:rsid w:val="002F03F2"/>
    <w:rsid w:val="002F1140"/>
    <w:rsid w:val="002F4424"/>
    <w:rsid w:val="002F44CD"/>
    <w:rsid w:val="002F4B40"/>
    <w:rsid w:val="002F561C"/>
    <w:rsid w:val="002F5C6B"/>
    <w:rsid w:val="002F63FC"/>
    <w:rsid w:val="002F64A6"/>
    <w:rsid w:val="002F64DA"/>
    <w:rsid w:val="002F66BD"/>
    <w:rsid w:val="00302A92"/>
    <w:rsid w:val="003030E8"/>
    <w:rsid w:val="003034B3"/>
    <w:rsid w:val="0030378A"/>
    <w:rsid w:val="00303A8A"/>
    <w:rsid w:val="00304AD6"/>
    <w:rsid w:val="00304B8B"/>
    <w:rsid w:val="003054F5"/>
    <w:rsid w:val="00306355"/>
    <w:rsid w:val="00307C2F"/>
    <w:rsid w:val="00311333"/>
    <w:rsid w:val="00312169"/>
    <w:rsid w:val="00312DD5"/>
    <w:rsid w:val="00313292"/>
    <w:rsid w:val="00313372"/>
    <w:rsid w:val="00313CA7"/>
    <w:rsid w:val="0031452C"/>
    <w:rsid w:val="00314F04"/>
    <w:rsid w:val="00315039"/>
    <w:rsid w:val="0031556A"/>
    <w:rsid w:val="0031602E"/>
    <w:rsid w:val="0031705D"/>
    <w:rsid w:val="003172C7"/>
    <w:rsid w:val="00320351"/>
    <w:rsid w:val="00320411"/>
    <w:rsid w:val="00320FFA"/>
    <w:rsid w:val="0032105A"/>
    <w:rsid w:val="003213A9"/>
    <w:rsid w:val="0032151C"/>
    <w:rsid w:val="00321A53"/>
    <w:rsid w:val="0032273A"/>
    <w:rsid w:val="0032477C"/>
    <w:rsid w:val="00324A8D"/>
    <w:rsid w:val="00325605"/>
    <w:rsid w:val="00325ECD"/>
    <w:rsid w:val="00326865"/>
    <w:rsid w:val="00327227"/>
    <w:rsid w:val="003274AF"/>
    <w:rsid w:val="003277C4"/>
    <w:rsid w:val="0033286B"/>
    <w:rsid w:val="00332BF1"/>
    <w:rsid w:val="00332BF2"/>
    <w:rsid w:val="00332F69"/>
    <w:rsid w:val="003333B7"/>
    <w:rsid w:val="003336D6"/>
    <w:rsid w:val="00333FC3"/>
    <w:rsid w:val="00335574"/>
    <w:rsid w:val="003361C7"/>
    <w:rsid w:val="00340DBB"/>
    <w:rsid w:val="003411A6"/>
    <w:rsid w:val="003419F9"/>
    <w:rsid w:val="0034269A"/>
    <w:rsid w:val="00344456"/>
    <w:rsid w:val="00346C49"/>
    <w:rsid w:val="00350186"/>
    <w:rsid w:val="003510A6"/>
    <w:rsid w:val="003522BF"/>
    <w:rsid w:val="0035256A"/>
    <w:rsid w:val="003525CF"/>
    <w:rsid w:val="00352F6B"/>
    <w:rsid w:val="00353AC7"/>
    <w:rsid w:val="00353D9D"/>
    <w:rsid w:val="003544D3"/>
    <w:rsid w:val="0035617C"/>
    <w:rsid w:val="00356204"/>
    <w:rsid w:val="00357F96"/>
    <w:rsid w:val="00360DE7"/>
    <w:rsid w:val="00360E64"/>
    <w:rsid w:val="00360F80"/>
    <w:rsid w:val="003614F8"/>
    <w:rsid w:val="0036222B"/>
    <w:rsid w:val="00362698"/>
    <w:rsid w:val="00362E08"/>
    <w:rsid w:val="00362EC7"/>
    <w:rsid w:val="00363418"/>
    <w:rsid w:val="00363BFE"/>
    <w:rsid w:val="00363E6E"/>
    <w:rsid w:val="003643DC"/>
    <w:rsid w:val="00364E14"/>
    <w:rsid w:val="00365E92"/>
    <w:rsid w:val="00366021"/>
    <w:rsid w:val="00366B2D"/>
    <w:rsid w:val="00367092"/>
    <w:rsid w:val="003676D8"/>
    <w:rsid w:val="003677B2"/>
    <w:rsid w:val="003678EE"/>
    <w:rsid w:val="00367A7C"/>
    <w:rsid w:val="00371C60"/>
    <w:rsid w:val="00372F19"/>
    <w:rsid w:val="003731B5"/>
    <w:rsid w:val="00373DBB"/>
    <w:rsid w:val="00375A79"/>
    <w:rsid w:val="00375BB6"/>
    <w:rsid w:val="0037604C"/>
    <w:rsid w:val="00376401"/>
    <w:rsid w:val="0037715B"/>
    <w:rsid w:val="00377CB0"/>
    <w:rsid w:val="0038161C"/>
    <w:rsid w:val="00381B2F"/>
    <w:rsid w:val="0038214E"/>
    <w:rsid w:val="00382393"/>
    <w:rsid w:val="00382732"/>
    <w:rsid w:val="00383057"/>
    <w:rsid w:val="00383FD7"/>
    <w:rsid w:val="0038485A"/>
    <w:rsid w:val="00385EED"/>
    <w:rsid w:val="00386A3C"/>
    <w:rsid w:val="00387AD0"/>
    <w:rsid w:val="00387D81"/>
    <w:rsid w:val="00390435"/>
    <w:rsid w:val="00391117"/>
    <w:rsid w:val="003912E0"/>
    <w:rsid w:val="0039135D"/>
    <w:rsid w:val="00391D13"/>
    <w:rsid w:val="00391D6A"/>
    <w:rsid w:val="0039260F"/>
    <w:rsid w:val="00393792"/>
    <w:rsid w:val="0039459D"/>
    <w:rsid w:val="003948CE"/>
    <w:rsid w:val="0039492A"/>
    <w:rsid w:val="00395098"/>
    <w:rsid w:val="00395B6C"/>
    <w:rsid w:val="00395B95"/>
    <w:rsid w:val="003967FA"/>
    <w:rsid w:val="00396EAB"/>
    <w:rsid w:val="0039795B"/>
    <w:rsid w:val="003A151B"/>
    <w:rsid w:val="003A16F8"/>
    <w:rsid w:val="003A1FA2"/>
    <w:rsid w:val="003A3CBD"/>
    <w:rsid w:val="003A4C6E"/>
    <w:rsid w:val="003A4CDD"/>
    <w:rsid w:val="003A583F"/>
    <w:rsid w:val="003A6DB4"/>
    <w:rsid w:val="003A73F1"/>
    <w:rsid w:val="003B0162"/>
    <w:rsid w:val="003B01B5"/>
    <w:rsid w:val="003B0353"/>
    <w:rsid w:val="003B12E9"/>
    <w:rsid w:val="003B2B15"/>
    <w:rsid w:val="003B2D45"/>
    <w:rsid w:val="003B3952"/>
    <w:rsid w:val="003B4650"/>
    <w:rsid w:val="003B4A46"/>
    <w:rsid w:val="003B4DFC"/>
    <w:rsid w:val="003B6AA0"/>
    <w:rsid w:val="003B78A8"/>
    <w:rsid w:val="003B7FC4"/>
    <w:rsid w:val="003C2335"/>
    <w:rsid w:val="003C267E"/>
    <w:rsid w:val="003C27EA"/>
    <w:rsid w:val="003C28BA"/>
    <w:rsid w:val="003C36A9"/>
    <w:rsid w:val="003C49D0"/>
    <w:rsid w:val="003C53C4"/>
    <w:rsid w:val="003C56BF"/>
    <w:rsid w:val="003C624F"/>
    <w:rsid w:val="003C6722"/>
    <w:rsid w:val="003C75E1"/>
    <w:rsid w:val="003C7B82"/>
    <w:rsid w:val="003C7C19"/>
    <w:rsid w:val="003D0108"/>
    <w:rsid w:val="003D0EF3"/>
    <w:rsid w:val="003D14D3"/>
    <w:rsid w:val="003D3AE2"/>
    <w:rsid w:val="003D3B5F"/>
    <w:rsid w:val="003D5A1E"/>
    <w:rsid w:val="003E07D0"/>
    <w:rsid w:val="003E2363"/>
    <w:rsid w:val="003E33E8"/>
    <w:rsid w:val="003E3AD7"/>
    <w:rsid w:val="003E4846"/>
    <w:rsid w:val="003E5D60"/>
    <w:rsid w:val="003E6BD2"/>
    <w:rsid w:val="003E6E56"/>
    <w:rsid w:val="003E73DE"/>
    <w:rsid w:val="003E7507"/>
    <w:rsid w:val="003F0943"/>
    <w:rsid w:val="003F1696"/>
    <w:rsid w:val="003F20EB"/>
    <w:rsid w:val="003F29E4"/>
    <w:rsid w:val="003F425E"/>
    <w:rsid w:val="003F483A"/>
    <w:rsid w:val="003F60E6"/>
    <w:rsid w:val="003F6A34"/>
    <w:rsid w:val="003F6C14"/>
    <w:rsid w:val="00400836"/>
    <w:rsid w:val="00400986"/>
    <w:rsid w:val="004009AB"/>
    <w:rsid w:val="004011DB"/>
    <w:rsid w:val="00401884"/>
    <w:rsid w:val="00401B0F"/>
    <w:rsid w:val="00402099"/>
    <w:rsid w:val="00402B63"/>
    <w:rsid w:val="00402D53"/>
    <w:rsid w:val="00403583"/>
    <w:rsid w:val="004043ED"/>
    <w:rsid w:val="004064E2"/>
    <w:rsid w:val="00406A2E"/>
    <w:rsid w:val="00406BD5"/>
    <w:rsid w:val="004070F9"/>
    <w:rsid w:val="00407407"/>
    <w:rsid w:val="00407A65"/>
    <w:rsid w:val="00410437"/>
    <w:rsid w:val="004105D3"/>
    <w:rsid w:val="004108D3"/>
    <w:rsid w:val="00410EB4"/>
    <w:rsid w:val="00411915"/>
    <w:rsid w:val="00411DA9"/>
    <w:rsid w:val="00411E43"/>
    <w:rsid w:val="004120D9"/>
    <w:rsid w:val="00412735"/>
    <w:rsid w:val="004128AF"/>
    <w:rsid w:val="004146C8"/>
    <w:rsid w:val="004147C8"/>
    <w:rsid w:val="004147D3"/>
    <w:rsid w:val="00414ED8"/>
    <w:rsid w:val="0041587F"/>
    <w:rsid w:val="00415F9C"/>
    <w:rsid w:val="0041603E"/>
    <w:rsid w:val="004162F3"/>
    <w:rsid w:val="00417CCA"/>
    <w:rsid w:val="00417DB9"/>
    <w:rsid w:val="004216B7"/>
    <w:rsid w:val="0042225C"/>
    <w:rsid w:val="00423642"/>
    <w:rsid w:val="0042426D"/>
    <w:rsid w:val="00425064"/>
    <w:rsid w:val="004251DF"/>
    <w:rsid w:val="004254BB"/>
    <w:rsid w:val="0042573A"/>
    <w:rsid w:val="004261EF"/>
    <w:rsid w:val="00426241"/>
    <w:rsid w:val="00426D36"/>
    <w:rsid w:val="0042748D"/>
    <w:rsid w:val="004274FD"/>
    <w:rsid w:val="00430396"/>
    <w:rsid w:val="00430402"/>
    <w:rsid w:val="00431269"/>
    <w:rsid w:val="00431785"/>
    <w:rsid w:val="00431946"/>
    <w:rsid w:val="00432499"/>
    <w:rsid w:val="00432772"/>
    <w:rsid w:val="00433D30"/>
    <w:rsid w:val="004340BA"/>
    <w:rsid w:val="00434B43"/>
    <w:rsid w:val="004408A1"/>
    <w:rsid w:val="00440AE8"/>
    <w:rsid w:val="004432B7"/>
    <w:rsid w:val="00444158"/>
    <w:rsid w:val="00445732"/>
    <w:rsid w:val="00445BD7"/>
    <w:rsid w:val="004469B9"/>
    <w:rsid w:val="00446CAE"/>
    <w:rsid w:val="00446F6C"/>
    <w:rsid w:val="00447AD8"/>
    <w:rsid w:val="004508B7"/>
    <w:rsid w:val="004514B7"/>
    <w:rsid w:val="004515A1"/>
    <w:rsid w:val="004527D4"/>
    <w:rsid w:val="004537FF"/>
    <w:rsid w:val="00454143"/>
    <w:rsid w:val="00454466"/>
    <w:rsid w:val="00454B38"/>
    <w:rsid w:val="00454BB6"/>
    <w:rsid w:val="004558DC"/>
    <w:rsid w:val="0046025B"/>
    <w:rsid w:val="0046076D"/>
    <w:rsid w:val="00463052"/>
    <w:rsid w:val="00465037"/>
    <w:rsid w:val="004653A0"/>
    <w:rsid w:val="004657E6"/>
    <w:rsid w:val="004664A1"/>
    <w:rsid w:val="00467126"/>
    <w:rsid w:val="00467B45"/>
    <w:rsid w:val="00467BD4"/>
    <w:rsid w:val="00467FF4"/>
    <w:rsid w:val="0047001A"/>
    <w:rsid w:val="00470912"/>
    <w:rsid w:val="0047110D"/>
    <w:rsid w:val="0047245B"/>
    <w:rsid w:val="00472F6D"/>
    <w:rsid w:val="0047359E"/>
    <w:rsid w:val="004752AE"/>
    <w:rsid w:val="00475932"/>
    <w:rsid w:val="00475BC9"/>
    <w:rsid w:val="0047605E"/>
    <w:rsid w:val="004775A5"/>
    <w:rsid w:val="004804B3"/>
    <w:rsid w:val="00480872"/>
    <w:rsid w:val="00481DA4"/>
    <w:rsid w:val="00481E66"/>
    <w:rsid w:val="00482387"/>
    <w:rsid w:val="004836B2"/>
    <w:rsid w:val="0048403E"/>
    <w:rsid w:val="00484533"/>
    <w:rsid w:val="00485131"/>
    <w:rsid w:val="0048550E"/>
    <w:rsid w:val="00485BAE"/>
    <w:rsid w:val="00485D56"/>
    <w:rsid w:val="004871F2"/>
    <w:rsid w:val="00487909"/>
    <w:rsid w:val="0049205C"/>
    <w:rsid w:val="00493C2C"/>
    <w:rsid w:val="00494301"/>
    <w:rsid w:val="0049459B"/>
    <w:rsid w:val="00495495"/>
    <w:rsid w:val="00497265"/>
    <w:rsid w:val="004A01B7"/>
    <w:rsid w:val="004A0969"/>
    <w:rsid w:val="004A0A36"/>
    <w:rsid w:val="004A527A"/>
    <w:rsid w:val="004A6310"/>
    <w:rsid w:val="004A6AC2"/>
    <w:rsid w:val="004A6C0F"/>
    <w:rsid w:val="004B0C47"/>
    <w:rsid w:val="004B2D03"/>
    <w:rsid w:val="004B3073"/>
    <w:rsid w:val="004B3263"/>
    <w:rsid w:val="004B3980"/>
    <w:rsid w:val="004B3A36"/>
    <w:rsid w:val="004B4159"/>
    <w:rsid w:val="004B7B9B"/>
    <w:rsid w:val="004B7D73"/>
    <w:rsid w:val="004B7E69"/>
    <w:rsid w:val="004C0559"/>
    <w:rsid w:val="004C086F"/>
    <w:rsid w:val="004C09C7"/>
    <w:rsid w:val="004C1E64"/>
    <w:rsid w:val="004C1FF1"/>
    <w:rsid w:val="004C2396"/>
    <w:rsid w:val="004C3ED2"/>
    <w:rsid w:val="004C41AA"/>
    <w:rsid w:val="004C425F"/>
    <w:rsid w:val="004C4854"/>
    <w:rsid w:val="004C4D75"/>
    <w:rsid w:val="004C680D"/>
    <w:rsid w:val="004D0220"/>
    <w:rsid w:val="004D2537"/>
    <w:rsid w:val="004D62A6"/>
    <w:rsid w:val="004D7072"/>
    <w:rsid w:val="004D75E5"/>
    <w:rsid w:val="004E0D46"/>
    <w:rsid w:val="004E1153"/>
    <w:rsid w:val="004E168A"/>
    <w:rsid w:val="004E17A4"/>
    <w:rsid w:val="004E19E2"/>
    <w:rsid w:val="004E1CE5"/>
    <w:rsid w:val="004E27D9"/>
    <w:rsid w:val="004E27DD"/>
    <w:rsid w:val="004E29C7"/>
    <w:rsid w:val="004E2A24"/>
    <w:rsid w:val="004E2DF9"/>
    <w:rsid w:val="004E3254"/>
    <w:rsid w:val="004E338F"/>
    <w:rsid w:val="004E3400"/>
    <w:rsid w:val="004E3A47"/>
    <w:rsid w:val="004E3A93"/>
    <w:rsid w:val="004E5B39"/>
    <w:rsid w:val="004E620A"/>
    <w:rsid w:val="004E6BE9"/>
    <w:rsid w:val="004E72EC"/>
    <w:rsid w:val="004E76F0"/>
    <w:rsid w:val="004E7CEA"/>
    <w:rsid w:val="004F029B"/>
    <w:rsid w:val="004F14DE"/>
    <w:rsid w:val="004F2859"/>
    <w:rsid w:val="004F3159"/>
    <w:rsid w:val="004F3766"/>
    <w:rsid w:val="004F4D94"/>
    <w:rsid w:val="004F502F"/>
    <w:rsid w:val="004F5602"/>
    <w:rsid w:val="004F5713"/>
    <w:rsid w:val="004F6100"/>
    <w:rsid w:val="004F665B"/>
    <w:rsid w:val="004F685A"/>
    <w:rsid w:val="004F7668"/>
    <w:rsid w:val="00500916"/>
    <w:rsid w:val="00501092"/>
    <w:rsid w:val="00501323"/>
    <w:rsid w:val="00501F87"/>
    <w:rsid w:val="00502F0A"/>
    <w:rsid w:val="005031D9"/>
    <w:rsid w:val="005037FF"/>
    <w:rsid w:val="00503F45"/>
    <w:rsid w:val="0050487D"/>
    <w:rsid w:val="00505065"/>
    <w:rsid w:val="00505086"/>
    <w:rsid w:val="005104C6"/>
    <w:rsid w:val="00510725"/>
    <w:rsid w:val="00510D84"/>
    <w:rsid w:val="005112BD"/>
    <w:rsid w:val="00511C8C"/>
    <w:rsid w:val="00511C9A"/>
    <w:rsid w:val="00511D49"/>
    <w:rsid w:val="00511FFD"/>
    <w:rsid w:val="005127B1"/>
    <w:rsid w:val="0051377E"/>
    <w:rsid w:val="00513F07"/>
    <w:rsid w:val="005141C3"/>
    <w:rsid w:val="00514238"/>
    <w:rsid w:val="00514D2D"/>
    <w:rsid w:val="005155FE"/>
    <w:rsid w:val="00515B0A"/>
    <w:rsid w:val="00517434"/>
    <w:rsid w:val="0051749D"/>
    <w:rsid w:val="005174F5"/>
    <w:rsid w:val="00522495"/>
    <w:rsid w:val="00522554"/>
    <w:rsid w:val="005229CF"/>
    <w:rsid w:val="005232A9"/>
    <w:rsid w:val="00524C8C"/>
    <w:rsid w:val="005252D5"/>
    <w:rsid w:val="00525687"/>
    <w:rsid w:val="005256B6"/>
    <w:rsid w:val="00525F3A"/>
    <w:rsid w:val="00527084"/>
    <w:rsid w:val="0053093E"/>
    <w:rsid w:val="00530D29"/>
    <w:rsid w:val="005338A6"/>
    <w:rsid w:val="005339FE"/>
    <w:rsid w:val="00533F39"/>
    <w:rsid w:val="0053443B"/>
    <w:rsid w:val="0053680D"/>
    <w:rsid w:val="0053710B"/>
    <w:rsid w:val="00540110"/>
    <w:rsid w:val="0054054C"/>
    <w:rsid w:val="00540997"/>
    <w:rsid w:val="00540D0B"/>
    <w:rsid w:val="005415E5"/>
    <w:rsid w:val="00541605"/>
    <w:rsid w:val="005416A8"/>
    <w:rsid w:val="005419F5"/>
    <w:rsid w:val="0054319B"/>
    <w:rsid w:val="00543DC9"/>
    <w:rsid w:val="00545577"/>
    <w:rsid w:val="00545905"/>
    <w:rsid w:val="00545E7E"/>
    <w:rsid w:val="005467EE"/>
    <w:rsid w:val="00546EE8"/>
    <w:rsid w:val="005471E8"/>
    <w:rsid w:val="005479AC"/>
    <w:rsid w:val="00547AC1"/>
    <w:rsid w:val="005517F8"/>
    <w:rsid w:val="00551CE0"/>
    <w:rsid w:val="00552040"/>
    <w:rsid w:val="00552633"/>
    <w:rsid w:val="005528FF"/>
    <w:rsid w:val="00552FF4"/>
    <w:rsid w:val="00553245"/>
    <w:rsid w:val="0055424B"/>
    <w:rsid w:val="00554AE5"/>
    <w:rsid w:val="00555455"/>
    <w:rsid w:val="00556240"/>
    <w:rsid w:val="00556D76"/>
    <w:rsid w:val="00556E0A"/>
    <w:rsid w:val="0055701D"/>
    <w:rsid w:val="005574E3"/>
    <w:rsid w:val="00557516"/>
    <w:rsid w:val="00557E4E"/>
    <w:rsid w:val="00557F74"/>
    <w:rsid w:val="00557FBD"/>
    <w:rsid w:val="00560D00"/>
    <w:rsid w:val="00560F69"/>
    <w:rsid w:val="00561709"/>
    <w:rsid w:val="005623B6"/>
    <w:rsid w:val="00562943"/>
    <w:rsid w:val="00562B2C"/>
    <w:rsid w:val="00563392"/>
    <w:rsid w:val="005638FA"/>
    <w:rsid w:val="0056475D"/>
    <w:rsid w:val="00564788"/>
    <w:rsid w:val="00564B97"/>
    <w:rsid w:val="00564C34"/>
    <w:rsid w:val="00565442"/>
    <w:rsid w:val="00566657"/>
    <w:rsid w:val="00566F72"/>
    <w:rsid w:val="005707C8"/>
    <w:rsid w:val="00571EF8"/>
    <w:rsid w:val="00572293"/>
    <w:rsid w:val="00572433"/>
    <w:rsid w:val="0057359A"/>
    <w:rsid w:val="00574073"/>
    <w:rsid w:val="0057563B"/>
    <w:rsid w:val="00576D67"/>
    <w:rsid w:val="0057719E"/>
    <w:rsid w:val="005779D0"/>
    <w:rsid w:val="00580074"/>
    <w:rsid w:val="0058292F"/>
    <w:rsid w:val="00583A7B"/>
    <w:rsid w:val="00583C73"/>
    <w:rsid w:val="00583CBD"/>
    <w:rsid w:val="0058488F"/>
    <w:rsid w:val="00584FF3"/>
    <w:rsid w:val="00585EB2"/>
    <w:rsid w:val="0058615D"/>
    <w:rsid w:val="00586EA1"/>
    <w:rsid w:val="00587B8A"/>
    <w:rsid w:val="00591DD6"/>
    <w:rsid w:val="00593531"/>
    <w:rsid w:val="00593A05"/>
    <w:rsid w:val="00594420"/>
    <w:rsid w:val="005950D8"/>
    <w:rsid w:val="00595963"/>
    <w:rsid w:val="0059620D"/>
    <w:rsid w:val="00597E7C"/>
    <w:rsid w:val="00597F14"/>
    <w:rsid w:val="005A0A3F"/>
    <w:rsid w:val="005A0A48"/>
    <w:rsid w:val="005A0FD9"/>
    <w:rsid w:val="005A1CCF"/>
    <w:rsid w:val="005A2E70"/>
    <w:rsid w:val="005A31E0"/>
    <w:rsid w:val="005A35E9"/>
    <w:rsid w:val="005A3C3E"/>
    <w:rsid w:val="005A505C"/>
    <w:rsid w:val="005A6217"/>
    <w:rsid w:val="005B005B"/>
    <w:rsid w:val="005B0DE8"/>
    <w:rsid w:val="005B250C"/>
    <w:rsid w:val="005B3765"/>
    <w:rsid w:val="005B5C7E"/>
    <w:rsid w:val="005B65DC"/>
    <w:rsid w:val="005B70B7"/>
    <w:rsid w:val="005B76C0"/>
    <w:rsid w:val="005B7860"/>
    <w:rsid w:val="005C0364"/>
    <w:rsid w:val="005C1130"/>
    <w:rsid w:val="005C136E"/>
    <w:rsid w:val="005C16B9"/>
    <w:rsid w:val="005C31FA"/>
    <w:rsid w:val="005C391F"/>
    <w:rsid w:val="005C3D71"/>
    <w:rsid w:val="005C3E04"/>
    <w:rsid w:val="005C3E4E"/>
    <w:rsid w:val="005C4375"/>
    <w:rsid w:val="005C46CC"/>
    <w:rsid w:val="005C54AD"/>
    <w:rsid w:val="005C580C"/>
    <w:rsid w:val="005C5C7C"/>
    <w:rsid w:val="005C5ED3"/>
    <w:rsid w:val="005C755A"/>
    <w:rsid w:val="005D0E43"/>
    <w:rsid w:val="005D1810"/>
    <w:rsid w:val="005D1D6B"/>
    <w:rsid w:val="005D279E"/>
    <w:rsid w:val="005D438F"/>
    <w:rsid w:val="005D4784"/>
    <w:rsid w:val="005D48BE"/>
    <w:rsid w:val="005D4CB8"/>
    <w:rsid w:val="005D6137"/>
    <w:rsid w:val="005D6DF5"/>
    <w:rsid w:val="005D7BA5"/>
    <w:rsid w:val="005E048E"/>
    <w:rsid w:val="005E0B3E"/>
    <w:rsid w:val="005E1374"/>
    <w:rsid w:val="005E139C"/>
    <w:rsid w:val="005E15A0"/>
    <w:rsid w:val="005E192A"/>
    <w:rsid w:val="005E2479"/>
    <w:rsid w:val="005E281F"/>
    <w:rsid w:val="005E4776"/>
    <w:rsid w:val="005E499D"/>
    <w:rsid w:val="005E5103"/>
    <w:rsid w:val="005E6246"/>
    <w:rsid w:val="005E64A6"/>
    <w:rsid w:val="005E6F94"/>
    <w:rsid w:val="005F085A"/>
    <w:rsid w:val="005F0F7F"/>
    <w:rsid w:val="005F136E"/>
    <w:rsid w:val="005F1E6E"/>
    <w:rsid w:val="005F3248"/>
    <w:rsid w:val="005F34DE"/>
    <w:rsid w:val="005F7118"/>
    <w:rsid w:val="00600587"/>
    <w:rsid w:val="00600CF6"/>
    <w:rsid w:val="00600F03"/>
    <w:rsid w:val="00600F9C"/>
    <w:rsid w:val="006019B4"/>
    <w:rsid w:val="0060222F"/>
    <w:rsid w:val="00602BAA"/>
    <w:rsid w:val="00603A48"/>
    <w:rsid w:val="0060430C"/>
    <w:rsid w:val="00604AAC"/>
    <w:rsid w:val="006051C2"/>
    <w:rsid w:val="006057ED"/>
    <w:rsid w:val="00605ED2"/>
    <w:rsid w:val="00606078"/>
    <w:rsid w:val="006071AA"/>
    <w:rsid w:val="00607E87"/>
    <w:rsid w:val="00610BA5"/>
    <w:rsid w:val="0061203D"/>
    <w:rsid w:val="0061237D"/>
    <w:rsid w:val="006129D0"/>
    <w:rsid w:val="00612A62"/>
    <w:rsid w:val="00612B5B"/>
    <w:rsid w:val="00612F9B"/>
    <w:rsid w:val="00613562"/>
    <w:rsid w:val="00613CD8"/>
    <w:rsid w:val="006146E1"/>
    <w:rsid w:val="006146F2"/>
    <w:rsid w:val="006147AA"/>
    <w:rsid w:val="00614986"/>
    <w:rsid w:val="00614CFF"/>
    <w:rsid w:val="006154C0"/>
    <w:rsid w:val="006156AF"/>
    <w:rsid w:val="006158D2"/>
    <w:rsid w:val="006178A4"/>
    <w:rsid w:val="0061797D"/>
    <w:rsid w:val="00620536"/>
    <w:rsid w:val="00620B94"/>
    <w:rsid w:val="00620BE8"/>
    <w:rsid w:val="00621CDE"/>
    <w:rsid w:val="00622268"/>
    <w:rsid w:val="0062293B"/>
    <w:rsid w:val="00622940"/>
    <w:rsid w:val="006245DE"/>
    <w:rsid w:val="00626776"/>
    <w:rsid w:val="00627A0E"/>
    <w:rsid w:val="00630B46"/>
    <w:rsid w:val="00630BCA"/>
    <w:rsid w:val="00630D49"/>
    <w:rsid w:val="006313C0"/>
    <w:rsid w:val="00631475"/>
    <w:rsid w:val="00632C0A"/>
    <w:rsid w:val="00634057"/>
    <w:rsid w:val="006355DD"/>
    <w:rsid w:val="0063782B"/>
    <w:rsid w:val="00640B87"/>
    <w:rsid w:val="0064338A"/>
    <w:rsid w:val="0064344D"/>
    <w:rsid w:val="00644A72"/>
    <w:rsid w:val="00644E7C"/>
    <w:rsid w:val="00644F24"/>
    <w:rsid w:val="0064500A"/>
    <w:rsid w:val="00647D2A"/>
    <w:rsid w:val="00647F16"/>
    <w:rsid w:val="00650040"/>
    <w:rsid w:val="006502F5"/>
    <w:rsid w:val="00651D3B"/>
    <w:rsid w:val="00651F6A"/>
    <w:rsid w:val="00653CA5"/>
    <w:rsid w:val="006544C1"/>
    <w:rsid w:val="00656863"/>
    <w:rsid w:val="00656CE5"/>
    <w:rsid w:val="00656E41"/>
    <w:rsid w:val="006578B5"/>
    <w:rsid w:val="00661161"/>
    <w:rsid w:val="006618F4"/>
    <w:rsid w:val="00661D7A"/>
    <w:rsid w:val="00662BFA"/>
    <w:rsid w:val="00662C1A"/>
    <w:rsid w:val="0066300D"/>
    <w:rsid w:val="0066347E"/>
    <w:rsid w:val="00663EE0"/>
    <w:rsid w:val="006646F0"/>
    <w:rsid w:val="006649B2"/>
    <w:rsid w:val="00664AC1"/>
    <w:rsid w:val="00665162"/>
    <w:rsid w:val="00665562"/>
    <w:rsid w:val="0066598C"/>
    <w:rsid w:val="00665BBA"/>
    <w:rsid w:val="00666263"/>
    <w:rsid w:val="00666BD3"/>
    <w:rsid w:val="006673E6"/>
    <w:rsid w:val="0066750D"/>
    <w:rsid w:val="00667767"/>
    <w:rsid w:val="00667BF9"/>
    <w:rsid w:val="00670070"/>
    <w:rsid w:val="006702B1"/>
    <w:rsid w:val="00670779"/>
    <w:rsid w:val="00671498"/>
    <w:rsid w:val="00671A85"/>
    <w:rsid w:val="00672F85"/>
    <w:rsid w:val="006741BA"/>
    <w:rsid w:val="006763DC"/>
    <w:rsid w:val="006767EE"/>
    <w:rsid w:val="00676988"/>
    <w:rsid w:val="00677650"/>
    <w:rsid w:val="0067770F"/>
    <w:rsid w:val="006804EE"/>
    <w:rsid w:val="0068137E"/>
    <w:rsid w:val="006829A6"/>
    <w:rsid w:val="00684DF6"/>
    <w:rsid w:val="00685332"/>
    <w:rsid w:val="006865CD"/>
    <w:rsid w:val="00686DDA"/>
    <w:rsid w:val="006871AF"/>
    <w:rsid w:val="006874B5"/>
    <w:rsid w:val="00687504"/>
    <w:rsid w:val="00687E38"/>
    <w:rsid w:val="00691321"/>
    <w:rsid w:val="006917F5"/>
    <w:rsid w:val="006926F8"/>
    <w:rsid w:val="00692808"/>
    <w:rsid w:val="00692E07"/>
    <w:rsid w:val="006947F1"/>
    <w:rsid w:val="00695FC9"/>
    <w:rsid w:val="0069681A"/>
    <w:rsid w:val="00696A84"/>
    <w:rsid w:val="00696AB9"/>
    <w:rsid w:val="00696F0C"/>
    <w:rsid w:val="00697D9D"/>
    <w:rsid w:val="006A0F98"/>
    <w:rsid w:val="006A18B1"/>
    <w:rsid w:val="006A390D"/>
    <w:rsid w:val="006A69C3"/>
    <w:rsid w:val="006A6A28"/>
    <w:rsid w:val="006A6F0F"/>
    <w:rsid w:val="006A7014"/>
    <w:rsid w:val="006A71B3"/>
    <w:rsid w:val="006A7B53"/>
    <w:rsid w:val="006B0995"/>
    <w:rsid w:val="006B09D8"/>
    <w:rsid w:val="006B1559"/>
    <w:rsid w:val="006B23F0"/>
    <w:rsid w:val="006B3540"/>
    <w:rsid w:val="006B6DF3"/>
    <w:rsid w:val="006B6DF6"/>
    <w:rsid w:val="006B7D24"/>
    <w:rsid w:val="006C0634"/>
    <w:rsid w:val="006C06AE"/>
    <w:rsid w:val="006C1674"/>
    <w:rsid w:val="006C2181"/>
    <w:rsid w:val="006C2645"/>
    <w:rsid w:val="006C276E"/>
    <w:rsid w:val="006C2CA6"/>
    <w:rsid w:val="006C3E83"/>
    <w:rsid w:val="006C41B4"/>
    <w:rsid w:val="006C50A1"/>
    <w:rsid w:val="006C5731"/>
    <w:rsid w:val="006C65B1"/>
    <w:rsid w:val="006C7270"/>
    <w:rsid w:val="006C7F9C"/>
    <w:rsid w:val="006D08B7"/>
    <w:rsid w:val="006D1CE0"/>
    <w:rsid w:val="006D20EB"/>
    <w:rsid w:val="006D405B"/>
    <w:rsid w:val="006D4A8E"/>
    <w:rsid w:val="006D4E05"/>
    <w:rsid w:val="006D5250"/>
    <w:rsid w:val="006D57CA"/>
    <w:rsid w:val="006D5C5F"/>
    <w:rsid w:val="006D620E"/>
    <w:rsid w:val="006E0B0C"/>
    <w:rsid w:val="006E0E2A"/>
    <w:rsid w:val="006E483C"/>
    <w:rsid w:val="006E659B"/>
    <w:rsid w:val="006E6FB3"/>
    <w:rsid w:val="006E70AC"/>
    <w:rsid w:val="006F1AE0"/>
    <w:rsid w:val="006F270D"/>
    <w:rsid w:val="006F2D34"/>
    <w:rsid w:val="006F2E91"/>
    <w:rsid w:val="006F3443"/>
    <w:rsid w:val="006F3867"/>
    <w:rsid w:val="006F3F41"/>
    <w:rsid w:val="006F3FE6"/>
    <w:rsid w:val="006F47B5"/>
    <w:rsid w:val="006F47FB"/>
    <w:rsid w:val="006F4B0C"/>
    <w:rsid w:val="006F4D9D"/>
    <w:rsid w:val="006F5141"/>
    <w:rsid w:val="006F5FD0"/>
    <w:rsid w:val="006F7976"/>
    <w:rsid w:val="006F7AE9"/>
    <w:rsid w:val="00700941"/>
    <w:rsid w:val="007025A3"/>
    <w:rsid w:val="007027EF"/>
    <w:rsid w:val="00703FC0"/>
    <w:rsid w:val="00704496"/>
    <w:rsid w:val="0070551D"/>
    <w:rsid w:val="007060F9"/>
    <w:rsid w:val="007068CB"/>
    <w:rsid w:val="00707573"/>
    <w:rsid w:val="00707F6B"/>
    <w:rsid w:val="00707FEC"/>
    <w:rsid w:val="00711DAA"/>
    <w:rsid w:val="00712038"/>
    <w:rsid w:val="00712DE9"/>
    <w:rsid w:val="0071352E"/>
    <w:rsid w:val="00713BFC"/>
    <w:rsid w:val="00714899"/>
    <w:rsid w:val="007158B1"/>
    <w:rsid w:val="0071783E"/>
    <w:rsid w:val="00720808"/>
    <w:rsid w:val="00720C8E"/>
    <w:rsid w:val="00720FEA"/>
    <w:rsid w:val="00721259"/>
    <w:rsid w:val="0072327E"/>
    <w:rsid w:val="0072431B"/>
    <w:rsid w:val="00724972"/>
    <w:rsid w:val="00727FCA"/>
    <w:rsid w:val="00730478"/>
    <w:rsid w:val="00730B3B"/>
    <w:rsid w:val="007327EC"/>
    <w:rsid w:val="00732B9F"/>
    <w:rsid w:val="00732DE7"/>
    <w:rsid w:val="00733741"/>
    <w:rsid w:val="00734138"/>
    <w:rsid w:val="00734489"/>
    <w:rsid w:val="00734F7B"/>
    <w:rsid w:val="00735120"/>
    <w:rsid w:val="00735849"/>
    <w:rsid w:val="00736A29"/>
    <w:rsid w:val="0073750A"/>
    <w:rsid w:val="007377A5"/>
    <w:rsid w:val="007401C8"/>
    <w:rsid w:val="00741188"/>
    <w:rsid w:val="00741DF3"/>
    <w:rsid w:val="007420AE"/>
    <w:rsid w:val="0074263A"/>
    <w:rsid w:val="00742E5B"/>
    <w:rsid w:val="007438E4"/>
    <w:rsid w:val="00743CA3"/>
    <w:rsid w:val="00744FCC"/>
    <w:rsid w:val="00745551"/>
    <w:rsid w:val="0074579C"/>
    <w:rsid w:val="007464BF"/>
    <w:rsid w:val="007472E7"/>
    <w:rsid w:val="00747C45"/>
    <w:rsid w:val="00751692"/>
    <w:rsid w:val="007519AF"/>
    <w:rsid w:val="007523C4"/>
    <w:rsid w:val="00752D90"/>
    <w:rsid w:val="00752F5D"/>
    <w:rsid w:val="007531B9"/>
    <w:rsid w:val="00753736"/>
    <w:rsid w:val="0075485F"/>
    <w:rsid w:val="00754C03"/>
    <w:rsid w:val="00754C6B"/>
    <w:rsid w:val="0075597F"/>
    <w:rsid w:val="00755991"/>
    <w:rsid w:val="00756A8D"/>
    <w:rsid w:val="00756B37"/>
    <w:rsid w:val="00757536"/>
    <w:rsid w:val="0075774E"/>
    <w:rsid w:val="00760A29"/>
    <w:rsid w:val="007618E8"/>
    <w:rsid w:val="00761E82"/>
    <w:rsid w:val="00761FE3"/>
    <w:rsid w:val="00762312"/>
    <w:rsid w:val="00762D28"/>
    <w:rsid w:val="007632B3"/>
    <w:rsid w:val="007634A9"/>
    <w:rsid w:val="00763B62"/>
    <w:rsid w:val="00765825"/>
    <w:rsid w:val="007658D4"/>
    <w:rsid w:val="00765B35"/>
    <w:rsid w:val="00765B75"/>
    <w:rsid w:val="00766450"/>
    <w:rsid w:val="007669EE"/>
    <w:rsid w:val="00766A4E"/>
    <w:rsid w:val="00766DEE"/>
    <w:rsid w:val="00771105"/>
    <w:rsid w:val="00771D98"/>
    <w:rsid w:val="007720E7"/>
    <w:rsid w:val="00772B32"/>
    <w:rsid w:val="00773031"/>
    <w:rsid w:val="007740B2"/>
    <w:rsid w:val="00774572"/>
    <w:rsid w:val="00774A4A"/>
    <w:rsid w:val="0077554B"/>
    <w:rsid w:val="00775BFD"/>
    <w:rsid w:val="007763F2"/>
    <w:rsid w:val="00777AD3"/>
    <w:rsid w:val="00777C5D"/>
    <w:rsid w:val="007806FD"/>
    <w:rsid w:val="00780ED4"/>
    <w:rsid w:val="00781972"/>
    <w:rsid w:val="00781ECD"/>
    <w:rsid w:val="00782129"/>
    <w:rsid w:val="007832A2"/>
    <w:rsid w:val="0078365D"/>
    <w:rsid w:val="00785651"/>
    <w:rsid w:val="00785CFE"/>
    <w:rsid w:val="00785F74"/>
    <w:rsid w:val="00786410"/>
    <w:rsid w:val="007865C2"/>
    <w:rsid w:val="00787284"/>
    <w:rsid w:val="00787343"/>
    <w:rsid w:val="007914BC"/>
    <w:rsid w:val="0079279F"/>
    <w:rsid w:val="0079480F"/>
    <w:rsid w:val="00795231"/>
    <w:rsid w:val="00795503"/>
    <w:rsid w:val="00795D72"/>
    <w:rsid w:val="00795F4A"/>
    <w:rsid w:val="0079683A"/>
    <w:rsid w:val="00796B1D"/>
    <w:rsid w:val="007A0706"/>
    <w:rsid w:val="007A07AD"/>
    <w:rsid w:val="007A0DAD"/>
    <w:rsid w:val="007A252D"/>
    <w:rsid w:val="007A307E"/>
    <w:rsid w:val="007A4689"/>
    <w:rsid w:val="007A4701"/>
    <w:rsid w:val="007A566E"/>
    <w:rsid w:val="007A7388"/>
    <w:rsid w:val="007A7413"/>
    <w:rsid w:val="007B00CA"/>
    <w:rsid w:val="007B35B4"/>
    <w:rsid w:val="007B458B"/>
    <w:rsid w:val="007B4F83"/>
    <w:rsid w:val="007B58C5"/>
    <w:rsid w:val="007B6B4B"/>
    <w:rsid w:val="007C0570"/>
    <w:rsid w:val="007C2736"/>
    <w:rsid w:val="007C3A81"/>
    <w:rsid w:val="007C3C07"/>
    <w:rsid w:val="007C3DD9"/>
    <w:rsid w:val="007C3E1F"/>
    <w:rsid w:val="007C468C"/>
    <w:rsid w:val="007C5ABB"/>
    <w:rsid w:val="007C5B44"/>
    <w:rsid w:val="007C7308"/>
    <w:rsid w:val="007C74A9"/>
    <w:rsid w:val="007D057A"/>
    <w:rsid w:val="007D1DEF"/>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E0E"/>
    <w:rsid w:val="007D6F05"/>
    <w:rsid w:val="007D70CB"/>
    <w:rsid w:val="007D7703"/>
    <w:rsid w:val="007D7F7D"/>
    <w:rsid w:val="007E0050"/>
    <w:rsid w:val="007E0430"/>
    <w:rsid w:val="007E0895"/>
    <w:rsid w:val="007E12B7"/>
    <w:rsid w:val="007E1736"/>
    <w:rsid w:val="007E31EE"/>
    <w:rsid w:val="007E407A"/>
    <w:rsid w:val="007E4BA6"/>
    <w:rsid w:val="007E63FF"/>
    <w:rsid w:val="007E66F9"/>
    <w:rsid w:val="007E7537"/>
    <w:rsid w:val="007E7EDE"/>
    <w:rsid w:val="007F0CC4"/>
    <w:rsid w:val="007F11AB"/>
    <w:rsid w:val="007F211F"/>
    <w:rsid w:val="007F262B"/>
    <w:rsid w:val="007F277D"/>
    <w:rsid w:val="007F31F6"/>
    <w:rsid w:val="007F46E1"/>
    <w:rsid w:val="007F656C"/>
    <w:rsid w:val="007F78FF"/>
    <w:rsid w:val="00800DBC"/>
    <w:rsid w:val="00801E1F"/>
    <w:rsid w:val="00802CCD"/>
    <w:rsid w:val="00803098"/>
    <w:rsid w:val="00803C5F"/>
    <w:rsid w:val="008042FB"/>
    <w:rsid w:val="00804A13"/>
    <w:rsid w:val="00804AA5"/>
    <w:rsid w:val="008058A3"/>
    <w:rsid w:val="00806B89"/>
    <w:rsid w:val="00807752"/>
    <w:rsid w:val="00807DF3"/>
    <w:rsid w:val="0081144C"/>
    <w:rsid w:val="00812E26"/>
    <w:rsid w:val="00813381"/>
    <w:rsid w:val="008142B7"/>
    <w:rsid w:val="0081441C"/>
    <w:rsid w:val="0081481E"/>
    <w:rsid w:val="00815016"/>
    <w:rsid w:val="00815F6D"/>
    <w:rsid w:val="008175A4"/>
    <w:rsid w:val="00820854"/>
    <w:rsid w:val="00821382"/>
    <w:rsid w:val="00821F95"/>
    <w:rsid w:val="0082291F"/>
    <w:rsid w:val="0082296D"/>
    <w:rsid w:val="00823558"/>
    <w:rsid w:val="00823F7E"/>
    <w:rsid w:val="008266A9"/>
    <w:rsid w:val="008303E8"/>
    <w:rsid w:val="00830846"/>
    <w:rsid w:val="008314C8"/>
    <w:rsid w:val="008318BF"/>
    <w:rsid w:val="00831B4A"/>
    <w:rsid w:val="00832959"/>
    <w:rsid w:val="00832A8B"/>
    <w:rsid w:val="00832CAC"/>
    <w:rsid w:val="00832F27"/>
    <w:rsid w:val="008349FC"/>
    <w:rsid w:val="008353BF"/>
    <w:rsid w:val="00835854"/>
    <w:rsid w:val="008367A8"/>
    <w:rsid w:val="00836C58"/>
    <w:rsid w:val="00836E3F"/>
    <w:rsid w:val="00840658"/>
    <w:rsid w:val="0084098C"/>
    <w:rsid w:val="00840EC6"/>
    <w:rsid w:val="008411FD"/>
    <w:rsid w:val="0084121E"/>
    <w:rsid w:val="00841587"/>
    <w:rsid w:val="008421BF"/>
    <w:rsid w:val="008422CB"/>
    <w:rsid w:val="00843C9B"/>
    <w:rsid w:val="008454E8"/>
    <w:rsid w:val="00845D0D"/>
    <w:rsid w:val="00845DAF"/>
    <w:rsid w:val="00847851"/>
    <w:rsid w:val="00847F61"/>
    <w:rsid w:val="0085042C"/>
    <w:rsid w:val="008509D3"/>
    <w:rsid w:val="00851C58"/>
    <w:rsid w:val="00852769"/>
    <w:rsid w:val="008531A6"/>
    <w:rsid w:val="0085328D"/>
    <w:rsid w:val="008534DA"/>
    <w:rsid w:val="008540FF"/>
    <w:rsid w:val="00854555"/>
    <w:rsid w:val="00855B66"/>
    <w:rsid w:val="00855E4B"/>
    <w:rsid w:val="0085642B"/>
    <w:rsid w:val="00856930"/>
    <w:rsid w:val="00857699"/>
    <w:rsid w:val="008609B3"/>
    <w:rsid w:val="008626D9"/>
    <w:rsid w:val="00862781"/>
    <w:rsid w:val="00862954"/>
    <w:rsid w:val="00862DBB"/>
    <w:rsid w:val="0086318E"/>
    <w:rsid w:val="008636DE"/>
    <w:rsid w:val="008638CE"/>
    <w:rsid w:val="00864B98"/>
    <w:rsid w:val="00866D03"/>
    <w:rsid w:val="008710E1"/>
    <w:rsid w:val="0087182D"/>
    <w:rsid w:val="00871895"/>
    <w:rsid w:val="00871E9C"/>
    <w:rsid w:val="00872CEC"/>
    <w:rsid w:val="00872D4F"/>
    <w:rsid w:val="008730B5"/>
    <w:rsid w:val="008730D3"/>
    <w:rsid w:val="0087324C"/>
    <w:rsid w:val="0087337D"/>
    <w:rsid w:val="008738E0"/>
    <w:rsid w:val="00873A1D"/>
    <w:rsid w:val="008740DA"/>
    <w:rsid w:val="0087425E"/>
    <w:rsid w:val="00874A5D"/>
    <w:rsid w:val="008768F2"/>
    <w:rsid w:val="00876C03"/>
    <w:rsid w:val="00876C05"/>
    <w:rsid w:val="0087784F"/>
    <w:rsid w:val="00880076"/>
    <w:rsid w:val="00880999"/>
    <w:rsid w:val="00880B2A"/>
    <w:rsid w:val="008810CB"/>
    <w:rsid w:val="008811CA"/>
    <w:rsid w:val="0088138D"/>
    <w:rsid w:val="00881536"/>
    <w:rsid w:val="0088337E"/>
    <w:rsid w:val="00884DC5"/>
    <w:rsid w:val="00885656"/>
    <w:rsid w:val="008861F8"/>
    <w:rsid w:val="008874C0"/>
    <w:rsid w:val="00890487"/>
    <w:rsid w:val="0089079B"/>
    <w:rsid w:val="00891562"/>
    <w:rsid w:val="00891F4C"/>
    <w:rsid w:val="00892365"/>
    <w:rsid w:val="00892C4C"/>
    <w:rsid w:val="00893838"/>
    <w:rsid w:val="0089566F"/>
    <w:rsid w:val="00896A94"/>
    <w:rsid w:val="0089792A"/>
    <w:rsid w:val="008A0DAF"/>
    <w:rsid w:val="008A10BA"/>
    <w:rsid w:val="008A16E8"/>
    <w:rsid w:val="008A404D"/>
    <w:rsid w:val="008A5F44"/>
    <w:rsid w:val="008A5FF7"/>
    <w:rsid w:val="008A75C8"/>
    <w:rsid w:val="008B13DB"/>
    <w:rsid w:val="008B2BFA"/>
    <w:rsid w:val="008B3895"/>
    <w:rsid w:val="008B56C6"/>
    <w:rsid w:val="008B5991"/>
    <w:rsid w:val="008B6152"/>
    <w:rsid w:val="008B6BB0"/>
    <w:rsid w:val="008B6F40"/>
    <w:rsid w:val="008B7190"/>
    <w:rsid w:val="008C0650"/>
    <w:rsid w:val="008C10E4"/>
    <w:rsid w:val="008C1A41"/>
    <w:rsid w:val="008C1AB2"/>
    <w:rsid w:val="008C1E17"/>
    <w:rsid w:val="008C31DF"/>
    <w:rsid w:val="008C4457"/>
    <w:rsid w:val="008C5DB6"/>
    <w:rsid w:val="008C6E95"/>
    <w:rsid w:val="008C7A02"/>
    <w:rsid w:val="008D05C3"/>
    <w:rsid w:val="008D2496"/>
    <w:rsid w:val="008D407C"/>
    <w:rsid w:val="008D413F"/>
    <w:rsid w:val="008D4FBC"/>
    <w:rsid w:val="008D5230"/>
    <w:rsid w:val="008D5FD3"/>
    <w:rsid w:val="008D6A17"/>
    <w:rsid w:val="008D6B61"/>
    <w:rsid w:val="008D6DF9"/>
    <w:rsid w:val="008D717A"/>
    <w:rsid w:val="008D7F51"/>
    <w:rsid w:val="008E02D6"/>
    <w:rsid w:val="008E166E"/>
    <w:rsid w:val="008E172A"/>
    <w:rsid w:val="008E1877"/>
    <w:rsid w:val="008E1E91"/>
    <w:rsid w:val="008E246E"/>
    <w:rsid w:val="008E29C9"/>
    <w:rsid w:val="008E3BBB"/>
    <w:rsid w:val="008E4039"/>
    <w:rsid w:val="008E4468"/>
    <w:rsid w:val="008E4796"/>
    <w:rsid w:val="008E5500"/>
    <w:rsid w:val="008E5602"/>
    <w:rsid w:val="008E5881"/>
    <w:rsid w:val="008E669A"/>
    <w:rsid w:val="008E781D"/>
    <w:rsid w:val="008E7A38"/>
    <w:rsid w:val="008F0496"/>
    <w:rsid w:val="008F0AD7"/>
    <w:rsid w:val="008F0B43"/>
    <w:rsid w:val="008F0D88"/>
    <w:rsid w:val="008F171E"/>
    <w:rsid w:val="008F17B0"/>
    <w:rsid w:val="008F374D"/>
    <w:rsid w:val="008F385F"/>
    <w:rsid w:val="008F47B1"/>
    <w:rsid w:val="008F69F9"/>
    <w:rsid w:val="009002C0"/>
    <w:rsid w:val="009021DC"/>
    <w:rsid w:val="00902868"/>
    <w:rsid w:val="009028D1"/>
    <w:rsid w:val="009040BB"/>
    <w:rsid w:val="00904D1B"/>
    <w:rsid w:val="009050EE"/>
    <w:rsid w:val="00905703"/>
    <w:rsid w:val="00906010"/>
    <w:rsid w:val="00906B24"/>
    <w:rsid w:val="00907644"/>
    <w:rsid w:val="00910596"/>
    <w:rsid w:val="00910628"/>
    <w:rsid w:val="0091064A"/>
    <w:rsid w:val="00912FB0"/>
    <w:rsid w:val="00913F47"/>
    <w:rsid w:val="00914AAE"/>
    <w:rsid w:val="00914EB3"/>
    <w:rsid w:val="00915BD3"/>
    <w:rsid w:val="009164C1"/>
    <w:rsid w:val="00916673"/>
    <w:rsid w:val="00917C43"/>
    <w:rsid w:val="00917D4B"/>
    <w:rsid w:val="00920A3A"/>
    <w:rsid w:val="00920BD6"/>
    <w:rsid w:val="00921AAE"/>
    <w:rsid w:val="0092205D"/>
    <w:rsid w:val="009224D9"/>
    <w:rsid w:val="00922CE1"/>
    <w:rsid w:val="0092339A"/>
    <w:rsid w:val="009233B4"/>
    <w:rsid w:val="00923C35"/>
    <w:rsid w:val="00924A18"/>
    <w:rsid w:val="00925817"/>
    <w:rsid w:val="00927120"/>
    <w:rsid w:val="0092793D"/>
    <w:rsid w:val="0093065A"/>
    <w:rsid w:val="00931B8B"/>
    <w:rsid w:val="00931DDF"/>
    <w:rsid w:val="00932BDC"/>
    <w:rsid w:val="00933164"/>
    <w:rsid w:val="009339DE"/>
    <w:rsid w:val="00933FC1"/>
    <w:rsid w:val="0093458A"/>
    <w:rsid w:val="009348B5"/>
    <w:rsid w:val="009356F5"/>
    <w:rsid w:val="009362F8"/>
    <w:rsid w:val="0093695D"/>
    <w:rsid w:val="00937665"/>
    <w:rsid w:val="00941F72"/>
    <w:rsid w:val="00943531"/>
    <w:rsid w:val="00944697"/>
    <w:rsid w:val="0094533C"/>
    <w:rsid w:val="00945999"/>
    <w:rsid w:val="00945C8C"/>
    <w:rsid w:val="00945D72"/>
    <w:rsid w:val="009467C9"/>
    <w:rsid w:val="009475D0"/>
    <w:rsid w:val="009476B1"/>
    <w:rsid w:val="009500DD"/>
    <w:rsid w:val="009505AE"/>
    <w:rsid w:val="009509AD"/>
    <w:rsid w:val="00950F57"/>
    <w:rsid w:val="00951394"/>
    <w:rsid w:val="00951ACC"/>
    <w:rsid w:val="00953BF0"/>
    <w:rsid w:val="009540C2"/>
    <w:rsid w:val="00954BDF"/>
    <w:rsid w:val="00956B31"/>
    <w:rsid w:val="00956B47"/>
    <w:rsid w:val="009572AA"/>
    <w:rsid w:val="0095733E"/>
    <w:rsid w:val="009606F7"/>
    <w:rsid w:val="00960BE0"/>
    <w:rsid w:val="00961859"/>
    <w:rsid w:val="0096271C"/>
    <w:rsid w:val="0096344F"/>
    <w:rsid w:val="0096429E"/>
    <w:rsid w:val="00964FC5"/>
    <w:rsid w:val="009652CC"/>
    <w:rsid w:val="00966AD3"/>
    <w:rsid w:val="00966C23"/>
    <w:rsid w:val="00967BC1"/>
    <w:rsid w:val="00967EB0"/>
    <w:rsid w:val="0097016D"/>
    <w:rsid w:val="00970917"/>
    <w:rsid w:val="009737B2"/>
    <w:rsid w:val="00974255"/>
    <w:rsid w:val="00974318"/>
    <w:rsid w:val="0097777E"/>
    <w:rsid w:val="0097784A"/>
    <w:rsid w:val="00977BBD"/>
    <w:rsid w:val="009800DF"/>
    <w:rsid w:val="00980AA5"/>
    <w:rsid w:val="00980CBF"/>
    <w:rsid w:val="00981AAD"/>
    <w:rsid w:val="00981C05"/>
    <w:rsid w:val="009822CD"/>
    <w:rsid w:val="00982605"/>
    <w:rsid w:val="0098316F"/>
    <w:rsid w:val="00986095"/>
    <w:rsid w:val="00987B54"/>
    <w:rsid w:val="0099011E"/>
    <w:rsid w:val="009901B8"/>
    <w:rsid w:val="009902F5"/>
    <w:rsid w:val="009909B9"/>
    <w:rsid w:val="00992B3D"/>
    <w:rsid w:val="00992F3A"/>
    <w:rsid w:val="00993829"/>
    <w:rsid w:val="00993A93"/>
    <w:rsid w:val="00993EFA"/>
    <w:rsid w:val="0099438C"/>
    <w:rsid w:val="009949A5"/>
    <w:rsid w:val="00996086"/>
    <w:rsid w:val="00997373"/>
    <w:rsid w:val="0099751A"/>
    <w:rsid w:val="009A05AA"/>
    <w:rsid w:val="009A24CB"/>
    <w:rsid w:val="009A30D8"/>
    <w:rsid w:val="009A538C"/>
    <w:rsid w:val="009A6F55"/>
    <w:rsid w:val="009B15D4"/>
    <w:rsid w:val="009B16BA"/>
    <w:rsid w:val="009B3AEE"/>
    <w:rsid w:val="009B471A"/>
    <w:rsid w:val="009B4738"/>
    <w:rsid w:val="009B4E0D"/>
    <w:rsid w:val="009B5BED"/>
    <w:rsid w:val="009B77B1"/>
    <w:rsid w:val="009B78FA"/>
    <w:rsid w:val="009B7C20"/>
    <w:rsid w:val="009C0F9F"/>
    <w:rsid w:val="009C12FA"/>
    <w:rsid w:val="009C2369"/>
    <w:rsid w:val="009C2883"/>
    <w:rsid w:val="009C2CE0"/>
    <w:rsid w:val="009C34EF"/>
    <w:rsid w:val="009C4087"/>
    <w:rsid w:val="009C46C1"/>
    <w:rsid w:val="009C5A50"/>
    <w:rsid w:val="009C5BBB"/>
    <w:rsid w:val="009C61E6"/>
    <w:rsid w:val="009C62CB"/>
    <w:rsid w:val="009C631B"/>
    <w:rsid w:val="009C685A"/>
    <w:rsid w:val="009C6D29"/>
    <w:rsid w:val="009C7329"/>
    <w:rsid w:val="009D2A46"/>
    <w:rsid w:val="009D2D8B"/>
    <w:rsid w:val="009D3289"/>
    <w:rsid w:val="009D41E4"/>
    <w:rsid w:val="009D556D"/>
    <w:rsid w:val="009D58F8"/>
    <w:rsid w:val="009D5FEE"/>
    <w:rsid w:val="009D6017"/>
    <w:rsid w:val="009D68D8"/>
    <w:rsid w:val="009D7430"/>
    <w:rsid w:val="009D7807"/>
    <w:rsid w:val="009D783B"/>
    <w:rsid w:val="009D7F46"/>
    <w:rsid w:val="009E19DF"/>
    <w:rsid w:val="009E25E9"/>
    <w:rsid w:val="009E295C"/>
    <w:rsid w:val="009E2C40"/>
    <w:rsid w:val="009E2EC2"/>
    <w:rsid w:val="009E303E"/>
    <w:rsid w:val="009E3107"/>
    <w:rsid w:val="009E350D"/>
    <w:rsid w:val="009E3DA0"/>
    <w:rsid w:val="009E3E0F"/>
    <w:rsid w:val="009E3EB7"/>
    <w:rsid w:val="009E40AF"/>
    <w:rsid w:val="009E4554"/>
    <w:rsid w:val="009E45A6"/>
    <w:rsid w:val="009E494B"/>
    <w:rsid w:val="009E5E56"/>
    <w:rsid w:val="009E6329"/>
    <w:rsid w:val="009E6789"/>
    <w:rsid w:val="009E7C03"/>
    <w:rsid w:val="009F0014"/>
    <w:rsid w:val="009F04A5"/>
    <w:rsid w:val="009F1290"/>
    <w:rsid w:val="009F1772"/>
    <w:rsid w:val="009F2903"/>
    <w:rsid w:val="009F3674"/>
    <w:rsid w:val="009F37B3"/>
    <w:rsid w:val="009F4E8C"/>
    <w:rsid w:val="009F6154"/>
    <w:rsid w:val="009F6E5D"/>
    <w:rsid w:val="009F6FFD"/>
    <w:rsid w:val="009F7B9E"/>
    <w:rsid w:val="009F7C0D"/>
    <w:rsid w:val="009F7ECF"/>
    <w:rsid w:val="00A00524"/>
    <w:rsid w:val="00A0052C"/>
    <w:rsid w:val="00A02D38"/>
    <w:rsid w:val="00A03070"/>
    <w:rsid w:val="00A03AB9"/>
    <w:rsid w:val="00A03C8C"/>
    <w:rsid w:val="00A03CD4"/>
    <w:rsid w:val="00A04711"/>
    <w:rsid w:val="00A04CFC"/>
    <w:rsid w:val="00A05EAE"/>
    <w:rsid w:val="00A06368"/>
    <w:rsid w:val="00A065E2"/>
    <w:rsid w:val="00A06736"/>
    <w:rsid w:val="00A07272"/>
    <w:rsid w:val="00A07411"/>
    <w:rsid w:val="00A0791C"/>
    <w:rsid w:val="00A07B84"/>
    <w:rsid w:val="00A1096D"/>
    <w:rsid w:val="00A10A21"/>
    <w:rsid w:val="00A10A80"/>
    <w:rsid w:val="00A10EA1"/>
    <w:rsid w:val="00A10F66"/>
    <w:rsid w:val="00A11024"/>
    <w:rsid w:val="00A11274"/>
    <w:rsid w:val="00A1162A"/>
    <w:rsid w:val="00A1223F"/>
    <w:rsid w:val="00A1329A"/>
    <w:rsid w:val="00A13A63"/>
    <w:rsid w:val="00A145DE"/>
    <w:rsid w:val="00A14720"/>
    <w:rsid w:val="00A155EF"/>
    <w:rsid w:val="00A15B81"/>
    <w:rsid w:val="00A160B3"/>
    <w:rsid w:val="00A16228"/>
    <w:rsid w:val="00A16680"/>
    <w:rsid w:val="00A170F9"/>
    <w:rsid w:val="00A17D1A"/>
    <w:rsid w:val="00A20996"/>
    <w:rsid w:val="00A20CF5"/>
    <w:rsid w:val="00A21392"/>
    <w:rsid w:val="00A21DE0"/>
    <w:rsid w:val="00A233E4"/>
    <w:rsid w:val="00A23E34"/>
    <w:rsid w:val="00A26B76"/>
    <w:rsid w:val="00A272D0"/>
    <w:rsid w:val="00A27470"/>
    <w:rsid w:val="00A276E1"/>
    <w:rsid w:val="00A32644"/>
    <w:rsid w:val="00A32D6F"/>
    <w:rsid w:val="00A34CE4"/>
    <w:rsid w:val="00A35240"/>
    <w:rsid w:val="00A36C4B"/>
    <w:rsid w:val="00A36E03"/>
    <w:rsid w:val="00A37318"/>
    <w:rsid w:val="00A37ACA"/>
    <w:rsid w:val="00A40F74"/>
    <w:rsid w:val="00A40F8A"/>
    <w:rsid w:val="00A4137D"/>
    <w:rsid w:val="00A41623"/>
    <w:rsid w:val="00A41F0C"/>
    <w:rsid w:val="00A4232E"/>
    <w:rsid w:val="00A431B4"/>
    <w:rsid w:val="00A43FB9"/>
    <w:rsid w:val="00A44007"/>
    <w:rsid w:val="00A44859"/>
    <w:rsid w:val="00A44D9C"/>
    <w:rsid w:val="00A457E0"/>
    <w:rsid w:val="00A45850"/>
    <w:rsid w:val="00A46CF2"/>
    <w:rsid w:val="00A46E9A"/>
    <w:rsid w:val="00A47BCD"/>
    <w:rsid w:val="00A50656"/>
    <w:rsid w:val="00A50B65"/>
    <w:rsid w:val="00A51D30"/>
    <w:rsid w:val="00A52128"/>
    <w:rsid w:val="00A52ADB"/>
    <w:rsid w:val="00A52CCF"/>
    <w:rsid w:val="00A52F34"/>
    <w:rsid w:val="00A53053"/>
    <w:rsid w:val="00A53ABE"/>
    <w:rsid w:val="00A54202"/>
    <w:rsid w:val="00A54EB4"/>
    <w:rsid w:val="00A5597B"/>
    <w:rsid w:val="00A560FF"/>
    <w:rsid w:val="00A60617"/>
    <w:rsid w:val="00A62F59"/>
    <w:rsid w:val="00A6301B"/>
    <w:rsid w:val="00A63511"/>
    <w:rsid w:val="00A63FC7"/>
    <w:rsid w:val="00A64EE9"/>
    <w:rsid w:val="00A65F77"/>
    <w:rsid w:val="00A666F3"/>
    <w:rsid w:val="00A6698D"/>
    <w:rsid w:val="00A66BFC"/>
    <w:rsid w:val="00A67101"/>
    <w:rsid w:val="00A67B03"/>
    <w:rsid w:val="00A70702"/>
    <w:rsid w:val="00A70ACE"/>
    <w:rsid w:val="00A724C7"/>
    <w:rsid w:val="00A72C17"/>
    <w:rsid w:val="00A73718"/>
    <w:rsid w:val="00A74A12"/>
    <w:rsid w:val="00A760B9"/>
    <w:rsid w:val="00A762F9"/>
    <w:rsid w:val="00A77B6C"/>
    <w:rsid w:val="00A81206"/>
    <w:rsid w:val="00A824E8"/>
    <w:rsid w:val="00A82DA3"/>
    <w:rsid w:val="00A8320D"/>
    <w:rsid w:val="00A83F16"/>
    <w:rsid w:val="00A841B5"/>
    <w:rsid w:val="00A84D79"/>
    <w:rsid w:val="00A84F27"/>
    <w:rsid w:val="00A85D65"/>
    <w:rsid w:val="00A863C6"/>
    <w:rsid w:val="00A86751"/>
    <w:rsid w:val="00A87006"/>
    <w:rsid w:val="00A87821"/>
    <w:rsid w:val="00A901E6"/>
    <w:rsid w:val="00A9056B"/>
    <w:rsid w:val="00A9110A"/>
    <w:rsid w:val="00A91607"/>
    <w:rsid w:val="00A9239C"/>
    <w:rsid w:val="00A933AA"/>
    <w:rsid w:val="00A93898"/>
    <w:rsid w:val="00A93C4E"/>
    <w:rsid w:val="00A93F77"/>
    <w:rsid w:val="00A94CFF"/>
    <w:rsid w:val="00A94DF9"/>
    <w:rsid w:val="00A9593A"/>
    <w:rsid w:val="00A96AA7"/>
    <w:rsid w:val="00A97116"/>
    <w:rsid w:val="00A97D4E"/>
    <w:rsid w:val="00AA10A9"/>
    <w:rsid w:val="00AA14C7"/>
    <w:rsid w:val="00AA1A10"/>
    <w:rsid w:val="00AA21E6"/>
    <w:rsid w:val="00AA2B4F"/>
    <w:rsid w:val="00AA3597"/>
    <w:rsid w:val="00AA5066"/>
    <w:rsid w:val="00AA65D6"/>
    <w:rsid w:val="00AA6CCF"/>
    <w:rsid w:val="00AA71A8"/>
    <w:rsid w:val="00AA7D7C"/>
    <w:rsid w:val="00AB08C1"/>
    <w:rsid w:val="00AB0BEB"/>
    <w:rsid w:val="00AB2737"/>
    <w:rsid w:val="00AB3989"/>
    <w:rsid w:val="00AB3BAF"/>
    <w:rsid w:val="00AB41FA"/>
    <w:rsid w:val="00AB5904"/>
    <w:rsid w:val="00AB6212"/>
    <w:rsid w:val="00AB6653"/>
    <w:rsid w:val="00AB6EDE"/>
    <w:rsid w:val="00AC07C0"/>
    <w:rsid w:val="00AC0DD9"/>
    <w:rsid w:val="00AC0F5C"/>
    <w:rsid w:val="00AC1AD9"/>
    <w:rsid w:val="00AC26E9"/>
    <w:rsid w:val="00AC321D"/>
    <w:rsid w:val="00AC3851"/>
    <w:rsid w:val="00AC3940"/>
    <w:rsid w:val="00AC3953"/>
    <w:rsid w:val="00AC3A15"/>
    <w:rsid w:val="00AC3F82"/>
    <w:rsid w:val="00AC446B"/>
    <w:rsid w:val="00AC44C4"/>
    <w:rsid w:val="00AC4E7D"/>
    <w:rsid w:val="00AC52AA"/>
    <w:rsid w:val="00AC609D"/>
    <w:rsid w:val="00AC6150"/>
    <w:rsid w:val="00AC7E0D"/>
    <w:rsid w:val="00AD096D"/>
    <w:rsid w:val="00AD0F82"/>
    <w:rsid w:val="00AD1A81"/>
    <w:rsid w:val="00AD1BF5"/>
    <w:rsid w:val="00AD2315"/>
    <w:rsid w:val="00AD2D1A"/>
    <w:rsid w:val="00AD2F0D"/>
    <w:rsid w:val="00AD32B0"/>
    <w:rsid w:val="00AD3A8C"/>
    <w:rsid w:val="00AD4606"/>
    <w:rsid w:val="00AD4CAA"/>
    <w:rsid w:val="00AD5822"/>
    <w:rsid w:val="00AD5958"/>
    <w:rsid w:val="00AD7048"/>
    <w:rsid w:val="00AD79E9"/>
    <w:rsid w:val="00AD7BBE"/>
    <w:rsid w:val="00AD7CAA"/>
    <w:rsid w:val="00AD7F6C"/>
    <w:rsid w:val="00AE0A6D"/>
    <w:rsid w:val="00AE1B52"/>
    <w:rsid w:val="00AE2971"/>
    <w:rsid w:val="00AE2FF1"/>
    <w:rsid w:val="00AE30B1"/>
    <w:rsid w:val="00AE36DB"/>
    <w:rsid w:val="00AE3957"/>
    <w:rsid w:val="00AE3D58"/>
    <w:rsid w:val="00AE47D2"/>
    <w:rsid w:val="00AE4F81"/>
    <w:rsid w:val="00AE6047"/>
    <w:rsid w:val="00AE6EF4"/>
    <w:rsid w:val="00AE7444"/>
    <w:rsid w:val="00AE7494"/>
    <w:rsid w:val="00AE7524"/>
    <w:rsid w:val="00AE75EA"/>
    <w:rsid w:val="00AF10A9"/>
    <w:rsid w:val="00AF1335"/>
    <w:rsid w:val="00AF2186"/>
    <w:rsid w:val="00AF2956"/>
    <w:rsid w:val="00AF2B59"/>
    <w:rsid w:val="00AF344C"/>
    <w:rsid w:val="00AF3A31"/>
    <w:rsid w:val="00AF46AB"/>
    <w:rsid w:val="00AF4B06"/>
    <w:rsid w:val="00AF4B84"/>
    <w:rsid w:val="00AF4BA4"/>
    <w:rsid w:val="00AF5166"/>
    <w:rsid w:val="00AF53B1"/>
    <w:rsid w:val="00AF58F8"/>
    <w:rsid w:val="00AF5CA5"/>
    <w:rsid w:val="00AF7220"/>
    <w:rsid w:val="00AF7A00"/>
    <w:rsid w:val="00B01B74"/>
    <w:rsid w:val="00B01D59"/>
    <w:rsid w:val="00B02DD5"/>
    <w:rsid w:val="00B03750"/>
    <w:rsid w:val="00B05244"/>
    <w:rsid w:val="00B05BDE"/>
    <w:rsid w:val="00B06751"/>
    <w:rsid w:val="00B06FCC"/>
    <w:rsid w:val="00B0779B"/>
    <w:rsid w:val="00B10C67"/>
    <w:rsid w:val="00B113A3"/>
    <w:rsid w:val="00B119C0"/>
    <w:rsid w:val="00B11A4D"/>
    <w:rsid w:val="00B1224F"/>
    <w:rsid w:val="00B12385"/>
    <w:rsid w:val="00B124CE"/>
    <w:rsid w:val="00B12859"/>
    <w:rsid w:val="00B1304B"/>
    <w:rsid w:val="00B130D1"/>
    <w:rsid w:val="00B15A4B"/>
    <w:rsid w:val="00B15E0C"/>
    <w:rsid w:val="00B1710E"/>
    <w:rsid w:val="00B17E2D"/>
    <w:rsid w:val="00B205F3"/>
    <w:rsid w:val="00B207F0"/>
    <w:rsid w:val="00B20C01"/>
    <w:rsid w:val="00B210BA"/>
    <w:rsid w:val="00B21D53"/>
    <w:rsid w:val="00B2295A"/>
    <w:rsid w:val="00B22D36"/>
    <w:rsid w:val="00B23151"/>
    <w:rsid w:val="00B235BE"/>
    <w:rsid w:val="00B2381E"/>
    <w:rsid w:val="00B23C45"/>
    <w:rsid w:val="00B24048"/>
    <w:rsid w:val="00B24B4B"/>
    <w:rsid w:val="00B25DFC"/>
    <w:rsid w:val="00B27F1B"/>
    <w:rsid w:val="00B30691"/>
    <w:rsid w:val="00B31ED5"/>
    <w:rsid w:val="00B32452"/>
    <w:rsid w:val="00B32851"/>
    <w:rsid w:val="00B332E7"/>
    <w:rsid w:val="00B354EA"/>
    <w:rsid w:val="00B35980"/>
    <w:rsid w:val="00B36937"/>
    <w:rsid w:val="00B3768A"/>
    <w:rsid w:val="00B37900"/>
    <w:rsid w:val="00B4125F"/>
    <w:rsid w:val="00B4151B"/>
    <w:rsid w:val="00B43889"/>
    <w:rsid w:val="00B4778D"/>
    <w:rsid w:val="00B5041A"/>
    <w:rsid w:val="00B504B3"/>
    <w:rsid w:val="00B50FBB"/>
    <w:rsid w:val="00B52004"/>
    <w:rsid w:val="00B52988"/>
    <w:rsid w:val="00B52CC1"/>
    <w:rsid w:val="00B533F0"/>
    <w:rsid w:val="00B53D6C"/>
    <w:rsid w:val="00B54556"/>
    <w:rsid w:val="00B54A3F"/>
    <w:rsid w:val="00B54CC3"/>
    <w:rsid w:val="00B56365"/>
    <w:rsid w:val="00B57D0F"/>
    <w:rsid w:val="00B60650"/>
    <w:rsid w:val="00B6073C"/>
    <w:rsid w:val="00B6080E"/>
    <w:rsid w:val="00B60A91"/>
    <w:rsid w:val="00B6108D"/>
    <w:rsid w:val="00B61628"/>
    <w:rsid w:val="00B616DE"/>
    <w:rsid w:val="00B618DE"/>
    <w:rsid w:val="00B61E0D"/>
    <w:rsid w:val="00B6265B"/>
    <w:rsid w:val="00B634BE"/>
    <w:rsid w:val="00B6509C"/>
    <w:rsid w:val="00B652FA"/>
    <w:rsid w:val="00B654DE"/>
    <w:rsid w:val="00B656E9"/>
    <w:rsid w:val="00B65AFB"/>
    <w:rsid w:val="00B66680"/>
    <w:rsid w:val="00B67B55"/>
    <w:rsid w:val="00B704B3"/>
    <w:rsid w:val="00B706E5"/>
    <w:rsid w:val="00B70945"/>
    <w:rsid w:val="00B70F2A"/>
    <w:rsid w:val="00B72F58"/>
    <w:rsid w:val="00B7326D"/>
    <w:rsid w:val="00B73C41"/>
    <w:rsid w:val="00B746F0"/>
    <w:rsid w:val="00B748FE"/>
    <w:rsid w:val="00B758DF"/>
    <w:rsid w:val="00B7601E"/>
    <w:rsid w:val="00B761FD"/>
    <w:rsid w:val="00B81EB0"/>
    <w:rsid w:val="00B83477"/>
    <w:rsid w:val="00B839C5"/>
    <w:rsid w:val="00B83A2C"/>
    <w:rsid w:val="00B83CFD"/>
    <w:rsid w:val="00B83DE2"/>
    <w:rsid w:val="00B84230"/>
    <w:rsid w:val="00B85AE3"/>
    <w:rsid w:val="00B8659B"/>
    <w:rsid w:val="00B866F4"/>
    <w:rsid w:val="00B86ABD"/>
    <w:rsid w:val="00B86D16"/>
    <w:rsid w:val="00B87B24"/>
    <w:rsid w:val="00B87F24"/>
    <w:rsid w:val="00B90D02"/>
    <w:rsid w:val="00B912FD"/>
    <w:rsid w:val="00B922D5"/>
    <w:rsid w:val="00B929D9"/>
    <w:rsid w:val="00B94905"/>
    <w:rsid w:val="00B960C5"/>
    <w:rsid w:val="00B979A4"/>
    <w:rsid w:val="00BA012C"/>
    <w:rsid w:val="00BA098D"/>
    <w:rsid w:val="00BA207F"/>
    <w:rsid w:val="00BA3442"/>
    <w:rsid w:val="00BA3D91"/>
    <w:rsid w:val="00BA3FE3"/>
    <w:rsid w:val="00BA478E"/>
    <w:rsid w:val="00BA4D73"/>
    <w:rsid w:val="00BA5277"/>
    <w:rsid w:val="00BA5514"/>
    <w:rsid w:val="00BA5FB3"/>
    <w:rsid w:val="00BA69F9"/>
    <w:rsid w:val="00BA7A54"/>
    <w:rsid w:val="00BA7C3C"/>
    <w:rsid w:val="00BB0DD1"/>
    <w:rsid w:val="00BB1433"/>
    <w:rsid w:val="00BB1492"/>
    <w:rsid w:val="00BB2C57"/>
    <w:rsid w:val="00BB3B43"/>
    <w:rsid w:val="00BB5DC9"/>
    <w:rsid w:val="00BB5F04"/>
    <w:rsid w:val="00BB619B"/>
    <w:rsid w:val="00BB6247"/>
    <w:rsid w:val="00BB6E67"/>
    <w:rsid w:val="00BB7313"/>
    <w:rsid w:val="00BB7625"/>
    <w:rsid w:val="00BB7626"/>
    <w:rsid w:val="00BC0093"/>
    <w:rsid w:val="00BC07FA"/>
    <w:rsid w:val="00BC0C79"/>
    <w:rsid w:val="00BC1756"/>
    <w:rsid w:val="00BC1BDA"/>
    <w:rsid w:val="00BC1FEE"/>
    <w:rsid w:val="00BC27BF"/>
    <w:rsid w:val="00BC2D64"/>
    <w:rsid w:val="00BC3E7C"/>
    <w:rsid w:val="00BC51B2"/>
    <w:rsid w:val="00BC5A74"/>
    <w:rsid w:val="00BC5D63"/>
    <w:rsid w:val="00BC66E8"/>
    <w:rsid w:val="00BC6816"/>
    <w:rsid w:val="00BD241B"/>
    <w:rsid w:val="00BD2752"/>
    <w:rsid w:val="00BD2EA9"/>
    <w:rsid w:val="00BD66AE"/>
    <w:rsid w:val="00BD7056"/>
    <w:rsid w:val="00BD71A1"/>
    <w:rsid w:val="00BD7750"/>
    <w:rsid w:val="00BD78D8"/>
    <w:rsid w:val="00BD7E85"/>
    <w:rsid w:val="00BE0A58"/>
    <w:rsid w:val="00BE2F4D"/>
    <w:rsid w:val="00BE3F0D"/>
    <w:rsid w:val="00BE43FC"/>
    <w:rsid w:val="00BE5257"/>
    <w:rsid w:val="00BE5821"/>
    <w:rsid w:val="00BE5872"/>
    <w:rsid w:val="00BE63C0"/>
    <w:rsid w:val="00BE659C"/>
    <w:rsid w:val="00BE6FF9"/>
    <w:rsid w:val="00BE7F73"/>
    <w:rsid w:val="00BF0B8D"/>
    <w:rsid w:val="00BF321F"/>
    <w:rsid w:val="00BF3725"/>
    <w:rsid w:val="00BF4BAB"/>
    <w:rsid w:val="00BF4E64"/>
    <w:rsid w:val="00BF53C6"/>
    <w:rsid w:val="00BF6573"/>
    <w:rsid w:val="00BF6868"/>
    <w:rsid w:val="00BF719C"/>
    <w:rsid w:val="00BF7453"/>
    <w:rsid w:val="00C00616"/>
    <w:rsid w:val="00C00B76"/>
    <w:rsid w:val="00C02F30"/>
    <w:rsid w:val="00C0401D"/>
    <w:rsid w:val="00C04DC3"/>
    <w:rsid w:val="00C06616"/>
    <w:rsid w:val="00C10FE8"/>
    <w:rsid w:val="00C12334"/>
    <w:rsid w:val="00C128CE"/>
    <w:rsid w:val="00C129E0"/>
    <w:rsid w:val="00C14098"/>
    <w:rsid w:val="00C14582"/>
    <w:rsid w:val="00C152C4"/>
    <w:rsid w:val="00C15B37"/>
    <w:rsid w:val="00C15CE6"/>
    <w:rsid w:val="00C1745A"/>
    <w:rsid w:val="00C17A67"/>
    <w:rsid w:val="00C2047A"/>
    <w:rsid w:val="00C20FC6"/>
    <w:rsid w:val="00C22389"/>
    <w:rsid w:val="00C22D10"/>
    <w:rsid w:val="00C2478F"/>
    <w:rsid w:val="00C24989"/>
    <w:rsid w:val="00C24C64"/>
    <w:rsid w:val="00C25AAB"/>
    <w:rsid w:val="00C25DC3"/>
    <w:rsid w:val="00C25FB7"/>
    <w:rsid w:val="00C27D5E"/>
    <w:rsid w:val="00C303FE"/>
    <w:rsid w:val="00C30ADC"/>
    <w:rsid w:val="00C31519"/>
    <w:rsid w:val="00C318EA"/>
    <w:rsid w:val="00C31F48"/>
    <w:rsid w:val="00C31FF1"/>
    <w:rsid w:val="00C32483"/>
    <w:rsid w:val="00C34BF8"/>
    <w:rsid w:val="00C36099"/>
    <w:rsid w:val="00C37B29"/>
    <w:rsid w:val="00C40298"/>
    <w:rsid w:val="00C40ED2"/>
    <w:rsid w:val="00C40F1B"/>
    <w:rsid w:val="00C412D2"/>
    <w:rsid w:val="00C41413"/>
    <w:rsid w:val="00C41DFB"/>
    <w:rsid w:val="00C445E4"/>
    <w:rsid w:val="00C44E90"/>
    <w:rsid w:val="00C4591E"/>
    <w:rsid w:val="00C45A90"/>
    <w:rsid w:val="00C46F2E"/>
    <w:rsid w:val="00C47B56"/>
    <w:rsid w:val="00C47C65"/>
    <w:rsid w:val="00C50090"/>
    <w:rsid w:val="00C50EC3"/>
    <w:rsid w:val="00C517B8"/>
    <w:rsid w:val="00C51C8F"/>
    <w:rsid w:val="00C52DE7"/>
    <w:rsid w:val="00C53855"/>
    <w:rsid w:val="00C54A1C"/>
    <w:rsid w:val="00C54B56"/>
    <w:rsid w:val="00C566B4"/>
    <w:rsid w:val="00C5681A"/>
    <w:rsid w:val="00C5710F"/>
    <w:rsid w:val="00C60982"/>
    <w:rsid w:val="00C60E58"/>
    <w:rsid w:val="00C633D5"/>
    <w:rsid w:val="00C63727"/>
    <w:rsid w:val="00C66291"/>
    <w:rsid w:val="00C66CBB"/>
    <w:rsid w:val="00C70F1B"/>
    <w:rsid w:val="00C71548"/>
    <w:rsid w:val="00C72854"/>
    <w:rsid w:val="00C72FBF"/>
    <w:rsid w:val="00C734EB"/>
    <w:rsid w:val="00C736D5"/>
    <w:rsid w:val="00C75A16"/>
    <w:rsid w:val="00C76652"/>
    <w:rsid w:val="00C76B45"/>
    <w:rsid w:val="00C76CAF"/>
    <w:rsid w:val="00C76CF1"/>
    <w:rsid w:val="00C76D29"/>
    <w:rsid w:val="00C7730A"/>
    <w:rsid w:val="00C80D6F"/>
    <w:rsid w:val="00C81212"/>
    <w:rsid w:val="00C81A26"/>
    <w:rsid w:val="00C82BD3"/>
    <w:rsid w:val="00C82C0C"/>
    <w:rsid w:val="00C83136"/>
    <w:rsid w:val="00C84CA7"/>
    <w:rsid w:val="00C86B31"/>
    <w:rsid w:val="00C8718E"/>
    <w:rsid w:val="00C915EA"/>
    <w:rsid w:val="00C925EB"/>
    <w:rsid w:val="00C9271B"/>
    <w:rsid w:val="00C92ADC"/>
    <w:rsid w:val="00C93C1B"/>
    <w:rsid w:val="00C961F3"/>
    <w:rsid w:val="00C96362"/>
    <w:rsid w:val="00C97D04"/>
    <w:rsid w:val="00CA0600"/>
    <w:rsid w:val="00CA2AC7"/>
    <w:rsid w:val="00CA33E7"/>
    <w:rsid w:val="00CA3626"/>
    <w:rsid w:val="00CA3627"/>
    <w:rsid w:val="00CA3BAE"/>
    <w:rsid w:val="00CA427A"/>
    <w:rsid w:val="00CA4D6E"/>
    <w:rsid w:val="00CA5820"/>
    <w:rsid w:val="00CA671E"/>
    <w:rsid w:val="00CA6DA0"/>
    <w:rsid w:val="00CA729C"/>
    <w:rsid w:val="00CB08C2"/>
    <w:rsid w:val="00CB0929"/>
    <w:rsid w:val="00CB1454"/>
    <w:rsid w:val="00CB15BA"/>
    <w:rsid w:val="00CB1D9C"/>
    <w:rsid w:val="00CB25BD"/>
    <w:rsid w:val="00CB4578"/>
    <w:rsid w:val="00CB4D5F"/>
    <w:rsid w:val="00CB52D5"/>
    <w:rsid w:val="00CB566C"/>
    <w:rsid w:val="00CB668F"/>
    <w:rsid w:val="00CB6DC6"/>
    <w:rsid w:val="00CB6EBC"/>
    <w:rsid w:val="00CB71EC"/>
    <w:rsid w:val="00CC0326"/>
    <w:rsid w:val="00CC0F4B"/>
    <w:rsid w:val="00CC1270"/>
    <w:rsid w:val="00CC1A4B"/>
    <w:rsid w:val="00CC2029"/>
    <w:rsid w:val="00CC21B5"/>
    <w:rsid w:val="00CC2748"/>
    <w:rsid w:val="00CC3078"/>
    <w:rsid w:val="00CC329E"/>
    <w:rsid w:val="00CC45EE"/>
    <w:rsid w:val="00CC4DE4"/>
    <w:rsid w:val="00CC6E60"/>
    <w:rsid w:val="00CD0152"/>
    <w:rsid w:val="00CD1809"/>
    <w:rsid w:val="00CD2FB9"/>
    <w:rsid w:val="00CD3358"/>
    <w:rsid w:val="00CD3904"/>
    <w:rsid w:val="00CD5849"/>
    <w:rsid w:val="00CD5EAD"/>
    <w:rsid w:val="00CD6076"/>
    <w:rsid w:val="00CD60E8"/>
    <w:rsid w:val="00CD6A5A"/>
    <w:rsid w:val="00CD7AF7"/>
    <w:rsid w:val="00CE0D5C"/>
    <w:rsid w:val="00CE1933"/>
    <w:rsid w:val="00CE61E5"/>
    <w:rsid w:val="00CE6399"/>
    <w:rsid w:val="00CE74BB"/>
    <w:rsid w:val="00CE7643"/>
    <w:rsid w:val="00CE78BE"/>
    <w:rsid w:val="00CF0AF8"/>
    <w:rsid w:val="00CF1221"/>
    <w:rsid w:val="00CF16A5"/>
    <w:rsid w:val="00CF1A30"/>
    <w:rsid w:val="00CF1E83"/>
    <w:rsid w:val="00CF2252"/>
    <w:rsid w:val="00CF2AA6"/>
    <w:rsid w:val="00CF3BC0"/>
    <w:rsid w:val="00CF4C93"/>
    <w:rsid w:val="00CF4CA8"/>
    <w:rsid w:val="00CF547A"/>
    <w:rsid w:val="00CF58D9"/>
    <w:rsid w:val="00D04227"/>
    <w:rsid w:val="00D04978"/>
    <w:rsid w:val="00D055E8"/>
    <w:rsid w:val="00D06940"/>
    <w:rsid w:val="00D07A9B"/>
    <w:rsid w:val="00D07D74"/>
    <w:rsid w:val="00D1036A"/>
    <w:rsid w:val="00D10BC7"/>
    <w:rsid w:val="00D11A44"/>
    <w:rsid w:val="00D1294C"/>
    <w:rsid w:val="00D134F8"/>
    <w:rsid w:val="00D13AC4"/>
    <w:rsid w:val="00D141E5"/>
    <w:rsid w:val="00D14D98"/>
    <w:rsid w:val="00D16B13"/>
    <w:rsid w:val="00D16B45"/>
    <w:rsid w:val="00D17211"/>
    <w:rsid w:val="00D1752F"/>
    <w:rsid w:val="00D17F4C"/>
    <w:rsid w:val="00D20DAB"/>
    <w:rsid w:val="00D216B2"/>
    <w:rsid w:val="00D2215E"/>
    <w:rsid w:val="00D23B93"/>
    <w:rsid w:val="00D23DDD"/>
    <w:rsid w:val="00D24890"/>
    <w:rsid w:val="00D251CC"/>
    <w:rsid w:val="00D26097"/>
    <w:rsid w:val="00D26FB2"/>
    <w:rsid w:val="00D272AD"/>
    <w:rsid w:val="00D30B32"/>
    <w:rsid w:val="00D30BA1"/>
    <w:rsid w:val="00D30ED4"/>
    <w:rsid w:val="00D31213"/>
    <w:rsid w:val="00D31624"/>
    <w:rsid w:val="00D31A43"/>
    <w:rsid w:val="00D31D52"/>
    <w:rsid w:val="00D32558"/>
    <w:rsid w:val="00D34794"/>
    <w:rsid w:val="00D36D4C"/>
    <w:rsid w:val="00D37C6E"/>
    <w:rsid w:val="00D40ED3"/>
    <w:rsid w:val="00D40FE7"/>
    <w:rsid w:val="00D42FA4"/>
    <w:rsid w:val="00D44FC4"/>
    <w:rsid w:val="00D4587A"/>
    <w:rsid w:val="00D458AE"/>
    <w:rsid w:val="00D46EA5"/>
    <w:rsid w:val="00D47937"/>
    <w:rsid w:val="00D47E12"/>
    <w:rsid w:val="00D47E1E"/>
    <w:rsid w:val="00D47F6F"/>
    <w:rsid w:val="00D50440"/>
    <w:rsid w:val="00D50497"/>
    <w:rsid w:val="00D507FB"/>
    <w:rsid w:val="00D50AA3"/>
    <w:rsid w:val="00D52088"/>
    <w:rsid w:val="00D521C7"/>
    <w:rsid w:val="00D53C9C"/>
    <w:rsid w:val="00D54772"/>
    <w:rsid w:val="00D547A0"/>
    <w:rsid w:val="00D54EA3"/>
    <w:rsid w:val="00D5629D"/>
    <w:rsid w:val="00D563FA"/>
    <w:rsid w:val="00D56AC7"/>
    <w:rsid w:val="00D574E0"/>
    <w:rsid w:val="00D575FB"/>
    <w:rsid w:val="00D603A4"/>
    <w:rsid w:val="00D60A76"/>
    <w:rsid w:val="00D617C6"/>
    <w:rsid w:val="00D61FF7"/>
    <w:rsid w:val="00D63487"/>
    <w:rsid w:val="00D63C13"/>
    <w:rsid w:val="00D644BE"/>
    <w:rsid w:val="00D64949"/>
    <w:rsid w:val="00D64DB4"/>
    <w:rsid w:val="00D6533D"/>
    <w:rsid w:val="00D655DE"/>
    <w:rsid w:val="00D65D86"/>
    <w:rsid w:val="00D6660A"/>
    <w:rsid w:val="00D66766"/>
    <w:rsid w:val="00D66BE7"/>
    <w:rsid w:val="00D66DEF"/>
    <w:rsid w:val="00D67754"/>
    <w:rsid w:val="00D67A0C"/>
    <w:rsid w:val="00D71034"/>
    <w:rsid w:val="00D714B6"/>
    <w:rsid w:val="00D714C9"/>
    <w:rsid w:val="00D72398"/>
    <w:rsid w:val="00D725D8"/>
    <w:rsid w:val="00D73B7F"/>
    <w:rsid w:val="00D73D98"/>
    <w:rsid w:val="00D74275"/>
    <w:rsid w:val="00D748A9"/>
    <w:rsid w:val="00D759A7"/>
    <w:rsid w:val="00D75C80"/>
    <w:rsid w:val="00D76483"/>
    <w:rsid w:val="00D77B72"/>
    <w:rsid w:val="00D80AB7"/>
    <w:rsid w:val="00D8404E"/>
    <w:rsid w:val="00D84843"/>
    <w:rsid w:val="00D8502D"/>
    <w:rsid w:val="00D85DE9"/>
    <w:rsid w:val="00D864EB"/>
    <w:rsid w:val="00D870E0"/>
    <w:rsid w:val="00D876FD"/>
    <w:rsid w:val="00D87929"/>
    <w:rsid w:val="00D87B44"/>
    <w:rsid w:val="00D87E1D"/>
    <w:rsid w:val="00D918CE"/>
    <w:rsid w:val="00D91AE9"/>
    <w:rsid w:val="00D91AEB"/>
    <w:rsid w:val="00D923C9"/>
    <w:rsid w:val="00D924A4"/>
    <w:rsid w:val="00D935EA"/>
    <w:rsid w:val="00D93652"/>
    <w:rsid w:val="00D9393C"/>
    <w:rsid w:val="00D93EAC"/>
    <w:rsid w:val="00D94E54"/>
    <w:rsid w:val="00D965CB"/>
    <w:rsid w:val="00D97A19"/>
    <w:rsid w:val="00DA05CA"/>
    <w:rsid w:val="00DA0E06"/>
    <w:rsid w:val="00DA0FAB"/>
    <w:rsid w:val="00DA1FDC"/>
    <w:rsid w:val="00DA3C87"/>
    <w:rsid w:val="00DA5346"/>
    <w:rsid w:val="00DA5F66"/>
    <w:rsid w:val="00DA5F82"/>
    <w:rsid w:val="00DA6CE5"/>
    <w:rsid w:val="00DA7EE8"/>
    <w:rsid w:val="00DB0FA9"/>
    <w:rsid w:val="00DB18D0"/>
    <w:rsid w:val="00DB2438"/>
    <w:rsid w:val="00DB2F67"/>
    <w:rsid w:val="00DB3E67"/>
    <w:rsid w:val="00DB3ED6"/>
    <w:rsid w:val="00DB4319"/>
    <w:rsid w:val="00DB4D50"/>
    <w:rsid w:val="00DB54A6"/>
    <w:rsid w:val="00DB5DA6"/>
    <w:rsid w:val="00DB761F"/>
    <w:rsid w:val="00DB7682"/>
    <w:rsid w:val="00DC145A"/>
    <w:rsid w:val="00DC1B56"/>
    <w:rsid w:val="00DC35BD"/>
    <w:rsid w:val="00DC42C4"/>
    <w:rsid w:val="00DC49E9"/>
    <w:rsid w:val="00DC5BCF"/>
    <w:rsid w:val="00DC6608"/>
    <w:rsid w:val="00DC7296"/>
    <w:rsid w:val="00DC73D2"/>
    <w:rsid w:val="00DD1262"/>
    <w:rsid w:val="00DD12AB"/>
    <w:rsid w:val="00DD17AC"/>
    <w:rsid w:val="00DD1CFC"/>
    <w:rsid w:val="00DD30C1"/>
    <w:rsid w:val="00DD51C1"/>
    <w:rsid w:val="00DD5784"/>
    <w:rsid w:val="00DD603B"/>
    <w:rsid w:val="00DD64B8"/>
    <w:rsid w:val="00DD7990"/>
    <w:rsid w:val="00DE003B"/>
    <w:rsid w:val="00DE06F4"/>
    <w:rsid w:val="00DE080D"/>
    <w:rsid w:val="00DE09EA"/>
    <w:rsid w:val="00DE12B0"/>
    <w:rsid w:val="00DE1C5C"/>
    <w:rsid w:val="00DE38B5"/>
    <w:rsid w:val="00DE3AF9"/>
    <w:rsid w:val="00DE44E0"/>
    <w:rsid w:val="00DE5EAA"/>
    <w:rsid w:val="00DE7A9F"/>
    <w:rsid w:val="00DE7B50"/>
    <w:rsid w:val="00DF00A8"/>
    <w:rsid w:val="00DF0A64"/>
    <w:rsid w:val="00DF1C44"/>
    <w:rsid w:val="00DF2AEA"/>
    <w:rsid w:val="00DF39EA"/>
    <w:rsid w:val="00DF3D7C"/>
    <w:rsid w:val="00DF4F8D"/>
    <w:rsid w:val="00DF5E1C"/>
    <w:rsid w:val="00DF607C"/>
    <w:rsid w:val="00DF63A6"/>
    <w:rsid w:val="00DF691A"/>
    <w:rsid w:val="00DF7027"/>
    <w:rsid w:val="00DF7D70"/>
    <w:rsid w:val="00E002D1"/>
    <w:rsid w:val="00E00A88"/>
    <w:rsid w:val="00E00C05"/>
    <w:rsid w:val="00E011C6"/>
    <w:rsid w:val="00E01562"/>
    <w:rsid w:val="00E01E4C"/>
    <w:rsid w:val="00E0389E"/>
    <w:rsid w:val="00E03D25"/>
    <w:rsid w:val="00E0404B"/>
    <w:rsid w:val="00E042D6"/>
    <w:rsid w:val="00E04516"/>
    <w:rsid w:val="00E048E7"/>
    <w:rsid w:val="00E051C5"/>
    <w:rsid w:val="00E054B3"/>
    <w:rsid w:val="00E06E63"/>
    <w:rsid w:val="00E07702"/>
    <w:rsid w:val="00E10ACD"/>
    <w:rsid w:val="00E11041"/>
    <w:rsid w:val="00E11D1B"/>
    <w:rsid w:val="00E12869"/>
    <w:rsid w:val="00E13242"/>
    <w:rsid w:val="00E1358B"/>
    <w:rsid w:val="00E13FE0"/>
    <w:rsid w:val="00E1420A"/>
    <w:rsid w:val="00E14668"/>
    <w:rsid w:val="00E14944"/>
    <w:rsid w:val="00E14D32"/>
    <w:rsid w:val="00E152A6"/>
    <w:rsid w:val="00E172A4"/>
    <w:rsid w:val="00E1761F"/>
    <w:rsid w:val="00E217E4"/>
    <w:rsid w:val="00E21B7A"/>
    <w:rsid w:val="00E22C86"/>
    <w:rsid w:val="00E230AC"/>
    <w:rsid w:val="00E2362B"/>
    <w:rsid w:val="00E2512E"/>
    <w:rsid w:val="00E2641C"/>
    <w:rsid w:val="00E26584"/>
    <w:rsid w:val="00E26CA5"/>
    <w:rsid w:val="00E26D3F"/>
    <w:rsid w:val="00E26E4F"/>
    <w:rsid w:val="00E30E26"/>
    <w:rsid w:val="00E3227D"/>
    <w:rsid w:val="00E32F3B"/>
    <w:rsid w:val="00E333FC"/>
    <w:rsid w:val="00E3358D"/>
    <w:rsid w:val="00E33D6E"/>
    <w:rsid w:val="00E346D5"/>
    <w:rsid w:val="00E35544"/>
    <w:rsid w:val="00E35951"/>
    <w:rsid w:val="00E35D58"/>
    <w:rsid w:val="00E3635D"/>
    <w:rsid w:val="00E36EF6"/>
    <w:rsid w:val="00E37684"/>
    <w:rsid w:val="00E37A3C"/>
    <w:rsid w:val="00E4075E"/>
    <w:rsid w:val="00E409FC"/>
    <w:rsid w:val="00E40ABF"/>
    <w:rsid w:val="00E40EEA"/>
    <w:rsid w:val="00E41A45"/>
    <w:rsid w:val="00E41B9B"/>
    <w:rsid w:val="00E41FD4"/>
    <w:rsid w:val="00E42251"/>
    <w:rsid w:val="00E42AF5"/>
    <w:rsid w:val="00E42D9E"/>
    <w:rsid w:val="00E42F7F"/>
    <w:rsid w:val="00E43259"/>
    <w:rsid w:val="00E438E7"/>
    <w:rsid w:val="00E442A5"/>
    <w:rsid w:val="00E44402"/>
    <w:rsid w:val="00E45122"/>
    <w:rsid w:val="00E45DA3"/>
    <w:rsid w:val="00E45F65"/>
    <w:rsid w:val="00E466F6"/>
    <w:rsid w:val="00E46E23"/>
    <w:rsid w:val="00E472B0"/>
    <w:rsid w:val="00E479D8"/>
    <w:rsid w:val="00E47CAC"/>
    <w:rsid w:val="00E47FF7"/>
    <w:rsid w:val="00E50C6E"/>
    <w:rsid w:val="00E5136E"/>
    <w:rsid w:val="00E5160D"/>
    <w:rsid w:val="00E5278B"/>
    <w:rsid w:val="00E54DBA"/>
    <w:rsid w:val="00E55953"/>
    <w:rsid w:val="00E56976"/>
    <w:rsid w:val="00E57574"/>
    <w:rsid w:val="00E60484"/>
    <w:rsid w:val="00E604DC"/>
    <w:rsid w:val="00E60D5C"/>
    <w:rsid w:val="00E61C54"/>
    <w:rsid w:val="00E61DBC"/>
    <w:rsid w:val="00E62F96"/>
    <w:rsid w:val="00E64531"/>
    <w:rsid w:val="00E649ED"/>
    <w:rsid w:val="00E64BCD"/>
    <w:rsid w:val="00E65897"/>
    <w:rsid w:val="00E664EA"/>
    <w:rsid w:val="00E67F21"/>
    <w:rsid w:val="00E67FF9"/>
    <w:rsid w:val="00E700BB"/>
    <w:rsid w:val="00E70582"/>
    <w:rsid w:val="00E70F8C"/>
    <w:rsid w:val="00E72FCE"/>
    <w:rsid w:val="00E73003"/>
    <w:rsid w:val="00E73298"/>
    <w:rsid w:val="00E73EBD"/>
    <w:rsid w:val="00E74692"/>
    <w:rsid w:val="00E75281"/>
    <w:rsid w:val="00E75A31"/>
    <w:rsid w:val="00E76315"/>
    <w:rsid w:val="00E76C43"/>
    <w:rsid w:val="00E77AEF"/>
    <w:rsid w:val="00E77D4B"/>
    <w:rsid w:val="00E800E0"/>
    <w:rsid w:val="00E80453"/>
    <w:rsid w:val="00E81068"/>
    <w:rsid w:val="00E8174C"/>
    <w:rsid w:val="00E836CF"/>
    <w:rsid w:val="00E83780"/>
    <w:rsid w:val="00E857F3"/>
    <w:rsid w:val="00E85E64"/>
    <w:rsid w:val="00E865D8"/>
    <w:rsid w:val="00E867C8"/>
    <w:rsid w:val="00E86B14"/>
    <w:rsid w:val="00E87711"/>
    <w:rsid w:val="00E87AF9"/>
    <w:rsid w:val="00E87E2E"/>
    <w:rsid w:val="00E87F8A"/>
    <w:rsid w:val="00E90526"/>
    <w:rsid w:val="00E91310"/>
    <w:rsid w:val="00E92732"/>
    <w:rsid w:val="00E936DF"/>
    <w:rsid w:val="00E94198"/>
    <w:rsid w:val="00E94C1F"/>
    <w:rsid w:val="00E95AA1"/>
    <w:rsid w:val="00E96D55"/>
    <w:rsid w:val="00E96DB1"/>
    <w:rsid w:val="00E96E6E"/>
    <w:rsid w:val="00EA06EE"/>
    <w:rsid w:val="00EA0CEA"/>
    <w:rsid w:val="00EA238F"/>
    <w:rsid w:val="00EA2530"/>
    <w:rsid w:val="00EA2A79"/>
    <w:rsid w:val="00EA2CB4"/>
    <w:rsid w:val="00EA39A9"/>
    <w:rsid w:val="00EA404D"/>
    <w:rsid w:val="00EA4231"/>
    <w:rsid w:val="00EA45BA"/>
    <w:rsid w:val="00EA5A0E"/>
    <w:rsid w:val="00EA60BF"/>
    <w:rsid w:val="00EA77CD"/>
    <w:rsid w:val="00EA7F52"/>
    <w:rsid w:val="00EB07F1"/>
    <w:rsid w:val="00EB0E6B"/>
    <w:rsid w:val="00EB13A2"/>
    <w:rsid w:val="00EB2FA5"/>
    <w:rsid w:val="00EB4A00"/>
    <w:rsid w:val="00EB687D"/>
    <w:rsid w:val="00EB78B8"/>
    <w:rsid w:val="00EC006F"/>
    <w:rsid w:val="00EC02E5"/>
    <w:rsid w:val="00EC1633"/>
    <w:rsid w:val="00EC1C0A"/>
    <w:rsid w:val="00EC1EA5"/>
    <w:rsid w:val="00EC31EC"/>
    <w:rsid w:val="00EC39D6"/>
    <w:rsid w:val="00EC3DCC"/>
    <w:rsid w:val="00EC4B61"/>
    <w:rsid w:val="00EC4E2F"/>
    <w:rsid w:val="00EC4EC5"/>
    <w:rsid w:val="00EC57BB"/>
    <w:rsid w:val="00EC5863"/>
    <w:rsid w:val="00EC6105"/>
    <w:rsid w:val="00EC7BC9"/>
    <w:rsid w:val="00ED04D4"/>
    <w:rsid w:val="00ED1B23"/>
    <w:rsid w:val="00ED1BDF"/>
    <w:rsid w:val="00ED309E"/>
    <w:rsid w:val="00ED483C"/>
    <w:rsid w:val="00ED5484"/>
    <w:rsid w:val="00ED5D0F"/>
    <w:rsid w:val="00ED6A1F"/>
    <w:rsid w:val="00ED75B2"/>
    <w:rsid w:val="00ED78C7"/>
    <w:rsid w:val="00EE053F"/>
    <w:rsid w:val="00EE1166"/>
    <w:rsid w:val="00EE1268"/>
    <w:rsid w:val="00EE1A21"/>
    <w:rsid w:val="00EE1C07"/>
    <w:rsid w:val="00EE2180"/>
    <w:rsid w:val="00EE2232"/>
    <w:rsid w:val="00EE7072"/>
    <w:rsid w:val="00EE77C4"/>
    <w:rsid w:val="00EF0234"/>
    <w:rsid w:val="00EF0BD7"/>
    <w:rsid w:val="00EF16BD"/>
    <w:rsid w:val="00EF1A7F"/>
    <w:rsid w:val="00EF33F4"/>
    <w:rsid w:val="00EF3814"/>
    <w:rsid w:val="00EF3A23"/>
    <w:rsid w:val="00EF4992"/>
    <w:rsid w:val="00EF4BDB"/>
    <w:rsid w:val="00EF4E17"/>
    <w:rsid w:val="00EF54DC"/>
    <w:rsid w:val="00EF565D"/>
    <w:rsid w:val="00EF66F6"/>
    <w:rsid w:val="00EF790E"/>
    <w:rsid w:val="00F0146A"/>
    <w:rsid w:val="00F01A96"/>
    <w:rsid w:val="00F0205B"/>
    <w:rsid w:val="00F02A60"/>
    <w:rsid w:val="00F02CE4"/>
    <w:rsid w:val="00F03CC4"/>
    <w:rsid w:val="00F1007C"/>
    <w:rsid w:val="00F10C36"/>
    <w:rsid w:val="00F13560"/>
    <w:rsid w:val="00F13708"/>
    <w:rsid w:val="00F137A1"/>
    <w:rsid w:val="00F1492C"/>
    <w:rsid w:val="00F14DCF"/>
    <w:rsid w:val="00F14F7D"/>
    <w:rsid w:val="00F154B0"/>
    <w:rsid w:val="00F170CE"/>
    <w:rsid w:val="00F17377"/>
    <w:rsid w:val="00F176EF"/>
    <w:rsid w:val="00F2025B"/>
    <w:rsid w:val="00F205E4"/>
    <w:rsid w:val="00F20EF9"/>
    <w:rsid w:val="00F21032"/>
    <w:rsid w:val="00F213A6"/>
    <w:rsid w:val="00F21FD2"/>
    <w:rsid w:val="00F221C3"/>
    <w:rsid w:val="00F22D49"/>
    <w:rsid w:val="00F23132"/>
    <w:rsid w:val="00F24A21"/>
    <w:rsid w:val="00F24A83"/>
    <w:rsid w:val="00F24F7E"/>
    <w:rsid w:val="00F25C98"/>
    <w:rsid w:val="00F25EE3"/>
    <w:rsid w:val="00F267B2"/>
    <w:rsid w:val="00F268B4"/>
    <w:rsid w:val="00F26FB2"/>
    <w:rsid w:val="00F302D3"/>
    <w:rsid w:val="00F313B5"/>
    <w:rsid w:val="00F313DF"/>
    <w:rsid w:val="00F3232C"/>
    <w:rsid w:val="00F32B2E"/>
    <w:rsid w:val="00F332E7"/>
    <w:rsid w:val="00F343D5"/>
    <w:rsid w:val="00F344D3"/>
    <w:rsid w:val="00F349BA"/>
    <w:rsid w:val="00F34E02"/>
    <w:rsid w:val="00F35BD6"/>
    <w:rsid w:val="00F35EAB"/>
    <w:rsid w:val="00F3607E"/>
    <w:rsid w:val="00F366CE"/>
    <w:rsid w:val="00F37928"/>
    <w:rsid w:val="00F41482"/>
    <w:rsid w:val="00F422C7"/>
    <w:rsid w:val="00F43521"/>
    <w:rsid w:val="00F436DB"/>
    <w:rsid w:val="00F445D9"/>
    <w:rsid w:val="00F44926"/>
    <w:rsid w:val="00F44D06"/>
    <w:rsid w:val="00F45135"/>
    <w:rsid w:val="00F45715"/>
    <w:rsid w:val="00F460E0"/>
    <w:rsid w:val="00F469C6"/>
    <w:rsid w:val="00F475D3"/>
    <w:rsid w:val="00F47724"/>
    <w:rsid w:val="00F503A9"/>
    <w:rsid w:val="00F50929"/>
    <w:rsid w:val="00F5198D"/>
    <w:rsid w:val="00F5255D"/>
    <w:rsid w:val="00F53AD5"/>
    <w:rsid w:val="00F55A59"/>
    <w:rsid w:val="00F568D5"/>
    <w:rsid w:val="00F573F1"/>
    <w:rsid w:val="00F579C5"/>
    <w:rsid w:val="00F57DA6"/>
    <w:rsid w:val="00F6043F"/>
    <w:rsid w:val="00F615DF"/>
    <w:rsid w:val="00F6187A"/>
    <w:rsid w:val="00F61F4B"/>
    <w:rsid w:val="00F620ED"/>
    <w:rsid w:val="00F622EE"/>
    <w:rsid w:val="00F630BC"/>
    <w:rsid w:val="00F6398E"/>
    <w:rsid w:val="00F64384"/>
    <w:rsid w:val="00F659BB"/>
    <w:rsid w:val="00F65ACE"/>
    <w:rsid w:val="00F65DF5"/>
    <w:rsid w:val="00F6683B"/>
    <w:rsid w:val="00F6751A"/>
    <w:rsid w:val="00F6760B"/>
    <w:rsid w:val="00F7047F"/>
    <w:rsid w:val="00F708BC"/>
    <w:rsid w:val="00F711F2"/>
    <w:rsid w:val="00F72611"/>
    <w:rsid w:val="00F73338"/>
    <w:rsid w:val="00F74DA2"/>
    <w:rsid w:val="00F7607B"/>
    <w:rsid w:val="00F809F3"/>
    <w:rsid w:val="00F80DDD"/>
    <w:rsid w:val="00F82142"/>
    <w:rsid w:val="00F83E70"/>
    <w:rsid w:val="00F84430"/>
    <w:rsid w:val="00F84460"/>
    <w:rsid w:val="00F846D0"/>
    <w:rsid w:val="00F84A19"/>
    <w:rsid w:val="00F84D40"/>
    <w:rsid w:val="00F85A35"/>
    <w:rsid w:val="00F85ED7"/>
    <w:rsid w:val="00F87CEA"/>
    <w:rsid w:val="00F87ED9"/>
    <w:rsid w:val="00F9027F"/>
    <w:rsid w:val="00F90966"/>
    <w:rsid w:val="00F90F63"/>
    <w:rsid w:val="00F91AE4"/>
    <w:rsid w:val="00F92AD8"/>
    <w:rsid w:val="00F92CEE"/>
    <w:rsid w:val="00F92DD7"/>
    <w:rsid w:val="00F93001"/>
    <w:rsid w:val="00F93578"/>
    <w:rsid w:val="00F94CCE"/>
    <w:rsid w:val="00F94F7F"/>
    <w:rsid w:val="00F956E1"/>
    <w:rsid w:val="00F95F27"/>
    <w:rsid w:val="00F96712"/>
    <w:rsid w:val="00F96E27"/>
    <w:rsid w:val="00F971DE"/>
    <w:rsid w:val="00FA0314"/>
    <w:rsid w:val="00FA1415"/>
    <w:rsid w:val="00FA34D4"/>
    <w:rsid w:val="00FA3821"/>
    <w:rsid w:val="00FA51A2"/>
    <w:rsid w:val="00FA5834"/>
    <w:rsid w:val="00FA6DF6"/>
    <w:rsid w:val="00FB0530"/>
    <w:rsid w:val="00FB0AE9"/>
    <w:rsid w:val="00FB1DB2"/>
    <w:rsid w:val="00FB2100"/>
    <w:rsid w:val="00FB2644"/>
    <w:rsid w:val="00FB38A3"/>
    <w:rsid w:val="00FB58AC"/>
    <w:rsid w:val="00FB6072"/>
    <w:rsid w:val="00FC0645"/>
    <w:rsid w:val="00FC0B49"/>
    <w:rsid w:val="00FC1E0F"/>
    <w:rsid w:val="00FC239A"/>
    <w:rsid w:val="00FC2512"/>
    <w:rsid w:val="00FC2B72"/>
    <w:rsid w:val="00FC2C76"/>
    <w:rsid w:val="00FC2CA7"/>
    <w:rsid w:val="00FC30C5"/>
    <w:rsid w:val="00FC4E10"/>
    <w:rsid w:val="00FC506C"/>
    <w:rsid w:val="00FC65BB"/>
    <w:rsid w:val="00FD0036"/>
    <w:rsid w:val="00FD0AD7"/>
    <w:rsid w:val="00FD2302"/>
    <w:rsid w:val="00FD6A8F"/>
    <w:rsid w:val="00FE048A"/>
    <w:rsid w:val="00FE1361"/>
    <w:rsid w:val="00FE1559"/>
    <w:rsid w:val="00FE1703"/>
    <w:rsid w:val="00FE248F"/>
    <w:rsid w:val="00FE27BC"/>
    <w:rsid w:val="00FE2943"/>
    <w:rsid w:val="00FE30DF"/>
    <w:rsid w:val="00FE3741"/>
    <w:rsid w:val="00FE3F34"/>
    <w:rsid w:val="00FE438A"/>
    <w:rsid w:val="00FE52FF"/>
    <w:rsid w:val="00FE5680"/>
    <w:rsid w:val="00FE5B3C"/>
    <w:rsid w:val="00FE5D5F"/>
    <w:rsid w:val="00FE74BB"/>
    <w:rsid w:val="00FE788E"/>
    <w:rsid w:val="00FF08D4"/>
    <w:rsid w:val="00FF1A7F"/>
    <w:rsid w:val="00FF28CD"/>
    <w:rsid w:val="00FF3666"/>
    <w:rsid w:val="00FF3D0C"/>
    <w:rsid w:val="00FF43C1"/>
    <w:rsid w:val="00FF4440"/>
    <w:rsid w:val="00FF452E"/>
    <w:rsid w:val="00FF4D0A"/>
    <w:rsid w:val="00FF4D34"/>
    <w:rsid w:val="00FF5A59"/>
    <w:rsid w:val="00FF5D3B"/>
    <w:rsid w:val="00FF6CD1"/>
    <w:rsid w:val="00FF6FF7"/>
    <w:rsid w:val="00FF7375"/>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BBCE7A"/>
  <w15:chartTrackingRefBased/>
  <w15:docId w15:val="{DCC56D1C-FE47-434C-8C86-D6B09534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5CA"/>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rsid w:val="005C3E4E"/>
    <w:rPr>
      <w:color w:val="0000FF"/>
      <w:u w:val="single"/>
    </w:rPr>
  </w:style>
  <w:style w:type="character" w:styleId="Pogrubienie">
    <w:name w:val="Strong"/>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styleId="Akapitzlist">
    <w:name w:val="List Paragraph"/>
    <w:aliases w:val="List Paragraph,List Paragraph1,L1,Numerowanie,Akapit z listą5"/>
    <w:basedOn w:val="Normalny"/>
    <w:link w:val="AkapitzlistZnak"/>
    <w:uiPriority w:val="34"/>
    <w:qFormat/>
    <w:rsid w:val="0011665D"/>
    <w:pPr>
      <w:ind w:left="720"/>
      <w:contextualSpacing/>
    </w:p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rsid w:val="00463052"/>
    <w:rPr>
      <w:sz w:val="16"/>
      <w:szCs w:val="16"/>
    </w:rPr>
  </w:style>
  <w:style w:type="paragraph" w:styleId="Tekstkomentarza">
    <w:name w:val="annotation text"/>
    <w:basedOn w:val="Normalny"/>
    <w:link w:val="TekstkomentarzaZnak"/>
    <w:rsid w:val="00463052"/>
    <w:rPr>
      <w:sz w:val="20"/>
      <w:szCs w:val="20"/>
    </w:rPr>
  </w:style>
  <w:style w:type="character" w:customStyle="1" w:styleId="TekstkomentarzaZnak">
    <w:name w:val="Tekst komentarza Znak"/>
    <w:link w:val="Tekstkomentarza"/>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
    <w:uiPriority w:val="34"/>
    <w:locked/>
    <w:rsid w:val="0018301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54233581">
      <w:bodyDiv w:val="1"/>
      <w:marLeft w:val="0"/>
      <w:marRight w:val="0"/>
      <w:marTop w:val="0"/>
      <w:marBottom w:val="0"/>
      <w:divBdr>
        <w:top w:val="none" w:sz="0" w:space="0" w:color="auto"/>
        <w:left w:val="none" w:sz="0" w:space="0" w:color="auto"/>
        <w:bottom w:val="none" w:sz="0" w:space="0" w:color="auto"/>
        <w:right w:val="none" w:sz="0" w:space="0" w:color="auto"/>
      </w:divBdr>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81989948">
      <w:bodyDiv w:val="1"/>
      <w:marLeft w:val="0"/>
      <w:marRight w:val="0"/>
      <w:marTop w:val="0"/>
      <w:marBottom w:val="0"/>
      <w:divBdr>
        <w:top w:val="none" w:sz="0" w:space="0" w:color="auto"/>
        <w:left w:val="none" w:sz="0" w:space="0" w:color="auto"/>
        <w:bottom w:val="none" w:sz="0" w:space="0" w:color="auto"/>
        <w:right w:val="none" w:sz="0" w:space="0" w:color="auto"/>
      </w:divBdr>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ni.opole.pl" TargetMode="External"/><Relationship Id="rId13" Type="http://schemas.openxmlformats.org/officeDocument/2006/relationships/hyperlink" Target="mailto:najgebauer@uni.opol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mowienia.uni.opol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zamowienia@uni.opole.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mowienia.uni.opole.pl" TargetMode="External"/><Relationship Id="rId14" Type="http://schemas.openxmlformats.org/officeDocument/2006/relationships/hyperlink" Target="http://www.zamowienia.uni.opole.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CA0A47-0035-4AD9-BD2F-9F904A869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10</Pages>
  <Words>4783</Words>
  <Characters>28702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33419</CharactersWithSpaces>
  <SharedDoc>false</SharedDoc>
  <HLinks>
    <vt:vector size="36" baseType="variant">
      <vt:variant>
        <vt:i4>7798833</vt:i4>
      </vt:variant>
      <vt:variant>
        <vt:i4>15</vt:i4>
      </vt:variant>
      <vt:variant>
        <vt:i4>0</vt:i4>
      </vt:variant>
      <vt:variant>
        <vt:i4>5</vt:i4>
      </vt:variant>
      <vt:variant>
        <vt:lpwstr>http://www.zamowienia.uni.opole.pl/</vt:lpwstr>
      </vt:variant>
      <vt:variant>
        <vt:lpwstr/>
      </vt:variant>
      <vt:variant>
        <vt:i4>5832736</vt:i4>
      </vt:variant>
      <vt:variant>
        <vt:i4>12</vt:i4>
      </vt:variant>
      <vt:variant>
        <vt:i4>0</vt:i4>
      </vt:variant>
      <vt:variant>
        <vt:i4>5</vt:i4>
      </vt:variant>
      <vt:variant>
        <vt:lpwstr>mailto:najgebauer@uni.opole.pl/</vt:lpwstr>
      </vt:variant>
      <vt:variant>
        <vt:lpwstr/>
      </vt:variant>
      <vt:variant>
        <vt:i4>7798833</vt:i4>
      </vt:variant>
      <vt:variant>
        <vt:i4>9</vt:i4>
      </vt:variant>
      <vt:variant>
        <vt:i4>0</vt:i4>
      </vt:variant>
      <vt:variant>
        <vt:i4>5</vt:i4>
      </vt:variant>
      <vt:variant>
        <vt:lpwstr>http://www.zamowienia.uni.opole.pl/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7798833</vt:i4>
      </vt:variant>
      <vt:variant>
        <vt:i4>3</vt:i4>
      </vt:variant>
      <vt:variant>
        <vt:i4>0</vt:i4>
      </vt:variant>
      <vt:variant>
        <vt:i4>5</vt:i4>
      </vt:variant>
      <vt:variant>
        <vt:lpwstr>http://www.zamowienia.uni.opole.pl/</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Zamówienia Publiczne</dc:creator>
  <cp:keywords/>
  <dc:description/>
  <cp:lastModifiedBy>Zamówienia - Marcin</cp:lastModifiedBy>
  <cp:revision>45</cp:revision>
  <cp:lastPrinted>2018-07-17T09:19:00Z</cp:lastPrinted>
  <dcterms:created xsi:type="dcterms:W3CDTF">2018-07-17T11:33:00Z</dcterms:created>
  <dcterms:modified xsi:type="dcterms:W3CDTF">2019-01-09T07:28:00Z</dcterms:modified>
</cp:coreProperties>
</file>