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 xml:space="preserve">potwierdzić parametry techniczne opisanych sprzętów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B21D53">
        <w:rPr>
          <w:b/>
          <w:color w:val="FF0000"/>
          <w:sz w:val="22"/>
          <w:szCs w:val="22"/>
        </w:rPr>
        <w:t>0</w:t>
      </w:r>
      <w:r w:rsidR="00E230AC">
        <w:rPr>
          <w:b/>
          <w:color w:val="FF0000"/>
          <w:sz w:val="22"/>
          <w:szCs w:val="22"/>
        </w:rPr>
        <w:t>9</w:t>
      </w:r>
      <w:r w:rsidR="00B21D53">
        <w:rPr>
          <w:b/>
          <w:color w:val="FF0000"/>
          <w:sz w:val="22"/>
          <w:szCs w:val="22"/>
        </w:rPr>
        <w:t>.01.2019</w:t>
      </w:r>
      <w:r w:rsidR="006D57CA" w:rsidRPr="007B4F83">
        <w:rPr>
          <w:b/>
          <w:color w:val="000000"/>
          <w:sz w:val="22"/>
          <w:szCs w:val="22"/>
        </w:rPr>
        <w:t xml:space="preserve">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B21D53">
        <w:rPr>
          <w:b/>
          <w:color w:val="FF0000"/>
          <w:sz w:val="22"/>
          <w:szCs w:val="22"/>
        </w:rPr>
        <w:t>0</w:t>
      </w:r>
      <w:r w:rsidR="00E230AC">
        <w:rPr>
          <w:b/>
          <w:color w:val="FF0000"/>
          <w:sz w:val="22"/>
          <w:szCs w:val="22"/>
        </w:rPr>
        <w:t>9</w:t>
      </w:r>
      <w:r w:rsidR="00B21D53">
        <w:rPr>
          <w:b/>
          <w:color w:val="FF0000"/>
          <w:sz w:val="22"/>
          <w:szCs w:val="22"/>
        </w:rPr>
        <w:t>.01.2019</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B21D53">
        <w:rPr>
          <w:b/>
          <w:color w:val="FF0000"/>
          <w:sz w:val="22"/>
          <w:szCs w:val="22"/>
        </w:rPr>
        <w:t>0</w:t>
      </w:r>
      <w:r w:rsidR="00E230AC">
        <w:rPr>
          <w:b/>
          <w:color w:val="FF0000"/>
          <w:sz w:val="22"/>
          <w:szCs w:val="22"/>
        </w:rPr>
        <w:t>9</w:t>
      </w:r>
      <w:bookmarkStart w:id="1" w:name="_GoBack"/>
      <w:bookmarkEnd w:id="1"/>
      <w:r w:rsidR="00B21D53">
        <w:rPr>
          <w:b/>
          <w:color w:val="FF0000"/>
          <w:sz w:val="22"/>
          <w:szCs w:val="22"/>
        </w:rPr>
        <w:t>.01.2019</w:t>
      </w:r>
      <w:r w:rsidR="00183014" w:rsidRPr="00785651">
        <w:rPr>
          <w:b/>
          <w:sz w:val="22"/>
          <w:szCs w:val="22"/>
        </w:rPr>
        <w:t xml:space="preserve">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D75" w:rsidRDefault="00287D75">
      <w:r>
        <w:separator/>
      </w:r>
    </w:p>
  </w:endnote>
  <w:endnote w:type="continuationSeparator" w:id="0">
    <w:p w:rsidR="00287D75" w:rsidRDefault="00287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E230AC">
      <w:rPr>
        <w:b/>
        <w:noProof/>
        <w:sz w:val="16"/>
        <w:szCs w:val="16"/>
      </w:rPr>
      <w:t>10</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E230AC">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D75" w:rsidRDefault="00287D75">
      <w:r>
        <w:separator/>
      </w:r>
    </w:p>
  </w:footnote>
  <w:footnote w:type="continuationSeparator" w:id="0">
    <w:p w:rsidR="00287D75" w:rsidRDefault="00287D75">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576"/>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D7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943"/>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A8E"/>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5F6D"/>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5D4"/>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1D53"/>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0AC"/>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2F96"/>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5A3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5EC144"/>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190C2-6FA0-419C-9CF9-B3C510454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10</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44</cp:revision>
  <cp:lastPrinted>2018-07-17T09:19:00Z</cp:lastPrinted>
  <dcterms:created xsi:type="dcterms:W3CDTF">2018-07-17T11:33:00Z</dcterms:created>
  <dcterms:modified xsi:type="dcterms:W3CDTF">2019-01-04T07:08:00Z</dcterms:modified>
</cp:coreProperties>
</file>