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47E3" w:rsidRPr="007E47E3" w:rsidRDefault="007E47E3" w:rsidP="007E47E3">
      <w:r w:rsidRPr="007E47E3">
        <w:t xml:space="preserve">Ogłoszenie nr 500305008-N-2018 z dnia 21-12-2018 r. </w:t>
      </w:r>
    </w:p>
    <w:p w:rsidR="007E47E3" w:rsidRPr="007E47E3" w:rsidRDefault="007E47E3" w:rsidP="007E47E3">
      <w:r w:rsidRPr="007E47E3">
        <w:t>Opole:</w:t>
      </w:r>
      <w:r w:rsidRPr="007E47E3">
        <w:br/>
        <w:t xml:space="preserve">OGŁOSZENIE O ZMIANIE OGŁOSZENIA </w:t>
      </w:r>
    </w:p>
    <w:p w:rsidR="007E47E3" w:rsidRPr="007E47E3" w:rsidRDefault="007E47E3" w:rsidP="007E47E3">
      <w:r w:rsidRPr="007E47E3">
        <w:rPr>
          <w:b/>
          <w:bCs/>
        </w:rPr>
        <w:t>OGŁOSZENIE DOTYCZY:</w:t>
      </w:r>
      <w:r w:rsidRPr="007E47E3">
        <w:t xml:space="preserve"> </w:t>
      </w:r>
    </w:p>
    <w:p w:rsidR="007E47E3" w:rsidRPr="007E47E3" w:rsidRDefault="007E47E3" w:rsidP="007E47E3">
      <w:r w:rsidRPr="007E47E3">
        <w:t xml:space="preserve">Ogłoszenia o zamówieniu </w:t>
      </w:r>
    </w:p>
    <w:p w:rsidR="007E47E3" w:rsidRPr="007E47E3" w:rsidRDefault="007E47E3" w:rsidP="007E47E3">
      <w:r w:rsidRPr="007E47E3">
        <w:rPr>
          <w:u w:val="single"/>
        </w:rPr>
        <w:t>INFORMACJE O ZMIENIANYM OGŁOSZENIU</w:t>
      </w:r>
      <w:r w:rsidRPr="007E47E3">
        <w:t xml:space="preserve"> </w:t>
      </w:r>
    </w:p>
    <w:p w:rsidR="007E47E3" w:rsidRPr="007E47E3" w:rsidRDefault="007E47E3" w:rsidP="007E47E3">
      <w:r w:rsidRPr="007E47E3">
        <w:rPr>
          <w:b/>
          <w:bCs/>
        </w:rPr>
        <w:t xml:space="preserve">Numer: </w:t>
      </w:r>
      <w:r w:rsidRPr="007E47E3">
        <w:t xml:space="preserve">627644-N-2018 </w:t>
      </w:r>
      <w:r w:rsidRPr="007E47E3">
        <w:br/>
      </w:r>
      <w:r w:rsidRPr="007E47E3">
        <w:rPr>
          <w:b/>
          <w:bCs/>
        </w:rPr>
        <w:t xml:space="preserve">Data: </w:t>
      </w:r>
      <w:r w:rsidRPr="007E47E3">
        <w:t xml:space="preserve">29/11/2018 </w:t>
      </w:r>
    </w:p>
    <w:p w:rsidR="007E47E3" w:rsidRPr="007E47E3" w:rsidRDefault="007E47E3" w:rsidP="007E47E3">
      <w:r w:rsidRPr="007E47E3">
        <w:rPr>
          <w:u w:val="single"/>
        </w:rPr>
        <w:t>SEKCJA I: ZAMAWIAJĄCY</w:t>
      </w:r>
      <w:r w:rsidRPr="007E47E3">
        <w:t xml:space="preserve"> </w:t>
      </w:r>
    </w:p>
    <w:p w:rsidR="007E47E3" w:rsidRPr="007E47E3" w:rsidRDefault="007E47E3" w:rsidP="007E47E3">
      <w:r w:rsidRPr="007E47E3">
        <w:t xml:space="preserve">Uniwersytet Opolski, Krajowy numer identyfikacyjny 138200000, ul. Pl. Kopernika  11 A, 45-040   Opole, woj. opolskie, państwo Polska, tel. 077 5 415977, e-mail zamowienia@uni.opole.pl, faks 775 415 930. </w:t>
      </w:r>
      <w:r w:rsidRPr="007E47E3">
        <w:br/>
        <w:t>Adres strony internetowej (</w:t>
      </w:r>
      <w:proofErr w:type="spellStart"/>
      <w:r w:rsidRPr="007E47E3">
        <w:t>url</w:t>
      </w:r>
      <w:proofErr w:type="spellEnd"/>
      <w:r w:rsidRPr="007E47E3">
        <w:t xml:space="preserve">): </w:t>
      </w:r>
    </w:p>
    <w:p w:rsidR="007E47E3" w:rsidRPr="007E47E3" w:rsidRDefault="007E47E3" w:rsidP="007E47E3">
      <w:r w:rsidRPr="007E47E3">
        <w:rPr>
          <w:u w:val="single"/>
        </w:rPr>
        <w:t xml:space="preserve">SEKCJA II: ZMIANY W OGŁOSZENIU </w:t>
      </w:r>
      <w:bookmarkStart w:id="0" w:name="_GoBack"/>
      <w:bookmarkEnd w:id="0"/>
    </w:p>
    <w:p w:rsidR="007E47E3" w:rsidRPr="007E47E3" w:rsidRDefault="007E47E3" w:rsidP="007E47E3">
      <w:r w:rsidRPr="007E47E3">
        <w:rPr>
          <w:b/>
          <w:bCs/>
        </w:rPr>
        <w:t>II.1) Tekst, który należy zmienić:</w:t>
      </w:r>
      <w:r w:rsidRPr="007E47E3">
        <w:t xml:space="preserve"> </w:t>
      </w:r>
    </w:p>
    <w:p w:rsidR="007E47E3" w:rsidRPr="007E47E3" w:rsidRDefault="007E47E3" w:rsidP="007E47E3">
      <w:r w:rsidRPr="007E47E3">
        <w:rPr>
          <w:b/>
          <w:bCs/>
        </w:rPr>
        <w:t>Miejsce, w którym znajduje się zmieniany tekst:</w:t>
      </w:r>
      <w:r w:rsidRPr="007E47E3">
        <w:t xml:space="preserve"> </w:t>
      </w:r>
      <w:r w:rsidRPr="007E47E3">
        <w:br/>
      </w:r>
      <w:r w:rsidRPr="007E47E3">
        <w:rPr>
          <w:b/>
          <w:bCs/>
        </w:rPr>
        <w:t xml:space="preserve">Numer sekcji: </w:t>
      </w:r>
      <w:r w:rsidRPr="007E47E3">
        <w:t xml:space="preserve">IV </w:t>
      </w:r>
      <w:r w:rsidRPr="007E47E3">
        <w:br/>
      </w:r>
      <w:r w:rsidRPr="007E47E3">
        <w:rPr>
          <w:b/>
          <w:bCs/>
        </w:rPr>
        <w:t xml:space="preserve">Punkt: </w:t>
      </w:r>
      <w:r w:rsidRPr="007E47E3">
        <w:t xml:space="preserve">6.2. </w:t>
      </w:r>
      <w:r w:rsidRPr="007E47E3">
        <w:br/>
      </w:r>
      <w:r w:rsidRPr="007E47E3">
        <w:rPr>
          <w:b/>
          <w:bCs/>
        </w:rPr>
        <w:t xml:space="preserve">W ogłoszeniu jest: </w:t>
      </w:r>
      <w:r w:rsidRPr="007E47E3">
        <w:t xml:space="preserve">Termin składania ofert lub wniosków o dopuszczenie do udziału w postępowaniu: Data: 2018-12-07, godzina: 10:00 </w:t>
      </w:r>
      <w:r w:rsidRPr="007E47E3">
        <w:br/>
      </w:r>
      <w:r w:rsidRPr="007E47E3">
        <w:rPr>
          <w:b/>
          <w:bCs/>
        </w:rPr>
        <w:t xml:space="preserve">W ogłoszeniu powinno być: </w:t>
      </w:r>
      <w:r w:rsidRPr="007E47E3">
        <w:t xml:space="preserve">Termin składania ofert lub wniosków o dopuszczenie do udziału w postępowaniu: Data: 2019-01-04, godzina: 10:00 </w:t>
      </w:r>
    </w:p>
    <w:p w:rsidR="0006499B" w:rsidRPr="00F509A3" w:rsidRDefault="0006499B" w:rsidP="00F509A3"/>
    <w:sectPr w:rsidR="0006499B" w:rsidRPr="00F509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315A"/>
    <w:rsid w:val="0006499B"/>
    <w:rsid w:val="000D4E56"/>
    <w:rsid w:val="001F169B"/>
    <w:rsid w:val="002A6593"/>
    <w:rsid w:val="003763EC"/>
    <w:rsid w:val="004F478B"/>
    <w:rsid w:val="0064315A"/>
    <w:rsid w:val="00761523"/>
    <w:rsid w:val="007E47E3"/>
    <w:rsid w:val="00BD3FF5"/>
    <w:rsid w:val="00DD17CE"/>
    <w:rsid w:val="00F509A3"/>
    <w:rsid w:val="00FF5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375F02-452A-4529-AF06-C39A8C5DA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semiHidden/>
    <w:unhideWhenUsed/>
    <w:rsid w:val="001F169B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gryformularzaZnak">
    <w:name w:val="Zagięcie od góry formularza Znak"/>
    <w:basedOn w:val="Domylnaczcionkaakapitu"/>
    <w:link w:val="Zagicieodgryformularza"/>
    <w:uiPriority w:val="99"/>
    <w:semiHidden/>
    <w:rsid w:val="001F169B"/>
    <w:rPr>
      <w:rFonts w:ascii="Arial" w:eastAsia="Times New Roman" w:hAnsi="Arial" w:cs="Arial"/>
      <w:vanish/>
      <w:sz w:val="16"/>
      <w:szCs w:val="16"/>
      <w:lang w:eastAsia="pl-PL"/>
    </w:rPr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semiHidden/>
    <w:unhideWhenUsed/>
    <w:rsid w:val="001F169B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douformularzaZnak">
    <w:name w:val="Zagięcie od dołu formularza Znak"/>
    <w:basedOn w:val="Domylnaczcionkaakapitu"/>
    <w:link w:val="Zagicieoddouformularza"/>
    <w:uiPriority w:val="99"/>
    <w:semiHidden/>
    <w:rsid w:val="001F169B"/>
    <w:rPr>
      <w:rFonts w:ascii="Arial" w:eastAsia="Times New Roman" w:hAnsi="Arial" w:cs="Arial"/>
      <w:vanish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43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67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158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436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7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323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795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28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73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01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305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497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82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1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17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464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441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619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055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533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6887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8843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3778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3831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0309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4729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715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4512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1150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0423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4040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2104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911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0472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8401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8624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676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273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6444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785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172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0225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8207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6861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8771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631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3155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9785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542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163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6781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5462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7257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81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9617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0690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141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1197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002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79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834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704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86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539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92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186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650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33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08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458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46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43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205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1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656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271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374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510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25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11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36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971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521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39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892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566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78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7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03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13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346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31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261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844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71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76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438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107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11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884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6009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284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9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129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60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017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13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9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7249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68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56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54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69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851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96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891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7574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73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312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7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819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248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3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72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228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48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70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8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823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422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714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721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627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63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60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53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298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48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4960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1020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3873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3221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0849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816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3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1814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920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6798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9522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16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9080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978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1593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0371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0857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8510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3968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9476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1532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032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8278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988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870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8049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8476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4964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5267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0466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8341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99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5949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008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1805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702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8319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8318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485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90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127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 systemu Windows</dc:creator>
  <cp:keywords/>
  <dc:description/>
  <cp:lastModifiedBy>Zamówienia - Marcin</cp:lastModifiedBy>
  <cp:revision>11</cp:revision>
  <dcterms:created xsi:type="dcterms:W3CDTF">2018-07-02T07:20:00Z</dcterms:created>
  <dcterms:modified xsi:type="dcterms:W3CDTF">2018-12-21T07:37:00Z</dcterms:modified>
</cp:coreProperties>
</file>