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bookmarkStart w:id="1" w:name="_GoBack"/>
      <w:bookmarkEnd w:id="1"/>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potwierdzić parametry techniczne opisanych sprzętów</w:t>
      </w:r>
      <w:r w:rsidR="004E27DD">
        <w:rPr>
          <w:color w:val="000000"/>
          <w:sz w:val="22"/>
          <w:szCs w:val="22"/>
        </w:rPr>
        <w:t xml:space="preserve">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880076" w:rsidRPr="00880076">
        <w:rPr>
          <w:b/>
          <w:sz w:val="22"/>
          <w:szCs w:val="22"/>
        </w:rPr>
        <w:t>07</w:t>
      </w:r>
      <w:r w:rsidR="003C7B82" w:rsidRPr="00880076">
        <w:rPr>
          <w:b/>
          <w:sz w:val="22"/>
          <w:szCs w:val="22"/>
        </w:rPr>
        <w:t>.</w:t>
      </w:r>
      <w:r w:rsidR="00880076" w:rsidRPr="00880076">
        <w:rPr>
          <w:b/>
          <w:sz w:val="22"/>
          <w:szCs w:val="22"/>
        </w:rPr>
        <w:t>12</w:t>
      </w:r>
      <w:r w:rsidR="000853B5">
        <w:rPr>
          <w:b/>
          <w:sz w:val="22"/>
          <w:szCs w:val="22"/>
        </w:rPr>
        <w:t>.</w:t>
      </w:r>
      <w:r w:rsidR="006D57CA" w:rsidRPr="007B4F83">
        <w:rPr>
          <w:b/>
          <w:color w:val="000000"/>
          <w:sz w:val="22"/>
          <w:szCs w:val="22"/>
        </w:rPr>
        <w:t>2018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880076" w:rsidRPr="00880076">
        <w:rPr>
          <w:b/>
          <w:sz w:val="22"/>
          <w:szCs w:val="22"/>
        </w:rPr>
        <w:t>07.12</w:t>
      </w:r>
      <w:r w:rsidR="00084111" w:rsidRPr="00785651">
        <w:rPr>
          <w:b/>
          <w:sz w:val="22"/>
          <w:szCs w:val="22"/>
        </w:rPr>
        <w:t>.</w:t>
      </w:r>
      <w:r w:rsidR="00084111" w:rsidRPr="007B4F83">
        <w:rPr>
          <w:b/>
          <w:sz w:val="22"/>
          <w:szCs w:val="22"/>
        </w:rPr>
        <w:t>201</w:t>
      </w:r>
      <w:r w:rsidR="00183014" w:rsidRPr="007B4F83">
        <w:rPr>
          <w:b/>
          <w:sz w:val="22"/>
          <w:szCs w:val="22"/>
        </w:rPr>
        <w:t>8</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880076" w:rsidRPr="00880076">
        <w:rPr>
          <w:b/>
          <w:sz w:val="22"/>
          <w:szCs w:val="22"/>
        </w:rPr>
        <w:t>07.12</w:t>
      </w:r>
      <w:r w:rsidR="00183014" w:rsidRPr="00785651">
        <w:rPr>
          <w:b/>
          <w:sz w:val="22"/>
          <w:szCs w:val="22"/>
        </w:rPr>
        <w:t xml:space="preserve">.2018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944" w:rsidRDefault="00E14944">
      <w:r>
        <w:separator/>
      </w:r>
    </w:p>
  </w:endnote>
  <w:endnote w:type="continuationSeparator" w:id="0">
    <w:p w:rsidR="00E14944" w:rsidRDefault="00E1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E81068">
      <w:rPr>
        <w:b/>
        <w:noProof/>
        <w:sz w:val="16"/>
        <w:szCs w:val="16"/>
      </w:rPr>
      <w:t>4</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E81068">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944" w:rsidRDefault="00E14944">
      <w:r>
        <w:separator/>
      </w:r>
    </w:p>
  </w:footnote>
  <w:footnote w:type="continuationSeparator" w:id="0">
    <w:p w:rsidR="00E14944" w:rsidRDefault="00E14944">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E88D15"/>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46C76-0EC2-4D00-9DDE-F35A2C261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38</cp:revision>
  <cp:lastPrinted>2018-07-17T09:19:00Z</cp:lastPrinted>
  <dcterms:created xsi:type="dcterms:W3CDTF">2018-07-17T11:33:00Z</dcterms:created>
  <dcterms:modified xsi:type="dcterms:W3CDTF">2018-11-29T13:06:00Z</dcterms:modified>
</cp:coreProperties>
</file>