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3C2E" w:rsidRPr="002A25F1" w:rsidRDefault="00D53B75" w:rsidP="002A25F1">
      <w:pPr>
        <w:tabs>
          <w:tab w:val="left" w:pos="709"/>
        </w:tabs>
        <w:jc w:val="right"/>
        <w:rPr>
          <w:rFonts w:ascii="Times New Roman" w:hAnsi="Times New Roman" w:cs="Times New Roman"/>
          <w:b/>
        </w:rPr>
      </w:pPr>
      <w:r w:rsidRPr="002A25F1">
        <w:rPr>
          <w:rFonts w:ascii="Times New Roman" w:hAnsi="Times New Roman" w:cs="Times New Roman"/>
          <w:b/>
        </w:rPr>
        <w:t>Załącznik nr 3</w:t>
      </w:r>
    </w:p>
    <w:p w:rsidR="00C9185B" w:rsidRPr="002A25F1" w:rsidRDefault="005A3C2E" w:rsidP="002A25F1">
      <w:pPr>
        <w:tabs>
          <w:tab w:val="left" w:pos="709"/>
        </w:tabs>
        <w:rPr>
          <w:rFonts w:ascii="Times New Roman" w:hAnsi="Times New Roman" w:cs="Times New Roman"/>
          <w:b/>
        </w:rPr>
      </w:pPr>
      <w:r w:rsidRPr="002A25F1">
        <w:rPr>
          <w:rFonts w:ascii="Times New Roman" w:hAnsi="Times New Roman" w:cs="Times New Roman"/>
          <w:b/>
        </w:rPr>
        <w:t>Umowa</w:t>
      </w:r>
      <w:r w:rsidR="00C9185B" w:rsidRPr="002A25F1">
        <w:rPr>
          <w:rFonts w:ascii="Times New Roman" w:hAnsi="Times New Roman" w:cs="Times New Roman"/>
          <w:b/>
        </w:rPr>
        <w:t xml:space="preserve"> </w:t>
      </w:r>
    </w:p>
    <w:p w:rsidR="005A3C2E" w:rsidRPr="002A25F1" w:rsidRDefault="00C9185B" w:rsidP="002A25F1">
      <w:pPr>
        <w:tabs>
          <w:tab w:val="left" w:pos="709"/>
        </w:tabs>
        <w:rPr>
          <w:rFonts w:ascii="Times New Roman" w:hAnsi="Times New Roman" w:cs="Times New Roman"/>
          <w:b/>
        </w:rPr>
      </w:pPr>
      <w:r w:rsidRPr="002A25F1">
        <w:rPr>
          <w:rFonts w:ascii="Times New Roman" w:hAnsi="Times New Roman" w:cs="Times New Roman"/>
          <w:b/>
        </w:rPr>
        <w:t>U</w:t>
      </w:r>
      <w:r w:rsidR="005A3C2E" w:rsidRPr="002A25F1">
        <w:rPr>
          <w:rFonts w:ascii="Times New Roman" w:hAnsi="Times New Roman" w:cs="Times New Roman"/>
          <w:b/>
        </w:rPr>
        <w:t>/</w:t>
      </w:r>
      <w:r w:rsidRPr="002A25F1">
        <w:rPr>
          <w:rFonts w:ascii="Times New Roman" w:hAnsi="Times New Roman" w:cs="Times New Roman"/>
          <w:b/>
        </w:rPr>
        <w:t>0</w:t>
      </w:r>
      <w:r w:rsidR="002A25F1" w:rsidRPr="002A25F1">
        <w:rPr>
          <w:rFonts w:ascii="Times New Roman" w:hAnsi="Times New Roman" w:cs="Times New Roman"/>
          <w:b/>
        </w:rPr>
        <w:t>9</w:t>
      </w:r>
      <w:r w:rsidR="005A3C2E" w:rsidRPr="002A25F1">
        <w:rPr>
          <w:rFonts w:ascii="Times New Roman" w:hAnsi="Times New Roman" w:cs="Times New Roman"/>
          <w:b/>
        </w:rPr>
        <w:t>/2018</w:t>
      </w:r>
      <w:r w:rsidR="00214BFC">
        <w:rPr>
          <w:rFonts w:ascii="Times New Roman" w:hAnsi="Times New Roman" w:cs="Times New Roman"/>
          <w:b/>
        </w:rPr>
        <w:t>/A</w:t>
      </w:r>
    </w:p>
    <w:p w:rsidR="00C9185B" w:rsidRPr="002A25F1" w:rsidRDefault="00C9185B" w:rsidP="002A25F1">
      <w:pPr>
        <w:tabs>
          <w:tab w:val="left" w:pos="709"/>
        </w:tabs>
        <w:rPr>
          <w:rFonts w:ascii="Times New Roman" w:hAnsi="Times New Roman" w:cs="Times New Roman"/>
          <w:b/>
          <w:i/>
        </w:rPr>
      </w:pPr>
      <w:r w:rsidRPr="002A25F1">
        <w:rPr>
          <w:rFonts w:ascii="Times New Roman" w:hAnsi="Times New Roman" w:cs="Times New Roman"/>
          <w:b/>
          <w:i/>
        </w:rPr>
        <w:t>Projekt</w:t>
      </w:r>
    </w:p>
    <w:p w:rsidR="00C9185B" w:rsidRPr="002A25F1" w:rsidRDefault="00C9185B" w:rsidP="002A25F1">
      <w:pPr>
        <w:tabs>
          <w:tab w:val="left" w:pos="709"/>
        </w:tabs>
        <w:rPr>
          <w:rFonts w:ascii="Times New Roman" w:hAnsi="Times New Roman" w:cs="Times New Roman"/>
          <w:b/>
        </w:rPr>
      </w:pPr>
    </w:p>
    <w:p w:rsidR="00C9185B" w:rsidRPr="002A25F1" w:rsidRDefault="00C9185B" w:rsidP="002A25F1">
      <w:pPr>
        <w:suppressAutoHyphens/>
        <w:jc w:val="both"/>
        <w:rPr>
          <w:rFonts w:ascii="Times New Roman" w:hAnsi="Times New Roman" w:cs="Times New Roman"/>
          <w:lang w:bidi="en-US"/>
        </w:rPr>
      </w:pPr>
      <w:r w:rsidRPr="002A25F1">
        <w:rPr>
          <w:rFonts w:ascii="Times New Roman" w:hAnsi="Times New Roman" w:cs="Times New Roman"/>
          <w:lang w:bidi="en-US"/>
        </w:rPr>
        <w:t xml:space="preserve">Zawarta w dniu _____________________ r. pomiędzy: </w:t>
      </w:r>
      <w:r w:rsidRPr="002A25F1">
        <w:rPr>
          <w:rFonts w:ascii="Times New Roman" w:hAnsi="Times New Roman" w:cs="Times New Roman"/>
          <w:b/>
          <w:lang w:bidi="en-US"/>
        </w:rPr>
        <w:t>Uniwersytetem Opolskim</w:t>
      </w:r>
      <w:r w:rsidRPr="002A25F1">
        <w:rPr>
          <w:rFonts w:ascii="Times New Roman" w:hAnsi="Times New Roman" w:cs="Times New Roman"/>
          <w:lang w:bidi="en-US"/>
        </w:rPr>
        <w:t xml:space="preserve"> z siedzibą: 45–040 Opole, Pl. Kopernika 11A, </w:t>
      </w:r>
      <w:r w:rsidRPr="002A25F1">
        <w:rPr>
          <w:rFonts w:ascii="Times New Roman" w:eastAsia="SimSun" w:hAnsi="Times New Roman" w:cs="Times New Roman"/>
          <w:lang w:bidi="en-US"/>
        </w:rPr>
        <w:t>NIP: 754-000-71-79, REGON: 000001382</w:t>
      </w:r>
      <w:r w:rsidRPr="002A25F1">
        <w:rPr>
          <w:rFonts w:ascii="Times New Roman" w:hAnsi="Times New Roman" w:cs="Times New Roman"/>
          <w:lang w:bidi="en-US"/>
        </w:rPr>
        <w:t xml:space="preserve">, zwanym dalej </w:t>
      </w:r>
      <w:r w:rsidRPr="002A25F1">
        <w:rPr>
          <w:rFonts w:ascii="Times New Roman" w:hAnsi="Times New Roman" w:cs="Times New Roman"/>
          <w:b/>
          <w:lang w:bidi="en-US"/>
        </w:rPr>
        <w:t>Zamawiającym</w:t>
      </w:r>
      <w:r w:rsidRPr="002A25F1">
        <w:rPr>
          <w:rFonts w:ascii="Times New Roman" w:hAnsi="Times New Roman" w:cs="Times New Roman"/>
          <w:lang w:bidi="en-US"/>
        </w:rPr>
        <w:t xml:space="preserve">, którego reprezentuje: </w:t>
      </w:r>
      <w:r w:rsidRPr="002A25F1">
        <w:rPr>
          <w:rFonts w:ascii="Times New Roman" w:hAnsi="Times New Roman" w:cs="Times New Roman"/>
          <w:b/>
          <w:lang w:bidi="en-US"/>
        </w:rPr>
        <w:t>Kanclerz Uniwersytetu Opolskiego – Zbigniew Budziszewski</w:t>
      </w:r>
      <w:r w:rsidRPr="002A25F1">
        <w:rPr>
          <w:rFonts w:ascii="Times New Roman" w:hAnsi="Times New Roman" w:cs="Times New Roman"/>
          <w:b/>
          <w:bCs/>
          <w:lang w:bidi="en-US"/>
        </w:rPr>
        <w:t xml:space="preserve"> </w:t>
      </w:r>
      <w:r w:rsidRPr="002A25F1">
        <w:rPr>
          <w:rFonts w:ascii="Times New Roman" w:hAnsi="Times New Roman" w:cs="Times New Roman"/>
          <w:lang w:bidi="en-US"/>
        </w:rPr>
        <w:t xml:space="preserve">przy kontrasygnacie finansowej </w:t>
      </w:r>
      <w:r w:rsidRPr="002A25F1">
        <w:rPr>
          <w:rFonts w:ascii="Times New Roman" w:hAnsi="Times New Roman" w:cs="Times New Roman"/>
          <w:b/>
          <w:lang w:bidi="en-US"/>
        </w:rPr>
        <w:t>Kwestora Uniwersytetu Opolskiego – Konstantego Gajdy</w:t>
      </w:r>
    </w:p>
    <w:p w:rsidR="00C9185B" w:rsidRPr="002A25F1" w:rsidRDefault="00C9185B" w:rsidP="002A25F1">
      <w:pPr>
        <w:suppressAutoHyphens/>
        <w:ind w:left="284" w:hanging="284"/>
        <w:jc w:val="both"/>
        <w:rPr>
          <w:rFonts w:ascii="Times New Roman" w:hAnsi="Times New Roman" w:cs="Times New Roman"/>
          <w:lang w:bidi="en-US"/>
        </w:rPr>
      </w:pPr>
      <w:r w:rsidRPr="002A25F1">
        <w:rPr>
          <w:rFonts w:ascii="Times New Roman" w:hAnsi="Times New Roman" w:cs="Times New Roman"/>
          <w:lang w:bidi="en-US"/>
        </w:rPr>
        <w:t>a</w:t>
      </w:r>
    </w:p>
    <w:p w:rsidR="00C9185B" w:rsidRPr="002A25F1" w:rsidRDefault="00C9185B" w:rsidP="002A25F1">
      <w:pPr>
        <w:suppressAutoHyphens/>
        <w:jc w:val="both"/>
        <w:rPr>
          <w:rFonts w:ascii="Times New Roman" w:hAnsi="Times New Roman" w:cs="Times New Roman"/>
          <w:lang w:bidi="en-US"/>
        </w:rPr>
      </w:pPr>
      <w:r w:rsidRPr="002A25F1">
        <w:rPr>
          <w:rFonts w:ascii="Times New Roman" w:hAnsi="Times New Roman" w:cs="Times New Roman"/>
          <w:b/>
          <w:lang w:bidi="en-US"/>
        </w:rPr>
        <w:t>_______________</w:t>
      </w:r>
      <w:r w:rsidRPr="002A25F1">
        <w:rPr>
          <w:rFonts w:ascii="Times New Roman" w:hAnsi="Times New Roman" w:cs="Times New Roman"/>
          <w:lang w:bidi="en-US"/>
        </w:rPr>
        <w:t xml:space="preserve">, zwany dalej </w:t>
      </w:r>
      <w:r w:rsidRPr="002A25F1">
        <w:rPr>
          <w:rFonts w:ascii="Times New Roman" w:hAnsi="Times New Roman" w:cs="Times New Roman"/>
          <w:b/>
          <w:lang w:bidi="en-US"/>
        </w:rPr>
        <w:t>Wykonawcą</w:t>
      </w:r>
      <w:r w:rsidRPr="002A25F1">
        <w:rPr>
          <w:rFonts w:ascii="Times New Roman" w:hAnsi="Times New Roman" w:cs="Times New Roman"/>
          <w:lang w:bidi="en-US"/>
        </w:rPr>
        <w:t xml:space="preserve">, którego reprezentuje ____________. </w:t>
      </w:r>
    </w:p>
    <w:p w:rsidR="005A3C2E" w:rsidRPr="002A25F1" w:rsidRDefault="005A3C2E" w:rsidP="002A25F1">
      <w:pPr>
        <w:tabs>
          <w:tab w:val="left" w:pos="709"/>
        </w:tabs>
        <w:jc w:val="both"/>
        <w:rPr>
          <w:rFonts w:ascii="Times New Roman" w:hAnsi="Times New Roman" w:cs="Times New Roman"/>
        </w:rPr>
      </w:pPr>
    </w:p>
    <w:p w:rsidR="005A3C2E" w:rsidRPr="002A25F1" w:rsidRDefault="005A3C2E" w:rsidP="002A25F1">
      <w:pPr>
        <w:rPr>
          <w:rFonts w:ascii="Times New Roman" w:hAnsi="Times New Roman" w:cs="Times New Roman"/>
        </w:rPr>
      </w:pPr>
      <w:r w:rsidRPr="002A25F1">
        <w:rPr>
          <w:rFonts w:ascii="Times New Roman" w:hAnsi="Times New Roman" w:cs="Times New Roman"/>
          <w:b/>
        </w:rPr>
        <w:t>§ 1</w:t>
      </w:r>
    </w:p>
    <w:p w:rsidR="00C9185B" w:rsidRPr="002A25F1" w:rsidRDefault="00C9185B" w:rsidP="002A25F1">
      <w:pPr>
        <w:shd w:val="clear" w:color="auto" w:fill="FFFFFF"/>
        <w:suppressAutoHyphens/>
        <w:rPr>
          <w:rFonts w:ascii="Times New Roman" w:hAnsi="Times New Roman" w:cs="Times New Roman"/>
          <w:b/>
          <w:bCs/>
        </w:rPr>
      </w:pPr>
      <w:r w:rsidRPr="002A25F1">
        <w:rPr>
          <w:rFonts w:ascii="Times New Roman" w:hAnsi="Times New Roman" w:cs="Times New Roman"/>
          <w:b/>
          <w:bCs/>
        </w:rPr>
        <w:t>Przedmiot umowy</w:t>
      </w:r>
    </w:p>
    <w:p w:rsidR="00EB283E" w:rsidRPr="002A25F1" w:rsidRDefault="00B44414" w:rsidP="002A25F1">
      <w:pPr>
        <w:numPr>
          <w:ilvl w:val="0"/>
          <w:numId w:val="5"/>
        </w:numPr>
        <w:ind w:left="567" w:hanging="567"/>
        <w:jc w:val="both"/>
        <w:rPr>
          <w:rFonts w:ascii="Times New Roman" w:hAnsi="Times New Roman" w:cs="Times New Roman"/>
        </w:rPr>
      </w:pPr>
      <w:r w:rsidRPr="002A25F1">
        <w:rPr>
          <w:rFonts w:ascii="Times New Roman" w:hAnsi="Times New Roman" w:cs="Times New Roman"/>
        </w:rPr>
        <w:t xml:space="preserve">Przedmiot umowy dotyczy: </w:t>
      </w:r>
      <w:r w:rsidR="002A25F1" w:rsidRPr="002A25F1">
        <w:rPr>
          <w:rFonts w:ascii="Times New Roman" w:hAnsi="Times New Roman" w:cs="Times New Roman"/>
          <w:b/>
        </w:rPr>
        <w:t xml:space="preserve">Usługa doradcza ekspertów w celu opracowania dokumentacji </w:t>
      </w:r>
      <w:r w:rsidR="002A25F1" w:rsidRPr="002A25F1">
        <w:rPr>
          <w:rFonts w:ascii="Times New Roman" w:hAnsi="Times New Roman" w:cs="Times New Roman"/>
          <w:b/>
        </w:rPr>
        <w:br/>
        <w:t>i przeprowadzenia niezbędnych działań w ramach uruchomienia nowego kierunku studiów na Instytucie Politologii–Zarządzanie Publiczne</w:t>
      </w:r>
      <w:r w:rsidR="00A144F4">
        <w:rPr>
          <w:rFonts w:ascii="Times New Roman" w:hAnsi="Times New Roman" w:cs="Times New Roman"/>
          <w:b/>
        </w:rPr>
        <w:t xml:space="preserve"> </w:t>
      </w:r>
      <w:r w:rsidR="002A25F1" w:rsidRPr="002A25F1">
        <w:rPr>
          <w:rFonts w:ascii="Times New Roman" w:hAnsi="Times New Roman" w:cs="Times New Roman"/>
          <w:b/>
        </w:rPr>
        <w:t>– wykonywana przez ekspertów, przedstawicieli otoczenia społeczno-gospodarczego</w:t>
      </w:r>
      <w:r w:rsidR="00C9185B" w:rsidRPr="002A25F1">
        <w:rPr>
          <w:rFonts w:ascii="Times New Roman" w:hAnsi="Times New Roman" w:cs="Times New Roman"/>
        </w:rPr>
        <w:t>,</w:t>
      </w:r>
      <w:r w:rsidR="00C9185B" w:rsidRPr="002A25F1">
        <w:rPr>
          <w:rFonts w:ascii="Times New Roman" w:hAnsi="Times New Roman" w:cs="Times New Roman"/>
          <w:b/>
        </w:rPr>
        <w:t xml:space="preserve"> </w:t>
      </w:r>
      <w:r w:rsidR="00C9185B" w:rsidRPr="002A25F1">
        <w:rPr>
          <w:rFonts w:ascii="Times New Roman" w:hAnsi="Times New Roman" w:cs="Times New Roman"/>
        </w:rPr>
        <w:t>w</w:t>
      </w:r>
      <w:r w:rsidR="002A25F1" w:rsidRPr="002A25F1">
        <w:rPr>
          <w:rFonts w:ascii="Times New Roman" w:hAnsi="Times New Roman" w:cs="Times New Roman"/>
        </w:rPr>
        <w:t xml:space="preserve"> części nr ___ : ________________ .</w:t>
      </w:r>
    </w:p>
    <w:p w:rsidR="00C9185B" w:rsidRPr="002A25F1" w:rsidRDefault="00EB283E" w:rsidP="002A25F1">
      <w:pPr>
        <w:numPr>
          <w:ilvl w:val="0"/>
          <w:numId w:val="5"/>
        </w:numPr>
        <w:ind w:left="567" w:hanging="567"/>
        <w:jc w:val="both"/>
        <w:rPr>
          <w:rFonts w:ascii="Times New Roman" w:hAnsi="Times New Roman" w:cs="Times New Roman"/>
        </w:rPr>
      </w:pPr>
      <w:r w:rsidRPr="002A25F1">
        <w:rPr>
          <w:rFonts w:ascii="Times New Roman" w:hAnsi="Times New Roman" w:cs="Times New Roman"/>
        </w:rPr>
        <w:t>Opis</w:t>
      </w:r>
      <w:r w:rsidR="00C9185B" w:rsidRPr="002A25F1">
        <w:rPr>
          <w:rFonts w:ascii="Times New Roman" w:hAnsi="Times New Roman" w:cs="Times New Roman"/>
        </w:rPr>
        <w:t xml:space="preserve"> przedmiotu umowy, </w:t>
      </w:r>
      <w:r w:rsidRPr="002A25F1">
        <w:rPr>
          <w:rFonts w:ascii="Times New Roman" w:hAnsi="Times New Roman" w:cs="Times New Roman"/>
        </w:rPr>
        <w:t>stanowi</w:t>
      </w:r>
      <w:r w:rsidR="00C9185B" w:rsidRPr="002A25F1">
        <w:rPr>
          <w:rFonts w:ascii="Times New Roman" w:hAnsi="Times New Roman" w:cs="Times New Roman"/>
        </w:rPr>
        <w:t xml:space="preserve"> załącznik nr 1A do umowy</w:t>
      </w:r>
      <w:r w:rsidRPr="002A25F1">
        <w:rPr>
          <w:rFonts w:ascii="Times New Roman" w:hAnsi="Times New Roman" w:cs="Times New Roman"/>
        </w:rPr>
        <w:t>.</w:t>
      </w:r>
    </w:p>
    <w:p w:rsidR="005F1559" w:rsidRPr="008F5748" w:rsidRDefault="005F1559" w:rsidP="005F1559">
      <w:pPr>
        <w:numPr>
          <w:ilvl w:val="0"/>
          <w:numId w:val="5"/>
        </w:numPr>
        <w:ind w:left="567" w:hanging="567"/>
        <w:jc w:val="both"/>
        <w:rPr>
          <w:rFonts w:ascii="Times New Roman" w:hAnsi="Times New Roman" w:cs="Times New Roman"/>
        </w:rPr>
      </w:pPr>
      <w:r w:rsidRPr="008F5748">
        <w:rPr>
          <w:rFonts w:ascii="Times New Roman" w:eastAsia="Times New Roman" w:hAnsi="Times New Roman" w:cs="Times New Roman"/>
        </w:rPr>
        <w:t>Przedmiot umowy finansowany jest ze środków Europejskiego Funduszu Społecznego w ramach Programu Operacyjnego Wiedza Edukacja Rozwój (środki projektu pn. „Zintegrowany Program Rozwoju Uniwersytetu Opolskiego”).</w:t>
      </w:r>
      <w:bookmarkStart w:id="0" w:name="_GoBack"/>
      <w:bookmarkEnd w:id="0"/>
    </w:p>
    <w:p w:rsidR="00A642B4" w:rsidRPr="002A25F1" w:rsidRDefault="00A642B4" w:rsidP="002A25F1">
      <w:pPr>
        <w:numPr>
          <w:ilvl w:val="0"/>
          <w:numId w:val="5"/>
        </w:numPr>
        <w:ind w:left="567" w:hanging="567"/>
        <w:jc w:val="both"/>
        <w:rPr>
          <w:rFonts w:ascii="Times New Roman" w:hAnsi="Times New Roman" w:cs="Times New Roman"/>
        </w:rPr>
      </w:pPr>
      <w:r w:rsidRPr="002A25F1">
        <w:rPr>
          <w:rFonts w:ascii="Times New Roman" w:hAnsi="Times New Roman" w:cs="Times New Roman"/>
        </w:rPr>
        <w:t>Czynności wynikające z przedmiotu umowy będą wykonywane w siedzibie lub miejscu prowadzenia działalności Zamawiającego.</w:t>
      </w:r>
    </w:p>
    <w:p w:rsidR="00A642B4" w:rsidRPr="002A25F1" w:rsidRDefault="00A642B4" w:rsidP="002A25F1">
      <w:pPr>
        <w:numPr>
          <w:ilvl w:val="0"/>
          <w:numId w:val="5"/>
        </w:numPr>
        <w:ind w:left="567" w:hanging="567"/>
        <w:jc w:val="both"/>
        <w:rPr>
          <w:rFonts w:ascii="Times New Roman" w:hAnsi="Times New Roman" w:cs="Times New Roman"/>
        </w:rPr>
      </w:pPr>
      <w:r w:rsidRPr="002A25F1">
        <w:rPr>
          <w:rFonts w:ascii="Times New Roman" w:hAnsi="Times New Roman" w:cs="Times New Roman"/>
        </w:rPr>
        <w:t>Czynności wynikające z przedmiotu umowy będą wykonywane w obiektach Zamawiającego z wykorzystaniem jego narzędzi i urządzeń oraz energii. Koszt ich zużycia ponosi Zamawiający.</w:t>
      </w:r>
    </w:p>
    <w:p w:rsidR="005A3C2E" w:rsidRPr="002A25F1" w:rsidRDefault="00A642B4" w:rsidP="002A25F1">
      <w:pPr>
        <w:numPr>
          <w:ilvl w:val="0"/>
          <w:numId w:val="5"/>
        </w:numPr>
        <w:ind w:left="567" w:hanging="567"/>
        <w:jc w:val="both"/>
        <w:rPr>
          <w:rFonts w:ascii="Times New Roman" w:hAnsi="Times New Roman" w:cs="Times New Roman"/>
        </w:rPr>
      </w:pPr>
      <w:r w:rsidRPr="002A25F1">
        <w:rPr>
          <w:rFonts w:ascii="Times New Roman" w:hAnsi="Times New Roman" w:cs="Times New Roman"/>
        </w:rPr>
        <w:t xml:space="preserve">W związku z </w:t>
      </w:r>
      <w:r w:rsidRPr="002A25F1">
        <w:rPr>
          <w:rFonts w:ascii="Times New Roman" w:hAnsi="Times New Roman" w:cs="Times New Roman"/>
          <w:b/>
        </w:rPr>
        <w:t xml:space="preserve">§ 1 ust. </w:t>
      </w:r>
      <w:r w:rsidR="00D53B75" w:rsidRPr="002A25F1">
        <w:rPr>
          <w:rFonts w:ascii="Times New Roman" w:hAnsi="Times New Roman" w:cs="Times New Roman"/>
          <w:b/>
        </w:rPr>
        <w:t>5</w:t>
      </w:r>
      <w:r w:rsidRPr="002A25F1">
        <w:rPr>
          <w:rFonts w:ascii="Times New Roman" w:hAnsi="Times New Roman" w:cs="Times New Roman"/>
          <w:b/>
        </w:rPr>
        <w:t xml:space="preserve"> umowy</w:t>
      </w:r>
      <w:r w:rsidRPr="002A25F1">
        <w:rPr>
          <w:rFonts w:ascii="Times New Roman" w:hAnsi="Times New Roman" w:cs="Times New Roman"/>
        </w:rPr>
        <w:t xml:space="preserve"> Wykonawca zobowiązany jest do zapoznania się </w:t>
      </w:r>
      <w:r w:rsidRPr="002A25F1">
        <w:rPr>
          <w:rFonts w:ascii="Times New Roman" w:hAnsi="Times New Roman" w:cs="Times New Roman"/>
        </w:rPr>
        <w:br/>
        <w:t>z obowiązującymi u Zamawiającego przepisami i zasadami BHP, p.poż oraz do ich przestrzegania</w:t>
      </w:r>
      <w:r w:rsidR="005D2C65" w:rsidRPr="002A25F1">
        <w:rPr>
          <w:rFonts w:ascii="Times New Roman" w:hAnsi="Times New Roman" w:cs="Times New Roman"/>
        </w:rPr>
        <w:t>.</w:t>
      </w:r>
    </w:p>
    <w:p w:rsidR="00D53B75" w:rsidRPr="002A25F1" w:rsidRDefault="00D53B75" w:rsidP="002A25F1">
      <w:pPr>
        <w:tabs>
          <w:tab w:val="left" w:pos="709"/>
        </w:tabs>
        <w:rPr>
          <w:rFonts w:ascii="Times New Roman" w:hAnsi="Times New Roman" w:cs="Times New Roman"/>
        </w:rPr>
      </w:pPr>
    </w:p>
    <w:p w:rsidR="00C9185B" w:rsidRPr="002A25F1" w:rsidRDefault="00C9185B" w:rsidP="002A25F1">
      <w:pPr>
        <w:pStyle w:val="Tekstpodstawowywcity"/>
        <w:suppressAutoHyphens/>
        <w:spacing w:after="0"/>
        <w:ind w:left="0"/>
        <w:rPr>
          <w:rFonts w:ascii="Times New Roman" w:hAnsi="Times New Roman" w:cs="Times New Roman"/>
          <w:b/>
          <w:bCs/>
        </w:rPr>
      </w:pPr>
      <w:r w:rsidRPr="002A25F1">
        <w:rPr>
          <w:rFonts w:ascii="Times New Roman" w:hAnsi="Times New Roman" w:cs="Times New Roman"/>
          <w:b/>
          <w:bCs/>
        </w:rPr>
        <w:t>§ 2</w:t>
      </w:r>
    </w:p>
    <w:p w:rsidR="00C9185B" w:rsidRPr="002A25F1" w:rsidRDefault="00A642B4" w:rsidP="002A25F1">
      <w:pPr>
        <w:pStyle w:val="Akapitzlist"/>
        <w:suppressAutoHyphens/>
        <w:ind w:left="0"/>
        <w:rPr>
          <w:rFonts w:ascii="Times New Roman" w:hAnsi="Times New Roman" w:cs="Times New Roman"/>
          <w:b/>
        </w:rPr>
      </w:pPr>
      <w:r w:rsidRPr="002A25F1">
        <w:rPr>
          <w:rFonts w:ascii="Times New Roman" w:hAnsi="Times New Roman" w:cs="Times New Roman"/>
          <w:b/>
        </w:rPr>
        <w:t>Potencjał Wykonawcy</w:t>
      </w:r>
    </w:p>
    <w:p w:rsidR="00C9185B" w:rsidRPr="002A25F1" w:rsidRDefault="00C9185B" w:rsidP="002A25F1">
      <w:pPr>
        <w:pStyle w:val="Akapitzlist"/>
        <w:numPr>
          <w:ilvl w:val="0"/>
          <w:numId w:val="6"/>
        </w:numPr>
        <w:suppressAutoHyphens/>
        <w:ind w:left="567" w:hanging="567"/>
        <w:jc w:val="both"/>
        <w:rPr>
          <w:rFonts w:ascii="Times New Roman" w:hAnsi="Times New Roman" w:cs="Times New Roman"/>
        </w:rPr>
      </w:pPr>
      <w:r w:rsidRPr="002A25F1">
        <w:rPr>
          <w:rFonts w:ascii="Times New Roman" w:hAnsi="Times New Roman" w:cs="Times New Roman"/>
        </w:rPr>
        <w:t>Wykonawca oświadcza, że w celu realizacji przedmiotu umowy zapewni odpowiednie zasoby techniczne oraz personel posiadający zdolności, doświ</w:t>
      </w:r>
      <w:r w:rsidR="00134D4F" w:rsidRPr="002A25F1">
        <w:rPr>
          <w:rFonts w:ascii="Times New Roman" w:hAnsi="Times New Roman" w:cs="Times New Roman"/>
        </w:rPr>
        <w:t>adczenie, wiedzę oraz wymagane wykształcenie</w:t>
      </w:r>
      <w:r w:rsidRPr="002A25F1">
        <w:rPr>
          <w:rFonts w:ascii="Times New Roman" w:hAnsi="Times New Roman" w:cs="Times New Roman"/>
        </w:rPr>
        <w:t>, w zakresie niezbędnym do wykonania przedmiotu umowy.</w:t>
      </w:r>
      <w:r w:rsidR="00A642B4" w:rsidRPr="002A25F1">
        <w:rPr>
          <w:rFonts w:ascii="Times New Roman" w:hAnsi="Times New Roman" w:cs="Times New Roman"/>
        </w:rPr>
        <w:t xml:space="preserve"> Ponadto Wykonawca zobowiązuje się do wykonywania powierzonych czynności z uwzględnieniem najnowszych zdobyczy wiedzy zawodowej, właściwej dla przedmiotu niniejszej umowy.</w:t>
      </w:r>
    </w:p>
    <w:p w:rsidR="00C9185B" w:rsidRPr="002A25F1" w:rsidRDefault="00C9185B" w:rsidP="002A25F1">
      <w:pPr>
        <w:pStyle w:val="Akapitzlist"/>
        <w:numPr>
          <w:ilvl w:val="0"/>
          <w:numId w:val="6"/>
        </w:numPr>
        <w:suppressAutoHyphens/>
        <w:ind w:left="567" w:hanging="567"/>
        <w:jc w:val="both"/>
        <w:rPr>
          <w:rFonts w:ascii="Times New Roman" w:hAnsi="Times New Roman" w:cs="Times New Roman"/>
        </w:rPr>
      </w:pPr>
      <w:r w:rsidRPr="002A25F1">
        <w:rPr>
          <w:rFonts w:ascii="Times New Roman" w:hAnsi="Times New Roman" w:cs="Times New Roman"/>
        </w:rPr>
        <w:t>Wykonawca oświadcza, że posiada zdolność techniczną lub zawodową wymaganą do prawidłowej realizacji przedmiotu umowy.</w:t>
      </w:r>
    </w:p>
    <w:p w:rsidR="00C9185B" w:rsidRPr="002A25F1" w:rsidRDefault="003B5BB8" w:rsidP="002A25F1">
      <w:pPr>
        <w:pStyle w:val="Akapitzlist"/>
        <w:numPr>
          <w:ilvl w:val="0"/>
          <w:numId w:val="6"/>
        </w:numPr>
        <w:suppressAutoHyphens/>
        <w:ind w:left="567" w:hanging="567"/>
        <w:jc w:val="both"/>
        <w:rPr>
          <w:rFonts w:ascii="Times New Roman" w:hAnsi="Times New Roman" w:cs="Times New Roman"/>
        </w:rPr>
      </w:pPr>
      <w:r w:rsidRPr="002A25F1">
        <w:rPr>
          <w:rFonts w:ascii="Times New Roman" w:hAnsi="Times New Roman" w:cs="Times New Roman"/>
          <w:b/>
        </w:rPr>
        <w:t xml:space="preserve"> </w:t>
      </w:r>
      <w:r w:rsidR="00C9185B" w:rsidRPr="002A25F1">
        <w:rPr>
          <w:rFonts w:ascii="Times New Roman" w:hAnsi="Times New Roman" w:cs="Times New Roman"/>
          <w:b/>
        </w:rPr>
        <w:t xml:space="preserve">(jeżeli dotyczy) </w:t>
      </w:r>
      <w:r w:rsidR="00C9185B" w:rsidRPr="002A25F1">
        <w:rPr>
          <w:rFonts w:ascii="Times New Roman" w:hAnsi="Times New Roman" w:cs="Times New Roman"/>
        </w:rPr>
        <w:t>Wykonawca oświadcza, że podmiot trzeci ______________ (nazwa podmiotu trzeciego), na zasoby którego w zakresie zdolności technicznej lub zawodowej Wykonawca powoływał się składając ofertę celem wykazania spełniania warunków udziału w postępowaniu o udzielenie zamówienia publicznego, będzie realizował przedmiot umowy w zakresie _______________________ (w jakim zdolność techniczna lub zawodowa podmiotu trzeciego były deklarowane do wykonania przedmiotu umowy na użytek postępowania o udzielenie zamówienia publicznego).</w:t>
      </w:r>
    </w:p>
    <w:p w:rsidR="00B44414" w:rsidRPr="002A25F1" w:rsidRDefault="00C9185B" w:rsidP="002A25F1">
      <w:pPr>
        <w:pStyle w:val="Akapitzlist"/>
        <w:numPr>
          <w:ilvl w:val="0"/>
          <w:numId w:val="6"/>
        </w:numPr>
        <w:suppressAutoHyphens/>
        <w:ind w:left="567" w:hanging="567"/>
        <w:jc w:val="both"/>
        <w:rPr>
          <w:rFonts w:ascii="Times New Roman" w:hAnsi="Times New Roman" w:cs="Times New Roman"/>
        </w:rPr>
      </w:pPr>
      <w:r w:rsidRPr="002A25F1">
        <w:rPr>
          <w:rFonts w:ascii="Times New Roman" w:hAnsi="Times New Roman" w:cs="Times New Roman"/>
          <w:b/>
        </w:rPr>
        <w:t xml:space="preserve">(jeżeli dotyczy) </w:t>
      </w:r>
      <w:r w:rsidRPr="002A25F1">
        <w:rPr>
          <w:rFonts w:ascii="Times New Roman" w:hAnsi="Times New Roman" w:cs="Times New Roman"/>
        </w:rPr>
        <w:t>W przypadku zaprzestania wykonywania umowy przez __________________</w:t>
      </w:r>
      <w:r w:rsidR="00B44414" w:rsidRPr="002A25F1">
        <w:rPr>
          <w:rFonts w:ascii="Times New Roman" w:hAnsi="Times New Roman" w:cs="Times New Roman"/>
        </w:rPr>
        <w:t>__________</w:t>
      </w:r>
      <w:r w:rsidRPr="002A25F1">
        <w:rPr>
          <w:rFonts w:ascii="Times New Roman" w:hAnsi="Times New Roman" w:cs="Times New Roman"/>
        </w:rPr>
        <w:t xml:space="preserve">______ (nazwa podmiotu trzeciego) z jakichkolwiek przyczyn </w:t>
      </w:r>
      <w:r w:rsidR="00B44414" w:rsidRPr="002A25F1">
        <w:rPr>
          <w:rFonts w:ascii="Times New Roman" w:hAnsi="Times New Roman" w:cs="Times New Roman"/>
        </w:rPr>
        <w:br/>
      </w:r>
      <w:r w:rsidRPr="002A25F1">
        <w:rPr>
          <w:rFonts w:ascii="Times New Roman" w:hAnsi="Times New Roman" w:cs="Times New Roman"/>
        </w:rPr>
        <w:t>w powyższym zakresie Wykonawca</w:t>
      </w:r>
      <w:r w:rsidR="00B44414" w:rsidRPr="002A25F1">
        <w:rPr>
          <w:rFonts w:ascii="Times New Roman" w:hAnsi="Times New Roman" w:cs="Times New Roman"/>
        </w:rPr>
        <w:t>:</w:t>
      </w:r>
    </w:p>
    <w:p w:rsidR="00B44414" w:rsidRPr="002A25F1" w:rsidRDefault="00C9185B" w:rsidP="002A25F1">
      <w:pPr>
        <w:pStyle w:val="Akapitzlist"/>
        <w:numPr>
          <w:ilvl w:val="0"/>
          <w:numId w:val="30"/>
        </w:numPr>
        <w:suppressAutoHyphens/>
        <w:ind w:left="1134" w:hanging="567"/>
        <w:jc w:val="both"/>
        <w:rPr>
          <w:rFonts w:ascii="Times New Roman" w:hAnsi="Times New Roman" w:cs="Times New Roman"/>
        </w:rPr>
      </w:pPr>
      <w:r w:rsidRPr="002A25F1">
        <w:rPr>
          <w:rFonts w:ascii="Times New Roman" w:hAnsi="Times New Roman" w:cs="Times New Roman"/>
        </w:rPr>
        <w:t>będzie zobowiązany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zgody Zamawiającego.</w:t>
      </w:r>
    </w:p>
    <w:p w:rsidR="00B44414" w:rsidRPr="002A25F1" w:rsidRDefault="00B44414" w:rsidP="002A25F1">
      <w:pPr>
        <w:pStyle w:val="Akapitzlist"/>
        <w:numPr>
          <w:ilvl w:val="0"/>
          <w:numId w:val="30"/>
        </w:numPr>
        <w:suppressAutoHyphens/>
        <w:ind w:left="1134" w:hanging="567"/>
        <w:jc w:val="both"/>
        <w:rPr>
          <w:rFonts w:ascii="Times New Roman" w:hAnsi="Times New Roman" w:cs="Times New Roman"/>
        </w:rPr>
      </w:pPr>
      <w:r w:rsidRPr="002A25F1">
        <w:rPr>
          <w:rFonts w:ascii="Times New Roman" w:hAnsi="Times New Roman" w:cs="Times New Roman"/>
        </w:rPr>
        <w:t xml:space="preserve">osobiście wykona części zamówienia, którą miał wykonywać podmiot trzeci, pod warunkiem posiadania przez Wykonawcę zasobów co najmniej takich jak te, które </w:t>
      </w:r>
      <w:r w:rsidRPr="002A25F1">
        <w:rPr>
          <w:rFonts w:ascii="Times New Roman" w:hAnsi="Times New Roman" w:cs="Times New Roman"/>
        </w:rPr>
        <w:lastRenderedPageBreak/>
        <w:t xml:space="preserve">stanowiły podstawę wykazania spełniania przez Wykonawcę warunków udziału </w:t>
      </w:r>
      <w:r w:rsidRPr="002A25F1">
        <w:rPr>
          <w:rFonts w:ascii="Times New Roman" w:hAnsi="Times New Roman" w:cs="Times New Roman"/>
        </w:rPr>
        <w:br/>
        <w:t>w postępowaniu o udzielenie zamówienia publicznego przy udziale podmiotu trzeciego, po uprzednim uzyskaniu zgody Zamawiającego.</w:t>
      </w:r>
    </w:p>
    <w:p w:rsidR="00C9185B" w:rsidRPr="002A25F1" w:rsidRDefault="00C9185B" w:rsidP="002A25F1">
      <w:pPr>
        <w:tabs>
          <w:tab w:val="left" w:pos="709"/>
        </w:tabs>
        <w:jc w:val="both"/>
        <w:rPr>
          <w:rFonts w:ascii="Times New Roman" w:hAnsi="Times New Roman" w:cs="Times New Roman"/>
          <w:b/>
        </w:rPr>
      </w:pPr>
    </w:p>
    <w:p w:rsidR="003B5BB8" w:rsidRPr="002A25F1" w:rsidRDefault="003B5BB8" w:rsidP="002A25F1">
      <w:pPr>
        <w:pStyle w:val="Akapitzlist"/>
        <w:widowControl w:val="0"/>
        <w:suppressAutoHyphens/>
        <w:autoSpaceDE w:val="0"/>
        <w:autoSpaceDN w:val="0"/>
        <w:adjustRightInd w:val="0"/>
        <w:ind w:left="284" w:hanging="284"/>
        <w:rPr>
          <w:rFonts w:ascii="Times New Roman" w:hAnsi="Times New Roman" w:cs="Times New Roman"/>
          <w:b/>
          <w:bCs/>
        </w:rPr>
      </w:pPr>
      <w:r w:rsidRPr="002A25F1">
        <w:rPr>
          <w:rFonts w:ascii="Times New Roman" w:hAnsi="Times New Roman" w:cs="Times New Roman"/>
          <w:b/>
          <w:bCs/>
        </w:rPr>
        <w:t xml:space="preserve">§ </w:t>
      </w:r>
      <w:r w:rsidR="00EB283E" w:rsidRPr="002A25F1">
        <w:rPr>
          <w:rFonts w:ascii="Times New Roman" w:hAnsi="Times New Roman" w:cs="Times New Roman"/>
          <w:b/>
          <w:bCs/>
        </w:rPr>
        <w:t>3</w:t>
      </w:r>
    </w:p>
    <w:p w:rsidR="003B5BB8" w:rsidRPr="002A25F1" w:rsidRDefault="003B5BB8" w:rsidP="002A25F1">
      <w:pPr>
        <w:pStyle w:val="Akapitzlist"/>
        <w:widowControl w:val="0"/>
        <w:suppressAutoHyphens/>
        <w:autoSpaceDE w:val="0"/>
        <w:autoSpaceDN w:val="0"/>
        <w:adjustRightInd w:val="0"/>
        <w:ind w:left="284" w:hanging="284"/>
        <w:rPr>
          <w:rFonts w:ascii="Times New Roman" w:hAnsi="Times New Roman" w:cs="Times New Roman"/>
          <w:b/>
          <w:bCs/>
        </w:rPr>
      </w:pPr>
      <w:r w:rsidRPr="002A25F1">
        <w:rPr>
          <w:rFonts w:ascii="Times New Roman" w:hAnsi="Times New Roman" w:cs="Times New Roman"/>
          <w:b/>
          <w:bCs/>
        </w:rPr>
        <w:t>Personel Wykonawcy</w:t>
      </w:r>
    </w:p>
    <w:p w:rsidR="003B5BB8" w:rsidRPr="002A25F1" w:rsidRDefault="003B5BB8" w:rsidP="002A25F1">
      <w:pPr>
        <w:pStyle w:val="Akapitzlist"/>
        <w:widowControl w:val="0"/>
        <w:numPr>
          <w:ilvl w:val="0"/>
          <w:numId w:val="8"/>
        </w:numPr>
        <w:suppressAutoHyphens/>
        <w:autoSpaceDE w:val="0"/>
        <w:autoSpaceDN w:val="0"/>
        <w:adjustRightInd w:val="0"/>
        <w:ind w:left="567" w:hanging="567"/>
        <w:jc w:val="both"/>
        <w:rPr>
          <w:rFonts w:ascii="Times New Roman" w:hAnsi="Times New Roman" w:cs="Times New Roman"/>
        </w:rPr>
      </w:pPr>
      <w:r w:rsidRPr="002A25F1">
        <w:rPr>
          <w:rFonts w:ascii="Times New Roman" w:hAnsi="Times New Roman" w:cs="Times New Roman"/>
          <w:b/>
          <w:i/>
        </w:rPr>
        <w:t>(jeżeli dotyczy)</w:t>
      </w:r>
      <w:r w:rsidRPr="002A25F1">
        <w:rPr>
          <w:rFonts w:ascii="Times New Roman" w:hAnsi="Times New Roman" w:cs="Times New Roman"/>
          <w:i/>
        </w:rPr>
        <w:t xml:space="preserve"> </w:t>
      </w:r>
      <w:r w:rsidRPr="002A25F1">
        <w:rPr>
          <w:rFonts w:ascii="Times New Roman" w:hAnsi="Times New Roman" w:cs="Times New Roman"/>
        </w:rPr>
        <w:t>Przedmiot umowy wykonywany przez Wykonawcę będzie świadczony przez personel Wykonawcy, wymienion</w:t>
      </w:r>
      <w:r w:rsidR="001E4A46" w:rsidRPr="002A25F1">
        <w:rPr>
          <w:rFonts w:ascii="Times New Roman" w:hAnsi="Times New Roman" w:cs="Times New Roman"/>
        </w:rPr>
        <w:t>y</w:t>
      </w:r>
      <w:r w:rsidRPr="002A25F1">
        <w:rPr>
          <w:rFonts w:ascii="Times New Roman" w:hAnsi="Times New Roman" w:cs="Times New Roman"/>
        </w:rPr>
        <w:t xml:space="preserve"> w </w:t>
      </w:r>
      <w:r w:rsidR="001E4A46" w:rsidRPr="002A25F1">
        <w:rPr>
          <w:rFonts w:ascii="Times New Roman" w:hAnsi="Times New Roman" w:cs="Times New Roman"/>
          <w:b/>
        </w:rPr>
        <w:t>§ 3 ust. 6</w:t>
      </w:r>
      <w:r w:rsidR="001E4A46" w:rsidRPr="002A25F1">
        <w:rPr>
          <w:rFonts w:ascii="Times New Roman" w:hAnsi="Times New Roman" w:cs="Times New Roman"/>
        </w:rPr>
        <w:t xml:space="preserve"> umowy </w:t>
      </w:r>
      <w:r w:rsidRPr="002A25F1">
        <w:rPr>
          <w:rFonts w:ascii="Times New Roman" w:hAnsi="Times New Roman" w:cs="Times New Roman"/>
        </w:rPr>
        <w:t>(zwan</w:t>
      </w:r>
      <w:r w:rsidR="001E4A46" w:rsidRPr="002A25F1">
        <w:rPr>
          <w:rFonts w:ascii="Times New Roman" w:hAnsi="Times New Roman" w:cs="Times New Roman"/>
        </w:rPr>
        <w:t>y</w:t>
      </w:r>
      <w:r w:rsidRPr="002A25F1">
        <w:rPr>
          <w:rFonts w:ascii="Times New Roman" w:hAnsi="Times New Roman" w:cs="Times New Roman"/>
        </w:rPr>
        <w:t xml:space="preserve"> dalej Pracownik</w:t>
      </w:r>
      <w:r w:rsidR="001E4A46" w:rsidRPr="002A25F1">
        <w:rPr>
          <w:rFonts w:ascii="Times New Roman" w:hAnsi="Times New Roman" w:cs="Times New Roman"/>
        </w:rPr>
        <w:t>iem świadczącym</w:t>
      </w:r>
      <w:r w:rsidRPr="002A25F1">
        <w:rPr>
          <w:rFonts w:ascii="Times New Roman" w:hAnsi="Times New Roman" w:cs="Times New Roman"/>
        </w:rPr>
        <w:t xml:space="preserve"> </w:t>
      </w:r>
      <w:r w:rsidR="00EB283E" w:rsidRPr="002A25F1">
        <w:rPr>
          <w:rFonts w:ascii="Times New Roman" w:hAnsi="Times New Roman" w:cs="Times New Roman"/>
        </w:rPr>
        <w:t>usługi</w:t>
      </w:r>
      <w:r w:rsidRPr="002A25F1">
        <w:rPr>
          <w:rFonts w:ascii="Times New Roman" w:hAnsi="Times New Roman" w:cs="Times New Roman"/>
        </w:rPr>
        <w:t>).</w:t>
      </w:r>
    </w:p>
    <w:p w:rsidR="003B5BB8" w:rsidRPr="002A25F1" w:rsidRDefault="003B5BB8" w:rsidP="002A25F1">
      <w:pPr>
        <w:pStyle w:val="Akapitzlist"/>
        <w:widowControl w:val="0"/>
        <w:numPr>
          <w:ilvl w:val="0"/>
          <w:numId w:val="8"/>
        </w:numPr>
        <w:suppressAutoHyphens/>
        <w:autoSpaceDE w:val="0"/>
        <w:autoSpaceDN w:val="0"/>
        <w:adjustRightInd w:val="0"/>
        <w:ind w:left="567" w:hanging="567"/>
        <w:jc w:val="both"/>
        <w:rPr>
          <w:rFonts w:ascii="Times New Roman" w:hAnsi="Times New Roman" w:cs="Times New Roman"/>
        </w:rPr>
      </w:pPr>
      <w:r w:rsidRPr="002A25F1">
        <w:rPr>
          <w:rFonts w:ascii="Times New Roman" w:hAnsi="Times New Roman" w:cs="Times New Roman"/>
          <w:b/>
          <w:i/>
        </w:rPr>
        <w:t>(jeżeli dotyczy)</w:t>
      </w:r>
      <w:r w:rsidRPr="002A25F1">
        <w:rPr>
          <w:rFonts w:ascii="Times New Roman" w:hAnsi="Times New Roman" w:cs="Times New Roman"/>
          <w:i/>
        </w:rPr>
        <w:t xml:space="preserve"> </w:t>
      </w:r>
      <w:r w:rsidRPr="002A25F1">
        <w:rPr>
          <w:rFonts w:ascii="Times New Roman" w:hAnsi="Times New Roman" w:cs="Times New Roman"/>
        </w:rPr>
        <w:t>Wykonawca zobowiązuje się, że Pracowni</w:t>
      </w:r>
      <w:r w:rsidR="001E4A46" w:rsidRPr="002A25F1">
        <w:rPr>
          <w:rFonts w:ascii="Times New Roman" w:hAnsi="Times New Roman" w:cs="Times New Roman"/>
        </w:rPr>
        <w:t>k</w:t>
      </w:r>
      <w:r w:rsidRPr="002A25F1">
        <w:rPr>
          <w:rFonts w:ascii="Times New Roman" w:hAnsi="Times New Roman" w:cs="Times New Roman"/>
        </w:rPr>
        <w:t xml:space="preserve"> świadczący </w:t>
      </w:r>
      <w:r w:rsidR="00EB283E" w:rsidRPr="002A25F1">
        <w:rPr>
          <w:rFonts w:ascii="Times New Roman" w:hAnsi="Times New Roman" w:cs="Times New Roman"/>
        </w:rPr>
        <w:t>usługi</w:t>
      </w:r>
      <w:r w:rsidRPr="002A25F1">
        <w:rPr>
          <w:rFonts w:ascii="Times New Roman" w:hAnsi="Times New Roman" w:cs="Times New Roman"/>
        </w:rPr>
        <w:t xml:space="preserve"> będ</w:t>
      </w:r>
      <w:r w:rsidR="001E4A46" w:rsidRPr="002A25F1">
        <w:rPr>
          <w:rFonts w:ascii="Times New Roman" w:hAnsi="Times New Roman" w:cs="Times New Roman"/>
        </w:rPr>
        <w:t>zie</w:t>
      </w:r>
      <w:r w:rsidRPr="002A25F1">
        <w:rPr>
          <w:rFonts w:ascii="Times New Roman" w:hAnsi="Times New Roman" w:cs="Times New Roman"/>
        </w:rPr>
        <w:t xml:space="preserve"> w okresie realizacji umowy zatrudni</w:t>
      </w:r>
      <w:r w:rsidR="001E4A46" w:rsidRPr="002A25F1">
        <w:rPr>
          <w:rFonts w:ascii="Times New Roman" w:hAnsi="Times New Roman" w:cs="Times New Roman"/>
        </w:rPr>
        <w:t>ony</w:t>
      </w:r>
      <w:r w:rsidRPr="002A25F1">
        <w:rPr>
          <w:rFonts w:ascii="Times New Roman" w:hAnsi="Times New Roman" w:cs="Times New Roman"/>
        </w:rPr>
        <w:t xml:space="preserve"> na podstawie umowy o pracę w rozumieniu przepisów ustawy </w:t>
      </w:r>
      <w:r w:rsidR="00EB283E" w:rsidRPr="002A25F1">
        <w:rPr>
          <w:rFonts w:ascii="Times New Roman" w:hAnsi="Times New Roman" w:cs="Times New Roman"/>
        </w:rPr>
        <w:br/>
      </w:r>
      <w:r w:rsidRPr="002A25F1">
        <w:rPr>
          <w:rFonts w:ascii="Times New Roman" w:hAnsi="Times New Roman" w:cs="Times New Roman"/>
        </w:rPr>
        <w:t>z dnia 26 czerwca 1974 r. – Kodeks pracy (Dz.U.2016 r. poz.1666 ze zm.).</w:t>
      </w:r>
    </w:p>
    <w:p w:rsidR="003B5BB8" w:rsidRPr="002A25F1" w:rsidRDefault="003B5BB8" w:rsidP="002A25F1">
      <w:pPr>
        <w:pStyle w:val="Akapitzlist"/>
        <w:widowControl w:val="0"/>
        <w:numPr>
          <w:ilvl w:val="0"/>
          <w:numId w:val="8"/>
        </w:numPr>
        <w:suppressAutoHyphens/>
        <w:autoSpaceDE w:val="0"/>
        <w:autoSpaceDN w:val="0"/>
        <w:adjustRightInd w:val="0"/>
        <w:ind w:left="567" w:hanging="567"/>
        <w:jc w:val="both"/>
        <w:rPr>
          <w:rFonts w:ascii="Times New Roman" w:hAnsi="Times New Roman" w:cs="Times New Roman"/>
        </w:rPr>
      </w:pPr>
      <w:r w:rsidRPr="002A25F1">
        <w:rPr>
          <w:rFonts w:ascii="Times New Roman" w:hAnsi="Times New Roman" w:cs="Times New Roman"/>
          <w:b/>
          <w:i/>
        </w:rPr>
        <w:t>(jeżeli dotyczy)</w:t>
      </w:r>
      <w:r w:rsidRPr="002A25F1">
        <w:rPr>
          <w:rFonts w:ascii="Times New Roman" w:hAnsi="Times New Roman" w:cs="Times New Roman"/>
          <w:i/>
        </w:rPr>
        <w:t xml:space="preserve"> </w:t>
      </w:r>
      <w:r w:rsidRPr="002A25F1">
        <w:rPr>
          <w:rFonts w:ascii="Times New Roman" w:hAnsi="Times New Roman" w:cs="Times New Roman"/>
          <w:bCs/>
        </w:rPr>
        <w:t>Każdorazowo na żądanie Zamawiającego, w terminie wskazanym przez Zamawiającego, nie krótszym niż trzy [ 3 ] dni robocze, Wykonawca zobowiązuje się przedłożyć do wglądu oświadczeni</w:t>
      </w:r>
      <w:r w:rsidR="001E4A46" w:rsidRPr="002A25F1">
        <w:rPr>
          <w:rFonts w:ascii="Times New Roman" w:hAnsi="Times New Roman" w:cs="Times New Roman"/>
          <w:bCs/>
        </w:rPr>
        <w:t>e</w:t>
      </w:r>
      <w:r w:rsidRPr="002A25F1">
        <w:rPr>
          <w:rFonts w:ascii="Times New Roman" w:hAnsi="Times New Roman" w:cs="Times New Roman"/>
          <w:bCs/>
        </w:rPr>
        <w:t xml:space="preserve"> Pracownik</w:t>
      </w:r>
      <w:r w:rsidR="001E4A46" w:rsidRPr="002A25F1">
        <w:rPr>
          <w:rFonts w:ascii="Times New Roman" w:hAnsi="Times New Roman" w:cs="Times New Roman"/>
          <w:bCs/>
        </w:rPr>
        <w:t>a</w:t>
      </w:r>
      <w:r w:rsidRPr="002A25F1">
        <w:rPr>
          <w:rFonts w:ascii="Times New Roman" w:hAnsi="Times New Roman" w:cs="Times New Roman"/>
          <w:bCs/>
        </w:rPr>
        <w:t xml:space="preserve"> świadcząc</w:t>
      </w:r>
      <w:r w:rsidR="001E4A46" w:rsidRPr="002A25F1">
        <w:rPr>
          <w:rFonts w:ascii="Times New Roman" w:hAnsi="Times New Roman" w:cs="Times New Roman"/>
          <w:bCs/>
        </w:rPr>
        <w:t>ego</w:t>
      </w:r>
      <w:r w:rsidRPr="002A25F1">
        <w:rPr>
          <w:rFonts w:ascii="Times New Roman" w:hAnsi="Times New Roman" w:cs="Times New Roman"/>
          <w:bCs/>
        </w:rPr>
        <w:t xml:space="preserve"> </w:t>
      </w:r>
      <w:r w:rsidR="00A642B4" w:rsidRPr="002A25F1">
        <w:rPr>
          <w:rFonts w:ascii="Times New Roman" w:hAnsi="Times New Roman" w:cs="Times New Roman"/>
          <w:bCs/>
        </w:rPr>
        <w:t>usługi</w:t>
      </w:r>
      <w:r w:rsidRPr="002A25F1">
        <w:rPr>
          <w:rFonts w:ascii="Times New Roman" w:hAnsi="Times New Roman" w:cs="Times New Roman"/>
          <w:bCs/>
        </w:rPr>
        <w:t xml:space="preserve">, iż </w:t>
      </w:r>
      <w:r w:rsidR="001E4A46" w:rsidRPr="002A25F1">
        <w:rPr>
          <w:rFonts w:ascii="Times New Roman" w:hAnsi="Times New Roman" w:cs="Times New Roman"/>
          <w:bCs/>
        </w:rPr>
        <w:t>jest</w:t>
      </w:r>
      <w:r w:rsidRPr="002A25F1">
        <w:rPr>
          <w:rFonts w:ascii="Times New Roman" w:hAnsi="Times New Roman" w:cs="Times New Roman"/>
          <w:bCs/>
        </w:rPr>
        <w:t xml:space="preserve"> zatrudni</w:t>
      </w:r>
      <w:r w:rsidR="001E4A46" w:rsidRPr="002A25F1">
        <w:rPr>
          <w:rFonts w:ascii="Times New Roman" w:hAnsi="Times New Roman" w:cs="Times New Roman"/>
          <w:bCs/>
        </w:rPr>
        <w:t>ony</w:t>
      </w:r>
      <w:r w:rsidRPr="002A25F1">
        <w:rPr>
          <w:rFonts w:ascii="Times New Roman" w:hAnsi="Times New Roman" w:cs="Times New Roman"/>
          <w:bCs/>
        </w:rPr>
        <w:t xml:space="preserve"> na podstawie umowy o pracę oraz wydruk raportu miesięcznego ubezpieczonego z Zakładu Ubezpieczeń Społecznych (ZUS RMUA). W tym celu Wykonawca zobowiązany jest do uzyskania od tego pracownika zgody na przetwarzanie danych osobowych zgodnie z przepisami o ochronie danych osobowych</w:t>
      </w:r>
      <w:r w:rsidRPr="002A25F1">
        <w:rPr>
          <w:rFonts w:ascii="Times New Roman" w:hAnsi="Times New Roman" w:cs="Times New Roman"/>
        </w:rPr>
        <w:t>.</w:t>
      </w:r>
      <w:r w:rsidRPr="002A25F1">
        <w:rPr>
          <w:rFonts w:ascii="Times New Roman" w:hAnsi="Times New Roman" w:cs="Times New Roman"/>
          <w:bCs/>
        </w:rPr>
        <w:t xml:space="preserve"> </w:t>
      </w:r>
    </w:p>
    <w:p w:rsidR="003B5BB8" w:rsidRPr="002A25F1" w:rsidRDefault="00EB283E" w:rsidP="002A25F1">
      <w:pPr>
        <w:pStyle w:val="Akapitzlist"/>
        <w:widowControl w:val="0"/>
        <w:numPr>
          <w:ilvl w:val="0"/>
          <w:numId w:val="8"/>
        </w:numPr>
        <w:suppressAutoHyphens/>
        <w:autoSpaceDE w:val="0"/>
        <w:autoSpaceDN w:val="0"/>
        <w:adjustRightInd w:val="0"/>
        <w:ind w:left="567" w:hanging="567"/>
        <w:jc w:val="both"/>
        <w:rPr>
          <w:rFonts w:ascii="Times New Roman" w:hAnsi="Times New Roman" w:cs="Times New Roman"/>
        </w:rPr>
      </w:pPr>
      <w:r w:rsidRPr="002A25F1">
        <w:rPr>
          <w:rFonts w:ascii="Times New Roman" w:hAnsi="Times New Roman" w:cs="Times New Roman"/>
          <w:b/>
          <w:i/>
        </w:rPr>
        <w:t>(jeżeli dotyczy)</w:t>
      </w:r>
      <w:r w:rsidRPr="002A25F1">
        <w:rPr>
          <w:rFonts w:ascii="Times New Roman" w:hAnsi="Times New Roman" w:cs="Times New Roman"/>
          <w:i/>
        </w:rPr>
        <w:t xml:space="preserve"> </w:t>
      </w:r>
      <w:r w:rsidR="003B5BB8" w:rsidRPr="002A25F1">
        <w:rPr>
          <w:rFonts w:ascii="Times New Roman" w:hAnsi="Times New Roman" w:cs="Times New Roman"/>
        </w:rPr>
        <w:t xml:space="preserve">Nieprzedłożenie przez Wykonawcę dokumentów, o których mowa w </w:t>
      </w:r>
      <w:r w:rsidR="003B5BB8" w:rsidRPr="002A25F1">
        <w:rPr>
          <w:rFonts w:ascii="Times New Roman" w:hAnsi="Times New Roman" w:cs="Times New Roman"/>
          <w:b/>
        </w:rPr>
        <w:t xml:space="preserve">§ </w:t>
      </w:r>
      <w:r w:rsidR="00B44414" w:rsidRPr="002A25F1">
        <w:rPr>
          <w:rFonts w:ascii="Times New Roman" w:hAnsi="Times New Roman" w:cs="Times New Roman"/>
          <w:b/>
        </w:rPr>
        <w:t>3</w:t>
      </w:r>
      <w:r w:rsidR="003B5BB8" w:rsidRPr="002A25F1">
        <w:rPr>
          <w:rFonts w:ascii="Times New Roman" w:hAnsi="Times New Roman" w:cs="Times New Roman"/>
          <w:b/>
        </w:rPr>
        <w:t xml:space="preserve"> ust. 3 </w:t>
      </w:r>
      <w:r w:rsidR="003B5BB8" w:rsidRPr="002A25F1">
        <w:rPr>
          <w:rFonts w:ascii="Times New Roman" w:hAnsi="Times New Roman" w:cs="Times New Roman"/>
        </w:rPr>
        <w:t xml:space="preserve">umowy, w terminie wskazanym przez Zamawiającego zgodnie z </w:t>
      </w:r>
      <w:r w:rsidR="003B5BB8" w:rsidRPr="002A25F1">
        <w:rPr>
          <w:rFonts w:ascii="Times New Roman" w:hAnsi="Times New Roman" w:cs="Times New Roman"/>
          <w:b/>
        </w:rPr>
        <w:t xml:space="preserve">§ </w:t>
      </w:r>
      <w:r w:rsidR="00B44414" w:rsidRPr="002A25F1">
        <w:rPr>
          <w:rFonts w:ascii="Times New Roman" w:hAnsi="Times New Roman" w:cs="Times New Roman"/>
          <w:b/>
        </w:rPr>
        <w:t>3</w:t>
      </w:r>
      <w:r w:rsidR="003B5BB8" w:rsidRPr="002A25F1">
        <w:rPr>
          <w:rFonts w:ascii="Times New Roman" w:hAnsi="Times New Roman" w:cs="Times New Roman"/>
          <w:b/>
        </w:rPr>
        <w:t xml:space="preserve"> ust. 3</w:t>
      </w:r>
      <w:r w:rsidR="003B5BB8" w:rsidRPr="002A25F1">
        <w:rPr>
          <w:rFonts w:ascii="Times New Roman" w:hAnsi="Times New Roman" w:cs="Times New Roman"/>
        </w:rPr>
        <w:t xml:space="preserve"> umowy, skutkuje możliwością naliczenia kary o której mowa w </w:t>
      </w:r>
      <w:r w:rsidR="003B5BB8" w:rsidRPr="002A25F1">
        <w:rPr>
          <w:rFonts w:ascii="Times New Roman" w:hAnsi="Times New Roman" w:cs="Times New Roman"/>
          <w:b/>
        </w:rPr>
        <w:t xml:space="preserve">§ </w:t>
      </w:r>
      <w:r w:rsidR="002344FC" w:rsidRPr="002A25F1">
        <w:rPr>
          <w:rFonts w:ascii="Times New Roman" w:hAnsi="Times New Roman" w:cs="Times New Roman"/>
          <w:b/>
        </w:rPr>
        <w:t>7</w:t>
      </w:r>
      <w:r w:rsidR="003B5BB8" w:rsidRPr="002A25F1">
        <w:rPr>
          <w:rFonts w:ascii="Times New Roman" w:hAnsi="Times New Roman" w:cs="Times New Roman"/>
          <w:b/>
        </w:rPr>
        <w:t xml:space="preserve"> ust. 1 pkt. 1.</w:t>
      </w:r>
      <w:r w:rsidR="002344FC" w:rsidRPr="002A25F1">
        <w:rPr>
          <w:rFonts w:ascii="Times New Roman" w:hAnsi="Times New Roman" w:cs="Times New Roman"/>
          <w:b/>
        </w:rPr>
        <w:t>7</w:t>
      </w:r>
      <w:r w:rsidR="003B5BB8" w:rsidRPr="002A25F1">
        <w:rPr>
          <w:rFonts w:ascii="Times New Roman" w:hAnsi="Times New Roman" w:cs="Times New Roman"/>
          <w:b/>
        </w:rPr>
        <w:t xml:space="preserve"> umowy</w:t>
      </w:r>
      <w:r w:rsidR="003B5BB8" w:rsidRPr="002A25F1">
        <w:rPr>
          <w:rFonts w:ascii="Times New Roman" w:hAnsi="Times New Roman" w:cs="Times New Roman"/>
        </w:rPr>
        <w:t>.</w:t>
      </w:r>
    </w:p>
    <w:p w:rsidR="003B5BB8" w:rsidRPr="002A25F1" w:rsidRDefault="00EB283E" w:rsidP="002A25F1">
      <w:pPr>
        <w:pStyle w:val="Akapitzlist"/>
        <w:widowControl w:val="0"/>
        <w:numPr>
          <w:ilvl w:val="0"/>
          <w:numId w:val="8"/>
        </w:numPr>
        <w:suppressAutoHyphens/>
        <w:autoSpaceDE w:val="0"/>
        <w:autoSpaceDN w:val="0"/>
        <w:adjustRightInd w:val="0"/>
        <w:ind w:left="567" w:hanging="567"/>
        <w:jc w:val="both"/>
        <w:rPr>
          <w:rFonts w:ascii="Times New Roman" w:hAnsi="Times New Roman" w:cs="Times New Roman"/>
        </w:rPr>
      </w:pPr>
      <w:r w:rsidRPr="002A25F1">
        <w:rPr>
          <w:rFonts w:ascii="Times New Roman" w:hAnsi="Times New Roman" w:cs="Times New Roman"/>
          <w:b/>
          <w:i/>
        </w:rPr>
        <w:t>(jeżeli dotyczy)</w:t>
      </w:r>
      <w:r w:rsidRPr="002A25F1">
        <w:rPr>
          <w:rFonts w:ascii="Times New Roman" w:hAnsi="Times New Roman" w:cs="Times New Roman"/>
          <w:i/>
        </w:rPr>
        <w:t xml:space="preserve"> </w:t>
      </w:r>
      <w:r w:rsidR="003B5BB8" w:rsidRPr="002A25F1">
        <w:rPr>
          <w:rFonts w:ascii="Times New Roman" w:hAnsi="Times New Roman" w:cs="Times New Roman"/>
        </w:rPr>
        <w:t xml:space="preserve">Postanowienia umowne dotyczące obowiązków Wykonawcy, związane </w:t>
      </w:r>
      <w:r w:rsidR="00A642B4" w:rsidRPr="002A25F1">
        <w:rPr>
          <w:rFonts w:ascii="Times New Roman" w:hAnsi="Times New Roman" w:cs="Times New Roman"/>
        </w:rPr>
        <w:br/>
      </w:r>
      <w:r w:rsidR="003B5BB8" w:rsidRPr="002A25F1">
        <w:rPr>
          <w:rFonts w:ascii="Times New Roman" w:hAnsi="Times New Roman" w:cs="Times New Roman"/>
        </w:rPr>
        <w:t>z obowiązkiem zatrudniania osób, stosuje się odpowiednio do Podwykonawców lub dalszych Podwykonawców.</w:t>
      </w:r>
    </w:p>
    <w:p w:rsidR="003B5BB8" w:rsidRPr="002A25F1" w:rsidRDefault="003B5BB8" w:rsidP="002A25F1">
      <w:pPr>
        <w:numPr>
          <w:ilvl w:val="0"/>
          <w:numId w:val="8"/>
        </w:numPr>
        <w:suppressAutoHyphens/>
        <w:ind w:left="567" w:hanging="567"/>
        <w:jc w:val="both"/>
        <w:rPr>
          <w:rFonts w:ascii="Times New Roman" w:hAnsi="Times New Roman" w:cs="Times New Roman"/>
        </w:rPr>
      </w:pPr>
      <w:r w:rsidRPr="002A25F1">
        <w:rPr>
          <w:rFonts w:ascii="Times New Roman" w:hAnsi="Times New Roman" w:cs="Times New Roman"/>
        </w:rPr>
        <w:t>Wykonawca ustanawia:</w:t>
      </w:r>
      <w:r w:rsidR="00EB283E" w:rsidRPr="002A25F1">
        <w:rPr>
          <w:rFonts w:ascii="Times New Roman" w:hAnsi="Times New Roman" w:cs="Times New Roman"/>
        </w:rPr>
        <w:t xml:space="preserve"> </w:t>
      </w:r>
      <w:r w:rsidR="00EB283E" w:rsidRPr="002A25F1">
        <w:rPr>
          <w:rFonts w:ascii="Times New Roman" w:hAnsi="Times New Roman" w:cs="Times New Roman"/>
          <w:b/>
        </w:rPr>
        <w:t xml:space="preserve">Eksperta </w:t>
      </w:r>
      <w:r w:rsidRPr="002A25F1">
        <w:rPr>
          <w:rFonts w:ascii="Times New Roman" w:hAnsi="Times New Roman" w:cs="Times New Roman"/>
        </w:rPr>
        <w:t xml:space="preserve">w osobie: </w:t>
      </w:r>
      <w:r w:rsidRPr="002A25F1">
        <w:rPr>
          <w:rFonts w:ascii="Times New Roman" w:hAnsi="Times New Roman" w:cs="Times New Roman"/>
          <w:b/>
        </w:rPr>
        <w:t>__________</w:t>
      </w:r>
      <w:r w:rsidRPr="002A25F1">
        <w:rPr>
          <w:rFonts w:ascii="Times New Roman" w:hAnsi="Times New Roman" w:cs="Times New Roman"/>
        </w:rPr>
        <w:t xml:space="preserve">, zgodnie z wymogami określonymi </w:t>
      </w:r>
      <w:r w:rsidR="002A25F1" w:rsidRPr="002A25F1">
        <w:rPr>
          <w:rFonts w:ascii="Times New Roman" w:hAnsi="Times New Roman" w:cs="Times New Roman"/>
        </w:rPr>
        <w:br/>
      </w:r>
      <w:r w:rsidRPr="002A25F1">
        <w:rPr>
          <w:rFonts w:ascii="Times New Roman" w:hAnsi="Times New Roman" w:cs="Times New Roman"/>
        </w:rPr>
        <w:t>w specyfikacji istotnych warunków zamówienia (wymi</w:t>
      </w:r>
      <w:r w:rsidR="00EB283E" w:rsidRPr="002A25F1">
        <w:rPr>
          <w:rFonts w:ascii="Times New Roman" w:hAnsi="Times New Roman" w:cs="Times New Roman"/>
        </w:rPr>
        <w:t xml:space="preserve">eniony w załączniku do umowy </w:t>
      </w:r>
      <w:r w:rsidR="002A25F1" w:rsidRPr="002A25F1">
        <w:rPr>
          <w:rFonts w:ascii="Times New Roman" w:hAnsi="Times New Roman" w:cs="Times New Roman"/>
        </w:rPr>
        <w:br/>
      </w:r>
      <w:r w:rsidR="00EB283E" w:rsidRPr="002A25F1">
        <w:rPr>
          <w:rFonts w:ascii="Times New Roman" w:hAnsi="Times New Roman" w:cs="Times New Roman"/>
        </w:rPr>
        <w:t xml:space="preserve">– </w:t>
      </w:r>
      <w:r w:rsidRPr="002A25F1">
        <w:rPr>
          <w:rFonts w:ascii="Times New Roman" w:hAnsi="Times New Roman" w:cs="Times New Roman"/>
        </w:rPr>
        <w:t>w Wykazie osób)</w:t>
      </w:r>
      <w:r w:rsidR="00EB283E" w:rsidRPr="002A25F1">
        <w:rPr>
          <w:rFonts w:ascii="Times New Roman" w:hAnsi="Times New Roman" w:cs="Times New Roman"/>
        </w:rPr>
        <w:t>.</w:t>
      </w:r>
    </w:p>
    <w:p w:rsidR="003B5BB8" w:rsidRPr="002A25F1" w:rsidRDefault="003B5BB8" w:rsidP="002A25F1">
      <w:pPr>
        <w:numPr>
          <w:ilvl w:val="0"/>
          <w:numId w:val="8"/>
        </w:numPr>
        <w:suppressAutoHyphens/>
        <w:ind w:left="567" w:hanging="567"/>
        <w:jc w:val="both"/>
        <w:rPr>
          <w:rFonts w:ascii="Times New Roman" w:hAnsi="Times New Roman" w:cs="Times New Roman"/>
        </w:rPr>
      </w:pPr>
      <w:r w:rsidRPr="002A25F1">
        <w:rPr>
          <w:rFonts w:ascii="Times New Roman" w:hAnsi="Times New Roman" w:cs="Times New Roman"/>
        </w:rPr>
        <w:t xml:space="preserve">Wykonawca jest zobowiązany zapewnić, aby </w:t>
      </w:r>
      <w:r w:rsidR="00EB283E" w:rsidRPr="002A25F1">
        <w:rPr>
          <w:rFonts w:ascii="Times New Roman" w:hAnsi="Times New Roman" w:cs="Times New Roman"/>
          <w:b/>
        </w:rPr>
        <w:t>Ekspert</w:t>
      </w:r>
      <w:r w:rsidRPr="002A25F1">
        <w:rPr>
          <w:rFonts w:ascii="Times New Roman" w:hAnsi="Times New Roman" w:cs="Times New Roman"/>
          <w:b/>
        </w:rPr>
        <w:t xml:space="preserve"> </w:t>
      </w:r>
      <w:r w:rsidRPr="002A25F1">
        <w:rPr>
          <w:rFonts w:ascii="Times New Roman" w:hAnsi="Times New Roman" w:cs="Times New Roman"/>
        </w:rPr>
        <w:t>(wskazan</w:t>
      </w:r>
      <w:r w:rsidR="00EB283E" w:rsidRPr="002A25F1">
        <w:rPr>
          <w:rFonts w:ascii="Times New Roman" w:hAnsi="Times New Roman" w:cs="Times New Roman"/>
        </w:rPr>
        <w:t>y</w:t>
      </w:r>
      <w:r w:rsidRPr="002A25F1">
        <w:rPr>
          <w:rFonts w:ascii="Times New Roman" w:hAnsi="Times New Roman" w:cs="Times New Roman"/>
          <w:b/>
        </w:rPr>
        <w:t xml:space="preserve"> w § </w:t>
      </w:r>
      <w:r w:rsidR="00B44414" w:rsidRPr="002A25F1">
        <w:rPr>
          <w:rFonts w:ascii="Times New Roman" w:hAnsi="Times New Roman" w:cs="Times New Roman"/>
          <w:b/>
        </w:rPr>
        <w:t>3</w:t>
      </w:r>
      <w:r w:rsidRPr="002A25F1">
        <w:rPr>
          <w:rFonts w:ascii="Times New Roman" w:hAnsi="Times New Roman" w:cs="Times New Roman"/>
          <w:b/>
        </w:rPr>
        <w:t xml:space="preserve"> ust. 6</w:t>
      </w:r>
      <w:r w:rsidR="00B44414" w:rsidRPr="002A25F1">
        <w:rPr>
          <w:rFonts w:ascii="Times New Roman" w:hAnsi="Times New Roman" w:cs="Times New Roman"/>
          <w:b/>
        </w:rPr>
        <w:t xml:space="preserve"> </w:t>
      </w:r>
      <w:r w:rsidRPr="002A25F1">
        <w:rPr>
          <w:rFonts w:ascii="Times New Roman" w:hAnsi="Times New Roman" w:cs="Times New Roman"/>
          <w:b/>
        </w:rPr>
        <w:t>umowy</w:t>
      </w:r>
      <w:r w:rsidRPr="002A25F1">
        <w:rPr>
          <w:rFonts w:ascii="Times New Roman" w:hAnsi="Times New Roman" w:cs="Times New Roman"/>
        </w:rPr>
        <w:t>)</w:t>
      </w:r>
      <w:r w:rsidRPr="002A25F1">
        <w:rPr>
          <w:rFonts w:ascii="Times New Roman" w:hAnsi="Times New Roman" w:cs="Times New Roman"/>
          <w:b/>
        </w:rPr>
        <w:t xml:space="preserve"> </w:t>
      </w:r>
      <w:r w:rsidRPr="002A25F1">
        <w:rPr>
          <w:rFonts w:ascii="Times New Roman" w:hAnsi="Times New Roman" w:cs="Times New Roman"/>
        </w:rPr>
        <w:t>fizycznie przebywa</w:t>
      </w:r>
      <w:r w:rsidR="00A642B4" w:rsidRPr="002A25F1">
        <w:rPr>
          <w:rFonts w:ascii="Times New Roman" w:hAnsi="Times New Roman" w:cs="Times New Roman"/>
        </w:rPr>
        <w:t>ł</w:t>
      </w:r>
      <w:r w:rsidRPr="002A25F1">
        <w:rPr>
          <w:rFonts w:ascii="Times New Roman" w:hAnsi="Times New Roman" w:cs="Times New Roman"/>
        </w:rPr>
        <w:t xml:space="preserve"> i wykonywa</w:t>
      </w:r>
      <w:r w:rsidR="00A642B4" w:rsidRPr="002A25F1">
        <w:rPr>
          <w:rFonts w:ascii="Times New Roman" w:hAnsi="Times New Roman" w:cs="Times New Roman"/>
        </w:rPr>
        <w:t>ł</w:t>
      </w:r>
      <w:r w:rsidRPr="002A25F1">
        <w:rPr>
          <w:rFonts w:ascii="Times New Roman" w:hAnsi="Times New Roman" w:cs="Times New Roman"/>
        </w:rPr>
        <w:t xml:space="preserve"> swoje obowiązki </w:t>
      </w:r>
      <w:r w:rsidR="00EB283E" w:rsidRPr="002A25F1">
        <w:rPr>
          <w:rFonts w:ascii="Times New Roman" w:hAnsi="Times New Roman" w:cs="Times New Roman"/>
        </w:rPr>
        <w:t>w miejscu wykonywania usługi oraz w terminach wynikających z opisu przedmiotu umowy.</w:t>
      </w:r>
    </w:p>
    <w:p w:rsidR="003B5BB8" w:rsidRPr="002A25F1" w:rsidRDefault="003B5BB8" w:rsidP="002A25F1">
      <w:pPr>
        <w:tabs>
          <w:tab w:val="left" w:pos="709"/>
        </w:tabs>
        <w:jc w:val="both"/>
        <w:rPr>
          <w:rFonts w:ascii="Times New Roman" w:hAnsi="Times New Roman" w:cs="Times New Roman"/>
          <w:b/>
        </w:rPr>
      </w:pPr>
    </w:p>
    <w:p w:rsidR="005A3C2E" w:rsidRPr="002A25F1" w:rsidRDefault="005A3C2E" w:rsidP="002A25F1">
      <w:pPr>
        <w:tabs>
          <w:tab w:val="left" w:pos="709"/>
        </w:tabs>
        <w:rPr>
          <w:rFonts w:ascii="Times New Roman" w:hAnsi="Times New Roman" w:cs="Times New Roman"/>
          <w:b/>
        </w:rPr>
      </w:pPr>
      <w:r w:rsidRPr="002A25F1">
        <w:rPr>
          <w:rFonts w:ascii="Times New Roman" w:hAnsi="Times New Roman" w:cs="Times New Roman"/>
          <w:b/>
        </w:rPr>
        <w:t xml:space="preserve">§ </w:t>
      </w:r>
      <w:r w:rsidR="00EB283E" w:rsidRPr="002A25F1">
        <w:rPr>
          <w:rFonts w:ascii="Times New Roman" w:hAnsi="Times New Roman" w:cs="Times New Roman"/>
          <w:b/>
        </w:rPr>
        <w:t>4</w:t>
      </w:r>
    </w:p>
    <w:p w:rsidR="00D53B75" w:rsidRPr="002A25F1" w:rsidRDefault="00D53B75" w:rsidP="002A25F1">
      <w:pPr>
        <w:tabs>
          <w:tab w:val="left" w:pos="709"/>
        </w:tabs>
        <w:rPr>
          <w:rFonts w:ascii="Times New Roman" w:hAnsi="Times New Roman" w:cs="Times New Roman"/>
        </w:rPr>
      </w:pPr>
      <w:r w:rsidRPr="002A25F1">
        <w:rPr>
          <w:rFonts w:ascii="Times New Roman" w:hAnsi="Times New Roman" w:cs="Times New Roman"/>
          <w:b/>
        </w:rPr>
        <w:t>Realizacja przedmiotu umowy</w:t>
      </w:r>
    </w:p>
    <w:p w:rsidR="00134D4F" w:rsidRPr="002A25F1" w:rsidRDefault="005A3C2E" w:rsidP="002A25F1">
      <w:pPr>
        <w:numPr>
          <w:ilvl w:val="0"/>
          <w:numId w:val="2"/>
        </w:numPr>
        <w:ind w:left="567" w:hanging="567"/>
        <w:jc w:val="both"/>
        <w:rPr>
          <w:rFonts w:ascii="Times New Roman" w:hAnsi="Times New Roman" w:cs="Times New Roman"/>
        </w:rPr>
      </w:pPr>
      <w:r w:rsidRPr="002A25F1">
        <w:rPr>
          <w:rFonts w:ascii="Times New Roman" w:hAnsi="Times New Roman" w:cs="Times New Roman"/>
        </w:rPr>
        <w:t xml:space="preserve">W trakcie realizacji </w:t>
      </w:r>
      <w:r w:rsidR="00134D4F" w:rsidRPr="002A25F1">
        <w:rPr>
          <w:rFonts w:ascii="Times New Roman" w:hAnsi="Times New Roman" w:cs="Times New Roman"/>
        </w:rPr>
        <w:t xml:space="preserve">przedmiotu </w:t>
      </w:r>
      <w:r w:rsidRPr="002A25F1">
        <w:rPr>
          <w:rFonts w:ascii="Times New Roman" w:hAnsi="Times New Roman" w:cs="Times New Roman"/>
        </w:rPr>
        <w:t xml:space="preserve">umowy </w:t>
      </w:r>
      <w:r w:rsidR="00134D4F" w:rsidRPr="002A25F1">
        <w:rPr>
          <w:rFonts w:ascii="Times New Roman" w:hAnsi="Times New Roman" w:cs="Times New Roman"/>
        </w:rPr>
        <w:t>Wykonawca</w:t>
      </w:r>
      <w:r w:rsidRPr="002A25F1">
        <w:rPr>
          <w:rFonts w:ascii="Times New Roman" w:hAnsi="Times New Roman" w:cs="Times New Roman"/>
        </w:rPr>
        <w:t xml:space="preserve"> jest zobowiązany do prowadzenia ewidencji czasu wykonania umowy.</w:t>
      </w:r>
    </w:p>
    <w:p w:rsidR="00134D4F" w:rsidRPr="002A25F1" w:rsidRDefault="00134D4F" w:rsidP="002A25F1">
      <w:pPr>
        <w:numPr>
          <w:ilvl w:val="0"/>
          <w:numId w:val="2"/>
        </w:numPr>
        <w:ind w:left="567" w:hanging="567"/>
        <w:jc w:val="both"/>
        <w:rPr>
          <w:rFonts w:ascii="Times New Roman" w:hAnsi="Times New Roman" w:cs="Times New Roman"/>
        </w:rPr>
      </w:pPr>
      <w:r w:rsidRPr="002A25F1">
        <w:rPr>
          <w:rFonts w:ascii="Times New Roman" w:hAnsi="Times New Roman" w:cs="Times New Roman"/>
        </w:rPr>
        <w:t>O</w:t>
      </w:r>
      <w:r w:rsidR="005A3C2E" w:rsidRPr="002A25F1">
        <w:rPr>
          <w:rFonts w:ascii="Times New Roman" w:hAnsi="Times New Roman" w:cs="Times New Roman"/>
        </w:rPr>
        <w:t xml:space="preserve">dbiór </w:t>
      </w:r>
      <w:r w:rsidRPr="002A25F1">
        <w:rPr>
          <w:rFonts w:ascii="Times New Roman" w:hAnsi="Times New Roman" w:cs="Times New Roman"/>
        </w:rPr>
        <w:t>przedmiotu umowy</w:t>
      </w:r>
      <w:r w:rsidR="005A3C2E" w:rsidRPr="002A25F1">
        <w:rPr>
          <w:rFonts w:ascii="Times New Roman" w:hAnsi="Times New Roman" w:cs="Times New Roman"/>
        </w:rPr>
        <w:t xml:space="preserve"> nastąpi przez </w:t>
      </w:r>
      <w:r w:rsidRPr="002A25F1">
        <w:rPr>
          <w:rFonts w:ascii="Times New Roman" w:hAnsi="Times New Roman" w:cs="Times New Roman"/>
        </w:rPr>
        <w:t>Zamawiającego</w:t>
      </w:r>
      <w:r w:rsidR="005A3C2E" w:rsidRPr="002A25F1">
        <w:rPr>
          <w:rFonts w:ascii="Times New Roman" w:hAnsi="Times New Roman" w:cs="Times New Roman"/>
        </w:rPr>
        <w:t xml:space="preserve"> w formie protokołu </w:t>
      </w:r>
      <w:r w:rsidRPr="002A25F1">
        <w:rPr>
          <w:rFonts w:ascii="Times New Roman" w:hAnsi="Times New Roman" w:cs="Times New Roman"/>
        </w:rPr>
        <w:t>bezusterkowego odbioru przedmiotu umowy.</w:t>
      </w:r>
    </w:p>
    <w:p w:rsidR="005A3C2E" w:rsidRPr="002A25F1" w:rsidRDefault="005A3C2E" w:rsidP="002A25F1">
      <w:pPr>
        <w:numPr>
          <w:ilvl w:val="0"/>
          <w:numId w:val="2"/>
        </w:numPr>
        <w:ind w:left="567" w:hanging="567"/>
        <w:jc w:val="both"/>
        <w:rPr>
          <w:rFonts w:ascii="Times New Roman" w:hAnsi="Times New Roman" w:cs="Times New Roman"/>
        </w:rPr>
      </w:pPr>
      <w:r w:rsidRPr="002A25F1">
        <w:rPr>
          <w:rFonts w:ascii="Times New Roman" w:hAnsi="Times New Roman" w:cs="Times New Roman"/>
          <w:bCs/>
        </w:rPr>
        <w:t>Wykonawca jest zobowiązany do:</w:t>
      </w:r>
    </w:p>
    <w:p w:rsidR="005A3C2E" w:rsidRPr="002A25F1" w:rsidRDefault="00134D4F" w:rsidP="002A25F1">
      <w:pPr>
        <w:pStyle w:val="Nagwek"/>
        <w:widowControl w:val="0"/>
        <w:numPr>
          <w:ilvl w:val="1"/>
          <w:numId w:val="7"/>
        </w:numPr>
        <w:tabs>
          <w:tab w:val="clear" w:pos="4536"/>
          <w:tab w:val="clear" w:pos="9072"/>
        </w:tabs>
        <w:suppressAutoHyphens/>
        <w:ind w:left="1134" w:hanging="567"/>
        <w:jc w:val="both"/>
        <w:rPr>
          <w:rFonts w:ascii="Times New Roman" w:hAnsi="Times New Roman" w:cs="Times New Roman"/>
          <w:bCs/>
        </w:rPr>
      </w:pPr>
      <w:r w:rsidRPr="002A25F1">
        <w:rPr>
          <w:rFonts w:ascii="Times New Roman" w:hAnsi="Times New Roman" w:cs="Times New Roman"/>
          <w:bCs/>
        </w:rPr>
        <w:t>O</w:t>
      </w:r>
      <w:r w:rsidR="005A3C2E" w:rsidRPr="002A25F1">
        <w:rPr>
          <w:rFonts w:ascii="Times New Roman" w:hAnsi="Times New Roman" w:cs="Times New Roman"/>
          <w:bCs/>
        </w:rPr>
        <w:t>chrony danych zawartych w dokumentacji uczestników projektu, zgodnie z ustawą z dnia 29 sierpnia 1997 r. o ochronie danych osobowych (Dz. U. z 2016 r., poz. 922.)</w:t>
      </w:r>
    </w:p>
    <w:p w:rsidR="005A3C2E" w:rsidRPr="002A25F1" w:rsidRDefault="00134D4F" w:rsidP="002A25F1">
      <w:pPr>
        <w:pStyle w:val="Nagwek"/>
        <w:widowControl w:val="0"/>
        <w:numPr>
          <w:ilvl w:val="1"/>
          <w:numId w:val="7"/>
        </w:numPr>
        <w:tabs>
          <w:tab w:val="clear" w:pos="4536"/>
          <w:tab w:val="clear" w:pos="9072"/>
        </w:tabs>
        <w:suppressAutoHyphens/>
        <w:ind w:left="1134" w:hanging="567"/>
        <w:jc w:val="both"/>
        <w:rPr>
          <w:rFonts w:ascii="Times New Roman" w:hAnsi="Times New Roman" w:cs="Times New Roman"/>
          <w:bCs/>
        </w:rPr>
      </w:pPr>
      <w:r w:rsidRPr="002A25F1">
        <w:rPr>
          <w:rFonts w:ascii="Times New Roman" w:hAnsi="Times New Roman" w:cs="Times New Roman"/>
          <w:bCs/>
        </w:rPr>
        <w:t>Z</w:t>
      </w:r>
      <w:r w:rsidR="005A3C2E" w:rsidRPr="002A25F1">
        <w:rPr>
          <w:rFonts w:ascii="Times New Roman" w:hAnsi="Times New Roman" w:cs="Times New Roman"/>
          <w:bCs/>
        </w:rPr>
        <w:t xml:space="preserve">achowania w tajemnicy wszelkich informacji, o których Wykonawca powziął wiadomość w trakcie realizacji </w:t>
      </w:r>
      <w:r w:rsidRPr="002A25F1">
        <w:rPr>
          <w:rFonts w:ascii="Times New Roman" w:hAnsi="Times New Roman" w:cs="Times New Roman"/>
          <w:bCs/>
        </w:rPr>
        <w:t xml:space="preserve">przedmiotu </w:t>
      </w:r>
      <w:r w:rsidR="005A3C2E" w:rsidRPr="002A25F1">
        <w:rPr>
          <w:rFonts w:ascii="Times New Roman" w:hAnsi="Times New Roman" w:cs="Times New Roman"/>
          <w:bCs/>
        </w:rPr>
        <w:t>umowy, i do niewykorzystywania ich w jakimkolwiek innym celu niż do wykonania umowy, a także do zachowania w tajemnicy informacji, których ujawnienie osobom trzecim lub wykorzystanie w innym celu mogłoby narazić interesy Zamawiającego lub uczestników projektu, w czasie obowiązywania lub po rozwiązaniu umowy, niezależnie od formy przekazania tych informacji oraz ich źródła;</w:t>
      </w:r>
    </w:p>
    <w:p w:rsidR="005A3C2E" w:rsidRPr="002A25F1" w:rsidRDefault="00F61A38" w:rsidP="002A25F1">
      <w:pPr>
        <w:pStyle w:val="Nagwek"/>
        <w:widowControl w:val="0"/>
        <w:numPr>
          <w:ilvl w:val="1"/>
          <w:numId w:val="7"/>
        </w:numPr>
        <w:tabs>
          <w:tab w:val="clear" w:pos="4536"/>
          <w:tab w:val="clear" w:pos="9072"/>
        </w:tabs>
        <w:suppressAutoHyphens/>
        <w:ind w:left="1134" w:hanging="567"/>
        <w:jc w:val="both"/>
        <w:rPr>
          <w:rFonts w:ascii="Times New Roman" w:hAnsi="Times New Roman" w:cs="Times New Roman"/>
          <w:bCs/>
        </w:rPr>
      </w:pPr>
      <w:r w:rsidRPr="002A25F1">
        <w:rPr>
          <w:rFonts w:ascii="Times New Roman" w:hAnsi="Times New Roman" w:cs="Times New Roman"/>
          <w:bCs/>
        </w:rPr>
        <w:t>P</w:t>
      </w:r>
      <w:r w:rsidR="005A3C2E" w:rsidRPr="002A25F1">
        <w:rPr>
          <w:rFonts w:ascii="Times New Roman" w:hAnsi="Times New Roman" w:cs="Times New Roman"/>
          <w:bCs/>
        </w:rPr>
        <w:t xml:space="preserve">odjęcia wszelkich niezbędnych kroków w celu zapewnienia, że żadna z osób, przy pomocy których wykonuje umowę, nie ujawni informacji, o których mowa w </w:t>
      </w:r>
      <w:r w:rsidR="00D53B75" w:rsidRPr="002A25F1">
        <w:rPr>
          <w:rFonts w:ascii="Times New Roman" w:hAnsi="Times New Roman" w:cs="Times New Roman"/>
          <w:b/>
          <w:bCs/>
        </w:rPr>
        <w:t>§ 4 ust 3 pkt.</w:t>
      </w:r>
      <w:r w:rsidR="005A3C2E" w:rsidRPr="002A25F1">
        <w:rPr>
          <w:rFonts w:ascii="Times New Roman" w:hAnsi="Times New Roman" w:cs="Times New Roman"/>
          <w:b/>
          <w:bCs/>
        </w:rPr>
        <w:t xml:space="preserve"> </w:t>
      </w:r>
      <w:r w:rsidR="00D53B75" w:rsidRPr="002A25F1">
        <w:rPr>
          <w:rFonts w:ascii="Times New Roman" w:hAnsi="Times New Roman" w:cs="Times New Roman"/>
          <w:b/>
          <w:bCs/>
        </w:rPr>
        <w:t>3.2.</w:t>
      </w:r>
      <w:r w:rsidR="00D53B75" w:rsidRPr="002A25F1">
        <w:rPr>
          <w:rFonts w:ascii="Times New Roman" w:hAnsi="Times New Roman" w:cs="Times New Roman"/>
          <w:bCs/>
        </w:rPr>
        <w:t xml:space="preserve"> umowy</w:t>
      </w:r>
      <w:r w:rsidR="005A3C2E" w:rsidRPr="002A25F1">
        <w:rPr>
          <w:rFonts w:ascii="Times New Roman" w:hAnsi="Times New Roman" w:cs="Times New Roman"/>
          <w:bCs/>
        </w:rPr>
        <w:t>, ani ich źródła zarówno w całości, jak i w części osobom trzecim bez wyraźnego pisemnego upoważnienia Zamawiającego.</w:t>
      </w:r>
    </w:p>
    <w:p w:rsidR="005A3C2E" w:rsidRPr="002A25F1" w:rsidRDefault="005A3C2E" w:rsidP="002A25F1">
      <w:pPr>
        <w:tabs>
          <w:tab w:val="left" w:pos="709"/>
        </w:tabs>
        <w:rPr>
          <w:rFonts w:ascii="Times New Roman" w:hAnsi="Times New Roman" w:cs="Times New Roman"/>
          <w:b/>
        </w:rPr>
      </w:pPr>
    </w:p>
    <w:p w:rsidR="002A25F1" w:rsidRPr="002A25F1" w:rsidRDefault="002A25F1" w:rsidP="002A25F1">
      <w:pPr>
        <w:tabs>
          <w:tab w:val="left" w:pos="709"/>
        </w:tabs>
        <w:rPr>
          <w:rFonts w:ascii="Times New Roman" w:hAnsi="Times New Roman" w:cs="Times New Roman"/>
          <w:b/>
        </w:rPr>
      </w:pPr>
    </w:p>
    <w:p w:rsidR="007F0355" w:rsidRPr="002A25F1" w:rsidRDefault="007F0355" w:rsidP="002A25F1">
      <w:pPr>
        <w:shd w:val="clear" w:color="auto" w:fill="FFFFFF"/>
        <w:suppressAutoHyphens/>
        <w:ind w:left="284" w:hanging="284"/>
        <w:rPr>
          <w:rFonts w:ascii="Times New Roman" w:hAnsi="Times New Roman" w:cs="Times New Roman"/>
          <w:b/>
          <w:bCs/>
        </w:rPr>
      </w:pPr>
      <w:r w:rsidRPr="002A25F1">
        <w:rPr>
          <w:rFonts w:ascii="Times New Roman" w:hAnsi="Times New Roman" w:cs="Times New Roman"/>
          <w:b/>
          <w:bCs/>
        </w:rPr>
        <w:t>§ 5</w:t>
      </w:r>
    </w:p>
    <w:p w:rsidR="007F0355" w:rsidRPr="002A25F1" w:rsidRDefault="007F0355" w:rsidP="002A25F1">
      <w:pPr>
        <w:shd w:val="clear" w:color="auto" w:fill="FFFFFF"/>
        <w:suppressAutoHyphens/>
        <w:ind w:left="284" w:hanging="284"/>
        <w:rPr>
          <w:rFonts w:ascii="Times New Roman" w:hAnsi="Times New Roman" w:cs="Times New Roman"/>
          <w:b/>
          <w:bCs/>
        </w:rPr>
      </w:pPr>
      <w:r w:rsidRPr="002A25F1">
        <w:rPr>
          <w:rFonts w:ascii="Times New Roman" w:hAnsi="Times New Roman" w:cs="Times New Roman"/>
          <w:b/>
          <w:bCs/>
        </w:rPr>
        <w:t>Termin realizacji umowy</w:t>
      </w:r>
    </w:p>
    <w:p w:rsidR="007F0355" w:rsidRPr="002A25F1" w:rsidRDefault="007F0355" w:rsidP="002A25F1">
      <w:pPr>
        <w:widowControl w:val="0"/>
        <w:numPr>
          <w:ilvl w:val="0"/>
          <w:numId w:val="13"/>
        </w:numPr>
        <w:suppressAutoHyphens/>
        <w:autoSpaceDE w:val="0"/>
        <w:autoSpaceDN w:val="0"/>
        <w:adjustRightInd w:val="0"/>
        <w:ind w:left="567" w:hanging="567"/>
        <w:jc w:val="both"/>
        <w:rPr>
          <w:rFonts w:ascii="Times New Roman" w:hAnsi="Times New Roman" w:cs="Times New Roman"/>
        </w:rPr>
      </w:pPr>
      <w:r w:rsidRPr="002A25F1">
        <w:rPr>
          <w:rFonts w:ascii="Times New Roman" w:hAnsi="Times New Roman" w:cs="Times New Roman"/>
        </w:rPr>
        <w:lastRenderedPageBreak/>
        <w:t>Wykonawca wykona przedmiot umowy:</w:t>
      </w:r>
    </w:p>
    <w:p w:rsidR="002A25F1" w:rsidRPr="002A25F1" w:rsidRDefault="002A25F1" w:rsidP="002A25F1">
      <w:pPr>
        <w:pStyle w:val="Tekstpodstawowy"/>
        <w:numPr>
          <w:ilvl w:val="0"/>
          <w:numId w:val="33"/>
        </w:numPr>
        <w:shd w:val="clear" w:color="auto" w:fill="FFFFFF"/>
        <w:ind w:left="1134" w:hanging="567"/>
        <w:rPr>
          <w:i/>
          <w:szCs w:val="22"/>
        </w:rPr>
      </w:pPr>
      <w:r w:rsidRPr="002A25F1">
        <w:rPr>
          <w:b/>
          <w:i/>
          <w:szCs w:val="22"/>
          <w:u w:val="single"/>
        </w:rPr>
        <w:t>Część nr 1-9</w:t>
      </w:r>
      <w:r w:rsidRPr="002A25F1">
        <w:rPr>
          <w:i/>
          <w:szCs w:val="22"/>
        </w:rPr>
        <w:t xml:space="preserve">: w okresie od dnia </w:t>
      </w:r>
      <w:r w:rsidRPr="002A25F1">
        <w:rPr>
          <w:b/>
          <w:i/>
          <w:szCs w:val="22"/>
        </w:rPr>
        <w:t>zawarcia umowy</w:t>
      </w:r>
      <w:r w:rsidRPr="002A25F1">
        <w:rPr>
          <w:i/>
          <w:szCs w:val="22"/>
        </w:rPr>
        <w:t xml:space="preserve"> do dnia  </w:t>
      </w:r>
      <w:r w:rsidRPr="002A25F1">
        <w:rPr>
          <w:b/>
          <w:i/>
          <w:szCs w:val="22"/>
        </w:rPr>
        <w:t>30.09.2018 roku</w:t>
      </w:r>
      <w:r w:rsidRPr="002A25F1">
        <w:rPr>
          <w:i/>
          <w:szCs w:val="22"/>
        </w:rPr>
        <w:t>.</w:t>
      </w:r>
    </w:p>
    <w:p w:rsidR="002A25F1" w:rsidRPr="002A25F1" w:rsidRDefault="002A25F1" w:rsidP="002A25F1">
      <w:pPr>
        <w:pStyle w:val="Tekstpodstawowy"/>
        <w:numPr>
          <w:ilvl w:val="0"/>
          <w:numId w:val="33"/>
        </w:numPr>
        <w:shd w:val="clear" w:color="auto" w:fill="FFFFFF"/>
        <w:ind w:left="1134" w:hanging="567"/>
        <w:rPr>
          <w:i/>
          <w:szCs w:val="22"/>
        </w:rPr>
      </w:pPr>
      <w:r w:rsidRPr="002A25F1">
        <w:rPr>
          <w:b/>
          <w:i/>
          <w:szCs w:val="22"/>
          <w:u w:val="single"/>
        </w:rPr>
        <w:t>Część nr 10-12</w:t>
      </w:r>
      <w:r w:rsidRPr="002A25F1">
        <w:rPr>
          <w:i/>
          <w:szCs w:val="22"/>
        </w:rPr>
        <w:t xml:space="preserve">: w okresie od dnia </w:t>
      </w:r>
      <w:r w:rsidRPr="002A25F1">
        <w:rPr>
          <w:b/>
          <w:i/>
          <w:szCs w:val="22"/>
        </w:rPr>
        <w:t>zawarcia umowy</w:t>
      </w:r>
      <w:r w:rsidRPr="002A25F1">
        <w:rPr>
          <w:i/>
          <w:szCs w:val="22"/>
        </w:rPr>
        <w:t xml:space="preserve"> do dnia  </w:t>
      </w:r>
      <w:r w:rsidRPr="002A25F1">
        <w:rPr>
          <w:b/>
          <w:i/>
          <w:szCs w:val="22"/>
        </w:rPr>
        <w:t>30.09.2018 roku</w:t>
      </w:r>
      <w:r w:rsidRPr="002A25F1">
        <w:rPr>
          <w:i/>
          <w:szCs w:val="22"/>
        </w:rPr>
        <w:t>.</w:t>
      </w:r>
    </w:p>
    <w:p w:rsidR="002A25F1" w:rsidRPr="002A25F1" w:rsidRDefault="002A25F1" w:rsidP="002A25F1">
      <w:pPr>
        <w:pStyle w:val="Tekstpodstawowy"/>
        <w:numPr>
          <w:ilvl w:val="0"/>
          <w:numId w:val="33"/>
        </w:numPr>
        <w:shd w:val="clear" w:color="auto" w:fill="FFFFFF"/>
        <w:ind w:left="1134" w:hanging="567"/>
        <w:rPr>
          <w:i/>
          <w:szCs w:val="22"/>
        </w:rPr>
      </w:pPr>
      <w:r w:rsidRPr="002A25F1">
        <w:rPr>
          <w:b/>
          <w:i/>
          <w:szCs w:val="22"/>
          <w:u w:val="single"/>
        </w:rPr>
        <w:t>Część nr 13-15</w:t>
      </w:r>
      <w:r w:rsidRPr="002A25F1">
        <w:rPr>
          <w:i/>
          <w:szCs w:val="22"/>
        </w:rPr>
        <w:t xml:space="preserve">: w okresie od dnia </w:t>
      </w:r>
      <w:r w:rsidRPr="002A25F1">
        <w:rPr>
          <w:b/>
          <w:i/>
          <w:szCs w:val="22"/>
        </w:rPr>
        <w:t>01.10.2018 roku</w:t>
      </w:r>
      <w:r w:rsidRPr="002A25F1">
        <w:rPr>
          <w:i/>
          <w:szCs w:val="22"/>
        </w:rPr>
        <w:t xml:space="preserve"> do dnia  </w:t>
      </w:r>
      <w:r w:rsidRPr="002A25F1">
        <w:rPr>
          <w:b/>
          <w:i/>
          <w:szCs w:val="22"/>
        </w:rPr>
        <w:t>31.12.2018 roku</w:t>
      </w:r>
      <w:r w:rsidRPr="002A25F1">
        <w:rPr>
          <w:i/>
          <w:szCs w:val="22"/>
        </w:rPr>
        <w:t>.</w:t>
      </w:r>
    </w:p>
    <w:p w:rsidR="00B92FDF" w:rsidRDefault="007F0355" w:rsidP="00B92FDF">
      <w:pPr>
        <w:pStyle w:val="Akapitzlist"/>
        <w:widowControl w:val="0"/>
        <w:numPr>
          <w:ilvl w:val="0"/>
          <w:numId w:val="13"/>
        </w:numPr>
        <w:suppressAutoHyphens/>
        <w:autoSpaceDE w:val="0"/>
        <w:autoSpaceDN w:val="0"/>
        <w:adjustRightInd w:val="0"/>
        <w:ind w:left="567" w:hanging="567"/>
        <w:jc w:val="both"/>
        <w:rPr>
          <w:rFonts w:ascii="Times New Roman" w:hAnsi="Times New Roman" w:cs="Times New Roman"/>
        </w:rPr>
      </w:pPr>
      <w:r w:rsidRPr="002A25F1">
        <w:rPr>
          <w:rFonts w:ascii="Times New Roman" w:hAnsi="Times New Roman" w:cs="Times New Roman"/>
        </w:rPr>
        <w:t>Strony ustalają za dzień zawarcia umowy, o którym mowa w postanowieniach umowy, dzień wskazany w komparycji umowy.</w:t>
      </w:r>
    </w:p>
    <w:p w:rsidR="00B92FDF" w:rsidRPr="00B92FDF" w:rsidRDefault="00B92FDF" w:rsidP="00B92FDF">
      <w:pPr>
        <w:pStyle w:val="Akapitzlist"/>
        <w:widowControl w:val="0"/>
        <w:numPr>
          <w:ilvl w:val="0"/>
          <w:numId w:val="13"/>
        </w:numPr>
        <w:suppressAutoHyphens/>
        <w:autoSpaceDE w:val="0"/>
        <w:autoSpaceDN w:val="0"/>
        <w:adjustRightInd w:val="0"/>
        <w:ind w:left="567" w:hanging="567"/>
        <w:jc w:val="both"/>
        <w:rPr>
          <w:rFonts w:ascii="Times New Roman" w:hAnsi="Times New Roman" w:cs="Times New Roman"/>
        </w:rPr>
      </w:pPr>
      <w:r w:rsidRPr="00B92FDF">
        <w:rPr>
          <w:rFonts w:ascii="Times New Roman" w:hAnsi="Times New Roman" w:cs="Times New Roman"/>
        </w:rPr>
        <w:t>Dniem</w:t>
      </w:r>
      <w:r w:rsidRPr="00B92FDF">
        <w:rPr>
          <w:rFonts w:ascii="Times New Roman" w:hAnsi="Times New Roman" w:cs="Times New Roman"/>
          <w:i/>
        </w:rPr>
        <w:t xml:space="preserve"> zawarcia umowy</w:t>
      </w:r>
      <w:r w:rsidRPr="00B92FDF">
        <w:rPr>
          <w:rFonts w:ascii="Times New Roman" w:hAnsi="Times New Roman" w:cs="Times New Roman"/>
        </w:rPr>
        <w:t xml:space="preserve">, jest dzień </w:t>
      </w:r>
      <w:r>
        <w:rPr>
          <w:rFonts w:ascii="Times New Roman" w:hAnsi="Times New Roman" w:cs="Times New Roman"/>
        </w:rPr>
        <w:t>wskazany w komparycji umowy</w:t>
      </w:r>
      <w:r w:rsidRPr="00B92FDF">
        <w:rPr>
          <w:rFonts w:ascii="Times New Roman" w:hAnsi="Times New Roman" w:cs="Times New Roman"/>
        </w:rPr>
        <w:t xml:space="preserve">, od którego rozpoczyna się bieg terminu wykonania przedmiotu zamówienia. </w:t>
      </w:r>
    </w:p>
    <w:p w:rsidR="007F0355" w:rsidRPr="002A25F1" w:rsidRDefault="007F0355" w:rsidP="002A25F1">
      <w:pPr>
        <w:widowControl w:val="0"/>
        <w:numPr>
          <w:ilvl w:val="0"/>
          <w:numId w:val="13"/>
        </w:numPr>
        <w:suppressAutoHyphens/>
        <w:autoSpaceDE w:val="0"/>
        <w:autoSpaceDN w:val="0"/>
        <w:adjustRightInd w:val="0"/>
        <w:ind w:left="567" w:hanging="567"/>
        <w:jc w:val="both"/>
        <w:rPr>
          <w:rFonts w:ascii="Times New Roman" w:hAnsi="Times New Roman" w:cs="Times New Roman"/>
        </w:rPr>
      </w:pPr>
      <w:r w:rsidRPr="002A25F1">
        <w:rPr>
          <w:rFonts w:ascii="Times New Roman" w:hAnsi="Times New Roman" w:cs="Times New Roman"/>
        </w:rPr>
        <w:t xml:space="preserve">Przez wykonanie przedmiotu umowy rozumie się dokonanie </w:t>
      </w:r>
      <w:r w:rsidRPr="002A25F1">
        <w:rPr>
          <w:rFonts w:ascii="Times New Roman" w:hAnsi="Times New Roman" w:cs="Times New Roman"/>
          <w:i/>
        </w:rPr>
        <w:t>protokolarnego bezusterkowego odbioru przedmiotu umowy</w:t>
      </w:r>
      <w:r w:rsidR="002A25F1" w:rsidRPr="002A25F1">
        <w:rPr>
          <w:rFonts w:ascii="Times New Roman" w:hAnsi="Times New Roman" w:cs="Times New Roman"/>
        </w:rPr>
        <w:t>.</w:t>
      </w:r>
    </w:p>
    <w:p w:rsidR="005A3C2E" w:rsidRPr="002A25F1" w:rsidRDefault="005A3C2E" w:rsidP="002A25F1">
      <w:pPr>
        <w:tabs>
          <w:tab w:val="left" w:pos="709"/>
        </w:tabs>
        <w:jc w:val="both"/>
        <w:rPr>
          <w:rFonts w:ascii="Times New Roman" w:hAnsi="Times New Roman" w:cs="Times New Roman"/>
        </w:rPr>
      </w:pPr>
    </w:p>
    <w:p w:rsidR="005A3C2E" w:rsidRPr="002A25F1" w:rsidRDefault="005A3C2E" w:rsidP="002A25F1">
      <w:pPr>
        <w:tabs>
          <w:tab w:val="left" w:pos="709"/>
        </w:tabs>
        <w:rPr>
          <w:rFonts w:ascii="Times New Roman" w:hAnsi="Times New Roman" w:cs="Times New Roman"/>
        </w:rPr>
      </w:pPr>
      <w:r w:rsidRPr="002A25F1">
        <w:rPr>
          <w:rFonts w:ascii="Times New Roman" w:hAnsi="Times New Roman" w:cs="Times New Roman"/>
          <w:b/>
        </w:rPr>
        <w:t xml:space="preserve">§ </w:t>
      </w:r>
      <w:r w:rsidR="007F0355" w:rsidRPr="002A25F1">
        <w:rPr>
          <w:rFonts w:ascii="Times New Roman" w:hAnsi="Times New Roman" w:cs="Times New Roman"/>
          <w:b/>
        </w:rPr>
        <w:t>6</w:t>
      </w:r>
    </w:p>
    <w:p w:rsidR="007F0355" w:rsidRPr="002A25F1" w:rsidRDefault="007F0355" w:rsidP="002A25F1">
      <w:pPr>
        <w:shd w:val="clear" w:color="auto" w:fill="FFFFFF"/>
        <w:suppressAutoHyphens/>
        <w:ind w:left="284" w:hanging="284"/>
        <w:rPr>
          <w:rFonts w:ascii="Times New Roman" w:hAnsi="Times New Roman" w:cs="Times New Roman"/>
          <w:b/>
          <w:bCs/>
        </w:rPr>
      </w:pPr>
      <w:r w:rsidRPr="002A25F1">
        <w:rPr>
          <w:rFonts w:ascii="Times New Roman" w:hAnsi="Times New Roman" w:cs="Times New Roman"/>
          <w:b/>
          <w:bCs/>
        </w:rPr>
        <w:t>Wynagrodzenie i sposób rozliczeń</w:t>
      </w:r>
    </w:p>
    <w:p w:rsidR="001E4A46" w:rsidRPr="002A25F1" w:rsidRDefault="007F0355" w:rsidP="002A25F1">
      <w:pPr>
        <w:widowControl w:val="0"/>
        <w:numPr>
          <w:ilvl w:val="0"/>
          <w:numId w:val="15"/>
        </w:numPr>
        <w:suppressAutoHyphens/>
        <w:autoSpaceDE w:val="0"/>
        <w:autoSpaceDN w:val="0"/>
        <w:adjustRightInd w:val="0"/>
        <w:ind w:left="567" w:hanging="567"/>
        <w:jc w:val="both"/>
        <w:rPr>
          <w:rFonts w:ascii="Times New Roman" w:hAnsi="Times New Roman" w:cs="Times New Roman"/>
        </w:rPr>
      </w:pPr>
      <w:r w:rsidRPr="002A25F1">
        <w:rPr>
          <w:rFonts w:ascii="Times New Roman" w:hAnsi="Times New Roman" w:cs="Times New Roman"/>
        </w:rPr>
        <w:t>Za</w:t>
      </w:r>
      <w:r w:rsidRPr="002A25F1">
        <w:rPr>
          <w:rFonts w:ascii="Times New Roman" w:hAnsi="Times New Roman" w:cs="Times New Roman"/>
          <w:b/>
        </w:rPr>
        <w:t xml:space="preserve"> wykonanie przedmiotu umowy</w:t>
      </w:r>
      <w:r w:rsidRPr="002A25F1">
        <w:rPr>
          <w:rFonts w:ascii="Times New Roman" w:hAnsi="Times New Roman" w:cs="Times New Roman"/>
        </w:rPr>
        <w:t xml:space="preserve"> określonego w </w:t>
      </w:r>
      <w:r w:rsidRPr="002A25F1">
        <w:rPr>
          <w:rFonts w:ascii="Times New Roman" w:hAnsi="Times New Roman" w:cs="Times New Roman"/>
          <w:b/>
        </w:rPr>
        <w:t>§ 1</w:t>
      </w:r>
      <w:r w:rsidRPr="002A25F1">
        <w:rPr>
          <w:rFonts w:ascii="Times New Roman" w:hAnsi="Times New Roman" w:cs="Times New Roman"/>
        </w:rPr>
        <w:t xml:space="preserve"> niniejszej umowy (odpowiednio do części), strony ustalają wynagrodzenie </w:t>
      </w:r>
      <w:r w:rsidRPr="002A25F1">
        <w:rPr>
          <w:rFonts w:ascii="Times New Roman" w:hAnsi="Times New Roman" w:cs="Times New Roman"/>
          <w:b/>
        </w:rPr>
        <w:t xml:space="preserve">ryczałtowe </w:t>
      </w:r>
      <w:r w:rsidRPr="002A25F1">
        <w:rPr>
          <w:rFonts w:ascii="Times New Roman" w:hAnsi="Times New Roman" w:cs="Times New Roman"/>
        </w:rPr>
        <w:t>w wysokości:</w:t>
      </w:r>
      <w:r w:rsidR="00F97EF7" w:rsidRPr="002A25F1">
        <w:rPr>
          <w:rFonts w:ascii="Times New Roman" w:hAnsi="Times New Roman" w:cs="Times New Roman"/>
        </w:rPr>
        <w:t xml:space="preserve"> </w:t>
      </w:r>
      <w:r w:rsidRPr="002A25F1">
        <w:rPr>
          <w:rFonts w:ascii="Times New Roman" w:hAnsi="Times New Roman" w:cs="Times New Roman"/>
        </w:rPr>
        <w:t>_______</w:t>
      </w:r>
      <w:r w:rsidR="00D53B75" w:rsidRPr="002A25F1">
        <w:rPr>
          <w:rFonts w:ascii="Times New Roman" w:hAnsi="Times New Roman" w:cs="Times New Roman"/>
        </w:rPr>
        <w:t>_________</w:t>
      </w:r>
      <w:r w:rsidRPr="002A25F1">
        <w:rPr>
          <w:rFonts w:ascii="Times New Roman" w:hAnsi="Times New Roman" w:cs="Times New Roman"/>
        </w:rPr>
        <w:t>___ 00/100</w:t>
      </w:r>
      <w:r w:rsidRPr="002A25F1">
        <w:rPr>
          <w:rFonts w:ascii="Times New Roman" w:hAnsi="Times New Roman" w:cs="Times New Roman"/>
          <w:b/>
        </w:rPr>
        <w:t xml:space="preserve"> </w:t>
      </w:r>
      <w:r w:rsidR="00D53B75" w:rsidRPr="002A25F1">
        <w:rPr>
          <w:rFonts w:ascii="Times New Roman" w:hAnsi="Times New Roman" w:cs="Times New Roman"/>
          <w:b/>
        </w:rPr>
        <w:br/>
      </w:r>
      <w:r w:rsidRPr="002A25F1">
        <w:rPr>
          <w:rFonts w:ascii="Times New Roman" w:hAnsi="Times New Roman" w:cs="Times New Roman"/>
          <w:b/>
        </w:rPr>
        <w:t>[ _______</w:t>
      </w:r>
      <w:r w:rsidR="00D53B75" w:rsidRPr="002A25F1">
        <w:rPr>
          <w:rFonts w:ascii="Times New Roman" w:hAnsi="Times New Roman" w:cs="Times New Roman"/>
          <w:b/>
        </w:rPr>
        <w:t>___</w:t>
      </w:r>
      <w:r w:rsidRPr="002A25F1">
        <w:rPr>
          <w:rFonts w:ascii="Times New Roman" w:hAnsi="Times New Roman" w:cs="Times New Roman"/>
          <w:b/>
        </w:rPr>
        <w:t>__,__</w:t>
      </w:r>
      <w:r w:rsidR="00D53B75" w:rsidRPr="002A25F1">
        <w:rPr>
          <w:rFonts w:ascii="Times New Roman" w:hAnsi="Times New Roman" w:cs="Times New Roman"/>
          <w:b/>
        </w:rPr>
        <w:t>_____</w:t>
      </w:r>
      <w:r w:rsidRPr="002A25F1">
        <w:rPr>
          <w:rFonts w:ascii="Times New Roman" w:hAnsi="Times New Roman" w:cs="Times New Roman"/>
          <w:b/>
        </w:rPr>
        <w:t xml:space="preserve"> ] złotych brutto </w:t>
      </w:r>
      <w:r w:rsidRPr="002A25F1">
        <w:rPr>
          <w:rFonts w:ascii="Times New Roman" w:hAnsi="Times New Roman" w:cs="Times New Roman"/>
        </w:rPr>
        <w:t xml:space="preserve">(tj.: z podatkiem VAT i innymi należnościami publicznoprawnymi zgodnie z obowiązującymi przepisami). </w:t>
      </w:r>
    </w:p>
    <w:p w:rsidR="007F0355" w:rsidRPr="002A25F1" w:rsidRDefault="0069604F" w:rsidP="002A25F1">
      <w:pPr>
        <w:widowControl w:val="0"/>
        <w:numPr>
          <w:ilvl w:val="0"/>
          <w:numId w:val="15"/>
        </w:numPr>
        <w:suppressAutoHyphens/>
        <w:autoSpaceDE w:val="0"/>
        <w:autoSpaceDN w:val="0"/>
        <w:adjustRightInd w:val="0"/>
        <w:ind w:left="567" w:hanging="567"/>
        <w:jc w:val="both"/>
        <w:rPr>
          <w:rFonts w:ascii="Times New Roman" w:hAnsi="Times New Roman" w:cs="Times New Roman"/>
        </w:rPr>
      </w:pPr>
      <w:r w:rsidRPr="002A25F1">
        <w:rPr>
          <w:rFonts w:ascii="Times New Roman" w:hAnsi="Times New Roman" w:cs="Times New Roman"/>
          <w:b/>
          <w:i/>
        </w:rPr>
        <w:t>(jeżeli dotyczy)</w:t>
      </w:r>
      <w:r w:rsidRPr="002A25F1">
        <w:rPr>
          <w:rFonts w:ascii="Times New Roman" w:hAnsi="Times New Roman" w:cs="Times New Roman"/>
        </w:rPr>
        <w:t xml:space="preserve"> </w:t>
      </w:r>
      <w:r w:rsidR="007F0355" w:rsidRPr="002A25F1">
        <w:rPr>
          <w:rFonts w:ascii="Times New Roman" w:hAnsi="Times New Roman" w:cs="Times New Roman"/>
        </w:rPr>
        <w:t>W przypadku, gdy Wykonawc</w:t>
      </w:r>
      <w:r w:rsidR="00A501FF" w:rsidRPr="002A25F1">
        <w:rPr>
          <w:rFonts w:ascii="Times New Roman" w:hAnsi="Times New Roman" w:cs="Times New Roman"/>
        </w:rPr>
        <w:t>a</w:t>
      </w:r>
      <w:r w:rsidR="007F0355" w:rsidRPr="002A25F1">
        <w:rPr>
          <w:rFonts w:ascii="Times New Roman" w:hAnsi="Times New Roman" w:cs="Times New Roman"/>
        </w:rPr>
        <w:t xml:space="preserve"> </w:t>
      </w:r>
      <w:r w:rsidR="00A501FF" w:rsidRPr="002A25F1">
        <w:rPr>
          <w:rFonts w:ascii="Times New Roman" w:hAnsi="Times New Roman" w:cs="Times New Roman"/>
        </w:rPr>
        <w:t>jest</w:t>
      </w:r>
      <w:r w:rsidR="007F0355" w:rsidRPr="002A25F1">
        <w:rPr>
          <w:rFonts w:ascii="Times New Roman" w:hAnsi="Times New Roman" w:cs="Times New Roman"/>
        </w:rPr>
        <w:t xml:space="preserve"> osob</w:t>
      </w:r>
      <w:r w:rsidR="001E4A46" w:rsidRPr="002A25F1">
        <w:rPr>
          <w:rFonts w:ascii="Times New Roman" w:hAnsi="Times New Roman" w:cs="Times New Roman"/>
        </w:rPr>
        <w:t>ą</w:t>
      </w:r>
      <w:r w:rsidR="007F0355" w:rsidRPr="002A25F1">
        <w:rPr>
          <w:rFonts w:ascii="Times New Roman" w:hAnsi="Times New Roman" w:cs="Times New Roman"/>
        </w:rPr>
        <w:t>, wobec które</w:t>
      </w:r>
      <w:r w:rsidR="00A501FF" w:rsidRPr="002A25F1">
        <w:rPr>
          <w:rFonts w:ascii="Times New Roman" w:hAnsi="Times New Roman" w:cs="Times New Roman"/>
        </w:rPr>
        <w:t>go</w:t>
      </w:r>
      <w:r w:rsidR="007F0355" w:rsidRPr="002A25F1">
        <w:rPr>
          <w:rFonts w:ascii="Times New Roman" w:hAnsi="Times New Roman" w:cs="Times New Roman"/>
        </w:rPr>
        <w:t xml:space="preserve"> Zamawiający jako płatnik</w:t>
      </w:r>
      <w:r w:rsidR="00A501FF" w:rsidRPr="002A25F1">
        <w:rPr>
          <w:rFonts w:ascii="Times New Roman" w:hAnsi="Times New Roman" w:cs="Times New Roman"/>
        </w:rPr>
        <w:t xml:space="preserve"> ma</w:t>
      </w:r>
      <w:r w:rsidR="007F0355" w:rsidRPr="002A25F1">
        <w:rPr>
          <w:rFonts w:ascii="Times New Roman" w:hAnsi="Times New Roman" w:cs="Times New Roman"/>
        </w:rPr>
        <w:t xml:space="preserve"> obowiązek odprowadzenia obowiązkowych składek, wynagrodzenie należne Wykonawcy</w:t>
      </w:r>
      <w:r w:rsidR="001E4A46" w:rsidRPr="002A25F1">
        <w:rPr>
          <w:rFonts w:ascii="Times New Roman" w:hAnsi="Times New Roman" w:cs="Times New Roman"/>
        </w:rPr>
        <w:t xml:space="preserve">, o którym mowa w </w:t>
      </w:r>
      <w:r w:rsidR="001E4A46" w:rsidRPr="002A25F1">
        <w:rPr>
          <w:rFonts w:ascii="Times New Roman" w:hAnsi="Times New Roman" w:cs="Times New Roman"/>
          <w:b/>
        </w:rPr>
        <w:t>§ 6 ust. 1</w:t>
      </w:r>
      <w:r w:rsidR="001E4A46" w:rsidRPr="002A25F1">
        <w:rPr>
          <w:rFonts w:ascii="Times New Roman" w:hAnsi="Times New Roman" w:cs="Times New Roman"/>
        </w:rPr>
        <w:t xml:space="preserve"> umowy,</w:t>
      </w:r>
      <w:r w:rsidR="007F0355" w:rsidRPr="002A25F1">
        <w:rPr>
          <w:rFonts w:ascii="Times New Roman" w:hAnsi="Times New Roman" w:cs="Times New Roman"/>
        </w:rPr>
        <w:t xml:space="preserve"> </w:t>
      </w:r>
      <w:r w:rsidR="00B44414" w:rsidRPr="002A25F1">
        <w:rPr>
          <w:rFonts w:ascii="Times New Roman" w:hAnsi="Times New Roman" w:cs="Times New Roman"/>
        </w:rPr>
        <w:t xml:space="preserve">zostanie </w:t>
      </w:r>
      <w:r w:rsidR="007F0355" w:rsidRPr="002A25F1">
        <w:rPr>
          <w:rFonts w:ascii="Times New Roman" w:hAnsi="Times New Roman" w:cs="Times New Roman"/>
        </w:rPr>
        <w:t xml:space="preserve">pomniejszone o </w:t>
      </w:r>
      <w:r w:rsidR="00B44414" w:rsidRPr="002A25F1">
        <w:rPr>
          <w:rFonts w:ascii="Times New Roman" w:hAnsi="Times New Roman" w:cs="Times New Roman"/>
        </w:rPr>
        <w:t>wartość</w:t>
      </w:r>
      <w:r w:rsidR="001E4A46" w:rsidRPr="002A25F1">
        <w:rPr>
          <w:rFonts w:ascii="Times New Roman" w:hAnsi="Times New Roman" w:cs="Times New Roman"/>
        </w:rPr>
        <w:t xml:space="preserve"> tych składek</w:t>
      </w:r>
      <w:r w:rsidR="00B44414" w:rsidRPr="002A25F1">
        <w:rPr>
          <w:rFonts w:ascii="Times New Roman" w:hAnsi="Times New Roman" w:cs="Times New Roman"/>
        </w:rPr>
        <w:t xml:space="preserve"> w całości</w:t>
      </w:r>
      <w:r w:rsidR="001E4A46" w:rsidRPr="002A25F1">
        <w:rPr>
          <w:rFonts w:ascii="Times New Roman" w:hAnsi="Times New Roman" w:cs="Times New Roman"/>
        </w:rPr>
        <w:t>.</w:t>
      </w:r>
    </w:p>
    <w:p w:rsidR="007F0355" w:rsidRPr="002A25F1" w:rsidRDefault="007F0355" w:rsidP="002A25F1">
      <w:pPr>
        <w:widowControl w:val="0"/>
        <w:numPr>
          <w:ilvl w:val="0"/>
          <w:numId w:val="15"/>
        </w:numPr>
        <w:suppressAutoHyphens/>
        <w:autoSpaceDE w:val="0"/>
        <w:autoSpaceDN w:val="0"/>
        <w:adjustRightInd w:val="0"/>
        <w:ind w:left="567" w:hanging="567"/>
        <w:jc w:val="both"/>
        <w:rPr>
          <w:rFonts w:ascii="Times New Roman" w:hAnsi="Times New Roman" w:cs="Times New Roman"/>
        </w:rPr>
      </w:pPr>
      <w:r w:rsidRPr="002A25F1">
        <w:rPr>
          <w:rFonts w:ascii="Times New Roman" w:hAnsi="Times New Roman" w:cs="Times New Roman"/>
        </w:rPr>
        <w:t xml:space="preserve">Wartość wynagrodzenia ryczałtowego określonego w </w:t>
      </w:r>
      <w:r w:rsidRPr="002A25F1">
        <w:rPr>
          <w:rFonts w:ascii="Times New Roman" w:hAnsi="Times New Roman" w:cs="Times New Roman"/>
          <w:b/>
        </w:rPr>
        <w:t>§ 6 ust. 1</w:t>
      </w:r>
      <w:r w:rsidRPr="002A25F1">
        <w:rPr>
          <w:rFonts w:ascii="Times New Roman" w:hAnsi="Times New Roman" w:cs="Times New Roman"/>
        </w:rPr>
        <w:t>. umowy jest niezmienna do końca realizacji przedmiotu niniejszej umowy. Wykonawca zobowiązany jest uwzględnić wszelkie koszty związane z realizacją przedmiotu umowy w celu jej prawidłowej realizacji.</w:t>
      </w:r>
    </w:p>
    <w:p w:rsidR="00F97EF7" w:rsidRPr="002A25F1" w:rsidRDefault="007F0355" w:rsidP="002A25F1">
      <w:pPr>
        <w:widowControl w:val="0"/>
        <w:numPr>
          <w:ilvl w:val="0"/>
          <w:numId w:val="15"/>
        </w:numPr>
        <w:suppressAutoHyphens/>
        <w:autoSpaceDE w:val="0"/>
        <w:autoSpaceDN w:val="0"/>
        <w:adjustRightInd w:val="0"/>
        <w:ind w:left="567" w:hanging="567"/>
        <w:jc w:val="both"/>
        <w:rPr>
          <w:rFonts w:ascii="Times New Roman" w:hAnsi="Times New Roman" w:cs="Times New Roman"/>
        </w:rPr>
      </w:pPr>
      <w:r w:rsidRPr="002A25F1">
        <w:rPr>
          <w:rFonts w:ascii="Times New Roman" w:hAnsi="Times New Roman" w:cs="Times New Roman"/>
        </w:rPr>
        <w:t xml:space="preserve">Rozliczenie przedmiotu umowy następować </w:t>
      </w:r>
      <w:r w:rsidR="00F97EF7" w:rsidRPr="002A25F1">
        <w:rPr>
          <w:rFonts w:ascii="Times New Roman" w:hAnsi="Times New Roman" w:cs="Times New Roman"/>
        </w:rPr>
        <w:t xml:space="preserve">będzie miesięcznie, po obustronnym podpisaniu </w:t>
      </w:r>
      <w:r w:rsidR="00F97EF7" w:rsidRPr="002A25F1">
        <w:rPr>
          <w:rFonts w:ascii="Times New Roman" w:hAnsi="Times New Roman" w:cs="Times New Roman"/>
          <w:i/>
        </w:rPr>
        <w:t>miesięcznych protokołów bezusterkowego odbioru</w:t>
      </w:r>
      <w:r w:rsidR="00F97EF7" w:rsidRPr="002A25F1">
        <w:rPr>
          <w:rFonts w:ascii="Times New Roman" w:hAnsi="Times New Roman" w:cs="Times New Roman"/>
        </w:rPr>
        <w:t xml:space="preserve"> potwierdzających miesięczny zakres wykonanej usługi stanowiących podstawę do wystawienia faktury lub rachunku przez Wykonawcę.</w:t>
      </w:r>
    </w:p>
    <w:p w:rsidR="00F97EF7" w:rsidRPr="002A25F1" w:rsidRDefault="00F97EF7" w:rsidP="002A25F1">
      <w:pPr>
        <w:widowControl w:val="0"/>
        <w:numPr>
          <w:ilvl w:val="0"/>
          <w:numId w:val="15"/>
        </w:numPr>
        <w:suppressAutoHyphens/>
        <w:autoSpaceDE w:val="0"/>
        <w:autoSpaceDN w:val="0"/>
        <w:adjustRightInd w:val="0"/>
        <w:ind w:left="567" w:hanging="567"/>
        <w:jc w:val="both"/>
        <w:rPr>
          <w:rFonts w:ascii="Times New Roman" w:hAnsi="Times New Roman" w:cs="Times New Roman"/>
        </w:rPr>
      </w:pPr>
      <w:r w:rsidRPr="002A25F1">
        <w:rPr>
          <w:rFonts w:ascii="Times New Roman" w:hAnsi="Times New Roman" w:cs="Times New Roman"/>
        </w:rPr>
        <w:t xml:space="preserve">Wynagrodzenie, o którym mowa w </w:t>
      </w:r>
      <w:r w:rsidRPr="002A25F1">
        <w:rPr>
          <w:rFonts w:ascii="Times New Roman" w:hAnsi="Times New Roman" w:cs="Times New Roman"/>
          <w:b/>
        </w:rPr>
        <w:t>§ 6 ust 1</w:t>
      </w:r>
      <w:r w:rsidRPr="002A25F1">
        <w:rPr>
          <w:rFonts w:ascii="Times New Roman" w:hAnsi="Times New Roman" w:cs="Times New Roman"/>
        </w:rPr>
        <w:t xml:space="preserve"> umowy, płatne będzie przez Zamawiającego miesięcznie, w wysokości: __________ 00/100</w:t>
      </w:r>
      <w:r w:rsidRPr="002A25F1">
        <w:rPr>
          <w:rFonts w:ascii="Times New Roman" w:hAnsi="Times New Roman" w:cs="Times New Roman"/>
          <w:b/>
        </w:rPr>
        <w:t xml:space="preserve"> [ __________,__ ] złotych brutto </w:t>
      </w:r>
      <w:r w:rsidRPr="002A25F1">
        <w:rPr>
          <w:rFonts w:ascii="Times New Roman" w:hAnsi="Times New Roman" w:cs="Times New Roman"/>
        </w:rPr>
        <w:t xml:space="preserve">(tj.: </w:t>
      </w:r>
      <w:r w:rsidR="00D53B75" w:rsidRPr="002A25F1">
        <w:rPr>
          <w:rFonts w:ascii="Times New Roman" w:hAnsi="Times New Roman" w:cs="Times New Roman"/>
        </w:rPr>
        <w:br/>
      </w:r>
      <w:r w:rsidRPr="002A25F1">
        <w:rPr>
          <w:rFonts w:ascii="Times New Roman" w:hAnsi="Times New Roman" w:cs="Times New Roman"/>
        </w:rPr>
        <w:t>z podatkiem VAT i innymi należnościami publicznoprawnymi zgodnie z obowiązującymi przepisami).</w:t>
      </w:r>
    </w:p>
    <w:p w:rsidR="00F97EF7" w:rsidRPr="002A25F1" w:rsidRDefault="00F97EF7" w:rsidP="002A25F1">
      <w:pPr>
        <w:widowControl w:val="0"/>
        <w:numPr>
          <w:ilvl w:val="0"/>
          <w:numId w:val="15"/>
        </w:numPr>
        <w:suppressAutoHyphens/>
        <w:autoSpaceDE w:val="0"/>
        <w:autoSpaceDN w:val="0"/>
        <w:adjustRightInd w:val="0"/>
        <w:ind w:left="567" w:hanging="567"/>
        <w:jc w:val="both"/>
        <w:rPr>
          <w:rFonts w:ascii="Times New Roman" w:hAnsi="Times New Roman" w:cs="Times New Roman"/>
        </w:rPr>
      </w:pPr>
      <w:r w:rsidRPr="002A25F1">
        <w:rPr>
          <w:rFonts w:ascii="Times New Roman" w:hAnsi="Times New Roman" w:cs="Times New Roman"/>
        </w:rPr>
        <w:t xml:space="preserve">Suma płatności, o których mowa w </w:t>
      </w:r>
      <w:r w:rsidRPr="002A25F1">
        <w:rPr>
          <w:rFonts w:ascii="Times New Roman" w:hAnsi="Times New Roman" w:cs="Times New Roman"/>
          <w:b/>
        </w:rPr>
        <w:t xml:space="preserve">§ 6 ust. </w:t>
      </w:r>
      <w:r w:rsidR="001E4A46" w:rsidRPr="002A25F1">
        <w:rPr>
          <w:rFonts w:ascii="Times New Roman" w:hAnsi="Times New Roman" w:cs="Times New Roman"/>
          <w:b/>
        </w:rPr>
        <w:t>5</w:t>
      </w:r>
      <w:r w:rsidRPr="002A25F1">
        <w:rPr>
          <w:rFonts w:ascii="Times New Roman" w:hAnsi="Times New Roman" w:cs="Times New Roman"/>
        </w:rPr>
        <w:t xml:space="preserve"> umowy, nie może stanowić wartości większej niż określona w </w:t>
      </w:r>
      <w:r w:rsidRPr="002A25F1">
        <w:rPr>
          <w:rFonts w:ascii="Times New Roman" w:hAnsi="Times New Roman" w:cs="Times New Roman"/>
          <w:b/>
        </w:rPr>
        <w:t>§ 6 ust. 1</w:t>
      </w:r>
      <w:r w:rsidRPr="002A25F1">
        <w:rPr>
          <w:rFonts w:ascii="Times New Roman" w:hAnsi="Times New Roman" w:cs="Times New Roman"/>
        </w:rPr>
        <w:t xml:space="preserve"> umowy.</w:t>
      </w:r>
    </w:p>
    <w:p w:rsidR="00F97EF7" w:rsidRPr="002A25F1" w:rsidRDefault="00F97EF7" w:rsidP="002A25F1">
      <w:pPr>
        <w:widowControl w:val="0"/>
        <w:numPr>
          <w:ilvl w:val="0"/>
          <w:numId w:val="15"/>
        </w:numPr>
        <w:suppressAutoHyphens/>
        <w:autoSpaceDE w:val="0"/>
        <w:autoSpaceDN w:val="0"/>
        <w:adjustRightInd w:val="0"/>
        <w:ind w:left="567" w:hanging="567"/>
        <w:jc w:val="both"/>
        <w:rPr>
          <w:rFonts w:ascii="Times New Roman" w:hAnsi="Times New Roman" w:cs="Times New Roman"/>
        </w:rPr>
      </w:pPr>
      <w:r w:rsidRPr="002A25F1">
        <w:rPr>
          <w:rFonts w:ascii="Times New Roman" w:hAnsi="Times New Roman" w:cs="Times New Roman"/>
        </w:rPr>
        <w:t xml:space="preserve">Płatność zostanie dokonana przelewem z rachunku bankowego Zamawiającego na rachunek bankowy Wykonawcy </w:t>
      </w:r>
      <w:r w:rsidRPr="002A25F1">
        <w:rPr>
          <w:rFonts w:ascii="Times New Roman" w:hAnsi="Times New Roman" w:cs="Times New Roman"/>
          <w:lang w:eastAsia="pl-PL"/>
        </w:rPr>
        <w:t xml:space="preserve">w ciągu </w:t>
      </w:r>
      <w:r w:rsidRPr="002A25F1">
        <w:rPr>
          <w:rFonts w:ascii="Times New Roman" w:hAnsi="Times New Roman" w:cs="Times New Roman"/>
          <w:i/>
          <w:lang w:eastAsia="pl-PL"/>
        </w:rPr>
        <w:t xml:space="preserve">trzydziestu </w:t>
      </w:r>
      <w:r w:rsidRPr="002A25F1">
        <w:rPr>
          <w:rFonts w:ascii="Times New Roman" w:hAnsi="Times New Roman" w:cs="Times New Roman"/>
          <w:b/>
          <w:lang w:eastAsia="pl-PL"/>
        </w:rPr>
        <w:t>[ 30 ]</w:t>
      </w:r>
      <w:r w:rsidRPr="002A25F1">
        <w:rPr>
          <w:rFonts w:ascii="Times New Roman" w:hAnsi="Times New Roman" w:cs="Times New Roman"/>
          <w:lang w:eastAsia="pl-PL"/>
        </w:rPr>
        <w:t xml:space="preserve"> dni od dnia otrzymania faktury lub rachunku wraz z  </w:t>
      </w:r>
      <w:r w:rsidRPr="002A25F1">
        <w:rPr>
          <w:rFonts w:ascii="Times New Roman" w:hAnsi="Times New Roman" w:cs="Times New Roman"/>
          <w:i/>
          <w:lang w:eastAsia="pl-PL"/>
        </w:rPr>
        <w:t>miesięcznym protokołem bezusterkowego odbioru</w:t>
      </w:r>
      <w:r w:rsidRPr="002A25F1">
        <w:rPr>
          <w:rFonts w:ascii="Times New Roman" w:hAnsi="Times New Roman" w:cs="Times New Roman"/>
          <w:lang w:eastAsia="pl-PL"/>
        </w:rPr>
        <w:t>.</w:t>
      </w:r>
    </w:p>
    <w:p w:rsidR="00F97EF7" w:rsidRPr="002A25F1" w:rsidRDefault="00F97EF7" w:rsidP="002A25F1">
      <w:pPr>
        <w:widowControl w:val="0"/>
        <w:numPr>
          <w:ilvl w:val="0"/>
          <w:numId w:val="15"/>
        </w:numPr>
        <w:suppressAutoHyphens/>
        <w:autoSpaceDE w:val="0"/>
        <w:autoSpaceDN w:val="0"/>
        <w:adjustRightInd w:val="0"/>
        <w:ind w:left="567" w:hanging="567"/>
        <w:jc w:val="both"/>
        <w:rPr>
          <w:rFonts w:ascii="Times New Roman" w:hAnsi="Times New Roman" w:cs="Times New Roman"/>
        </w:rPr>
      </w:pPr>
      <w:r w:rsidRPr="002A25F1">
        <w:rPr>
          <w:rFonts w:ascii="Times New Roman" w:hAnsi="Times New Roman" w:cs="Times New Roman"/>
        </w:rPr>
        <w:t xml:space="preserve">Za dzień zapłaty uznaje się dzień obciążenia rachunku bankowego Zamawiającego. </w:t>
      </w:r>
    </w:p>
    <w:p w:rsidR="00F97EF7" w:rsidRPr="002A25F1" w:rsidRDefault="00F97EF7" w:rsidP="002A25F1">
      <w:pPr>
        <w:widowControl w:val="0"/>
        <w:numPr>
          <w:ilvl w:val="0"/>
          <w:numId w:val="15"/>
        </w:numPr>
        <w:suppressAutoHyphens/>
        <w:autoSpaceDE w:val="0"/>
        <w:autoSpaceDN w:val="0"/>
        <w:adjustRightInd w:val="0"/>
        <w:ind w:left="567" w:hanging="567"/>
        <w:jc w:val="both"/>
        <w:rPr>
          <w:rFonts w:ascii="Times New Roman" w:hAnsi="Times New Roman" w:cs="Times New Roman"/>
        </w:rPr>
      </w:pPr>
      <w:r w:rsidRPr="002A25F1">
        <w:rPr>
          <w:rFonts w:ascii="Times New Roman" w:hAnsi="Times New Roman" w:cs="Times New Roman"/>
        </w:rPr>
        <w:t xml:space="preserve">Jeżeli wartości na fakturze lub rachunku będą odmienne niż przedstawione w </w:t>
      </w:r>
      <w:r w:rsidRPr="002A25F1">
        <w:rPr>
          <w:rFonts w:ascii="Times New Roman" w:hAnsi="Times New Roman" w:cs="Times New Roman"/>
          <w:b/>
        </w:rPr>
        <w:t xml:space="preserve">§ 6 ust. </w:t>
      </w:r>
      <w:r w:rsidR="001E4A46" w:rsidRPr="002A25F1">
        <w:rPr>
          <w:rFonts w:ascii="Times New Roman" w:hAnsi="Times New Roman" w:cs="Times New Roman"/>
          <w:b/>
        </w:rPr>
        <w:t>5</w:t>
      </w:r>
      <w:r w:rsidRPr="002A25F1">
        <w:rPr>
          <w:rFonts w:ascii="Times New Roman" w:hAnsi="Times New Roman" w:cs="Times New Roman"/>
        </w:rPr>
        <w:t xml:space="preserve"> umowy Zamawiający zwróci się do Wykonawcy o wystawienie faktury korygującej lub skorygowanego rachunku, a termin zapłaty liczony będzie od dnia doręczenia Zamawiającemu faktury korygującej lub skorygowanego rachunku. </w:t>
      </w:r>
    </w:p>
    <w:p w:rsidR="001E4A46" w:rsidRPr="002A25F1" w:rsidRDefault="0069604F" w:rsidP="002A25F1">
      <w:pPr>
        <w:widowControl w:val="0"/>
        <w:numPr>
          <w:ilvl w:val="0"/>
          <w:numId w:val="15"/>
        </w:numPr>
        <w:suppressAutoHyphens/>
        <w:autoSpaceDE w:val="0"/>
        <w:autoSpaceDN w:val="0"/>
        <w:adjustRightInd w:val="0"/>
        <w:ind w:left="567" w:hanging="567"/>
        <w:jc w:val="both"/>
        <w:rPr>
          <w:rFonts w:ascii="Times New Roman" w:hAnsi="Times New Roman" w:cs="Times New Roman"/>
        </w:rPr>
      </w:pPr>
      <w:r w:rsidRPr="002A25F1">
        <w:rPr>
          <w:rFonts w:ascii="Times New Roman" w:hAnsi="Times New Roman" w:cs="Times New Roman"/>
          <w:b/>
          <w:i/>
        </w:rPr>
        <w:t>(jeżeli dotyczy)</w:t>
      </w:r>
      <w:r w:rsidRPr="002A25F1">
        <w:rPr>
          <w:rFonts w:ascii="Times New Roman" w:hAnsi="Times New Roman" w:cs="Times New Roman"/>
        </w:rPr>
        <w:t xml:space="preserve"> W przypadku, gdy Wykonawca jest osobą fizyczną - zobowiązany jest powiadomić Zamawiającego o okolicznościach z tego tytułu wynikających (wraz z dostarczonym Zamawiającemu rachunkiem) na stosownym oświadczeniu.</w:t>
      </w:r>
    </w:p>
    <w:p w:rsidR="005A3C2E" w:rsidRPr="002A25F1" w:rsidRDefault="005A3C2E" w:rsidP="002A25F1">
      <w:pPr>
        <w:tabs>
          <w:tab w:val="left" w:pos="709"/>
        </w:tabs>
        <w:rPr>
          <w:rFonts w:ascii="Times New Roman" w:hAnsi="Times New Roman" w:cs="Times New Roman"/>
          <w:b/>
        </w:rPr>
      </w:pPr>
    </w:p>
    <w:p w:rsidR="005A3C2E" w:rsidRPr="002A25F1" w:rsidRDefault="005A3C2E" w:rsidP="002A25F1">
      <w:pPr>
        <w:tabs>
          <w:tab w:val="left" w:pos="709"/>
        </w:tabs>
        <w:rPr>
          <w:rFonts w:ascii="Times New Roman" w:hAnsi="Times New Roman" w:cs="Times New Roman"/>
          <w:b/>
        </w:rPr>
      </w:pPr>
      <w:r w:rsidRPr="002A25F1">
        <w:rPr>
          <w:rFonts w:ascii="Times New Roman" w:hAnsi="Times New Roman" w:cs="Times New Roman"/>
          <w:b/>
        </w:rPr>
        <w:t xml:space="preserve">§ </w:t>
      </w:r>
      <w:r w:rsidR="00A501FF" w:rsidRPr="002A25F1">
        <w:rPr>
          <w:rFonts w:ascii="Times New Roman" w:hAnsi="Times New Roman" w:cs="Times New Roman"/>
          <w:b/>
        </w:rPr>
        <w:t>7</w:t>
      </w:r>
    </w:p>
    <w:p w:rsidR="00D53B75" w:rsidRPr="002A25F1" w:rsidRDefault="00D53B75" w:rsidP="002A25F1">
      <w:pPr>
        <w:tabs>
          <w:tab w:val="left" w:pos="709"/>
        </w:tabs>
        <w:rPr>
          <w:rFonts w:ascii="Times New Roman" w:hAnsi="Times New Roman" w:cs="Times New Roman"/>
        </w:rPr>
      </w:pPr>
      <w:r w:rsidRPr="002A25F1">
        <w:rPr>
          <w:rFonts w:ascii="Times New Roman" w:hAnsi="Times New Roman" w:cs="Times New Roman"/>
          <w:b/>
        </w:rPr>
        <w:t>Kary umowne</w:t>
      </w:r>
    </w:p>
    <w:p w:rsidR="00A501FF" w:rsidRPr="002A25F1" w:rsidRDefault="00A501FF" w:rsidP="002A25F1">
      <w:pPr>
        <w:widowControl w:val="0"/>
        <w:numPr>
          <w:ilvl w:val="0"/>
          <w:numId w:val="3"/>
        </w:numPr>
        <w:shd w:val="clear" w:color="auto" w:fill="FFFFFF"/>
        <w:tabs>
          <w:tab w:val="clear" w:pos="360"/>
        </w:tabs>
        <w:suppressAutoHyphens/>
        <w:autoSpaceDE w:val="0"/>
        <w:autoSpaceDN w:val="0"/>
        <w:adjustRightInd w:val="0"/>
        <w:ind w:left="567" w:hanging="567"/>
        <w:jc w:val="both"/>
        <w:rPr>
          <w:rFonts w:ascii="Times New Roman" w:hAnsi="Times New Roman" w:cs="Times New Roman"/>
        </w:rPr>
      </w:pPr>
      <w:r w:rsidRPr="002A25F1">
        <w:rPr>
          <w:rFonts w:ascii="Times New Roman" w:hAnsi="Times New Roman" w:cs="Times New Roman"/>
        </w:rPr>
        <w:t>Wykonawca zapłaci Zamawiającemu kary umowne:</w:t>
      </w:r>
    </w:p>
    <w:p w:rsidR="00A501FF" w:rsidRPr="002A25F1" w:rsidRDefault="00A501FF" w:rsidP="002A25F1">
      <w:pPr>
        <w:pStyle w:val="Akapitzlist"/>
        <w:widowControl w:val="0"/>
        <w:numPr>
          <w:ilvl w:val="0"/>
          <w:numId w:val="16"/>
        </w:numPr>
        <w:shd w:val="clear" w:color="auto" w:fill="FFFFFF"/>
        <w:suppressAutoHyphens/>
        <w:autoSpaceDE w:val="0"/>
        <w:autoSpaceDN w:val="0"/>
        <w:adjustRightInd w:val="0"/>
        <w:ind w:left="1134" w:hanging="567"/>
        <w:jc w:val="both"/>
        <w:rPr>
          <w:rFonts w:ascii="Times New Roman" w:hAnsi="Times New Roman" w:cs="Times New Roman"/>
        </w:rPr>
      </w:pPr>
      <w:r w:rsidRPr="002A25F1">
        <w:rPr>
          <w:rFonts w:ascii="Times New Roman" w:hAnsi="Times New Roman" w:cs="Times New Roman"/>
        </w:rPr>
        <w:t xml:space="preserve">W przypadku odstąpienia od umowy przez Wykonawcę z przyczyn, za które odpowiada Wykonawca, w wysokości dziesięciu [ 10 ] procent [ % ] wynagrodzenia brutto, określonego w </w:t>
      </w:r>
      <w:r w:rsidRPr="002A25F1">
        <w:rPr>
          <w:rFonts w:ascii="Times New Roman" w:hAnsi="Times New Roman" w:cs="Times New Roman"/>
          <w:b/>
        </w:rPr>
        <w:t>§ 6 ust. 1.</w:t>
      </w:r>
      <w:r w:rsidRPr="002A25F1">
        <w:rPr>
          <w:rFonts w:ascii="Times New Roman" w:hAnsi="Times New Roman" w:cs="Times New Roman"/>
        </w:rPr>
        <w:t xml:space="preserve"> umowy.</w:t>
      </w:r>
    </w:p>
    <w:p w:rsidR="00A501FF" w:rsidRPr="002A25F1" w:rsidRDefault="00A501FF" w:rsidP="002A25F1">
      <w:pPr>
        <w:pStyle w:val="Akapitzlist"/>
        <w:widowControl w:val="0"/>
        <w:numPr>
          <w:ilvl w:val="0"/>
          <w:numId w:val="16"/>
        </w:numPr>
        <w:shd w:val="clear" w:color="auto" w:fill="FFFFFF"/>
        <w:suppressAutoHyphens/>
        <w:autoSpaceDE w:val="0"/>
        <w:autoSpaceDN w:val="0"/>
        <w:adjustRightInd w:val="0"/>
        <w:ind w:left="1134" w:hanging="567"/>
        <w:jc w:val="both"/>
        <w:rPr>
          <w:rFonts w:ascii="Times New Roman" w:hAnsi="Times New Roman" w:cs="Times New Roman"/>
        </w:rPr>
      </w:pPr>
      <w:r w:rsidRPr="002A25F1">
        <w:rPr>
          <w:rFonts w:ascii="Times New Roman" w:hAnsi="Times New Roman" w:cs="Times New Roman"/>
        </w:rPr>
        <w:t xml:space="preserve">W przypadku odstąpienia od umowy przez Zamawiającego z przyczyn, za które odpowiada Wykonawca, w wysokości dziesięciu [ 10 ] procent [ % ] wynagrodzenia brutto, określonego w </w:t>
      </w:r>
      <w:r w:rsidRPr="002A25F1">
        <w:rPr>
          <w:rFonts w:ascii="Times New Roman" w:hAnsi="Times New Roman" w:cs="Times New Roman"/>
          <w:b/>
        </w:rPr>
        <w:t>§ 6 ust. 1.</w:t>
      </w:r>
      <w:r w:rsidRPr="002A25F1">
        <w:rPr>
          <w:rFonts w:ascii="Times New Roman" w:hAnsi="Times New Roman" w:cs="Times New Roman"/>
        </w:rPr>
        <w:t xml:space="preserve"> umowy.</w:t>
      </w:r>
    </w:p>
    <w:p w:rsidR="00A501FF" w:rsidRPr="002A25F1" w:rsidRDefault="005A3C2E" w:rsidP="002A25F1">
      <w:pPr>
        <w:pStyle w:val="Akapitzlist"/>
        <w:widowControl w:val="0"/>
        <w:numPr>
          <w:ilvl w:val="0"/>
          <w:numId w:val="16"/>
        </w:numPr>
        <w:shd w:val="clear" w:color="auto" w:fill="FFFFFF"/>
        <w:suppressAutoHyphens/>
        <w:autoSpaceDE w:val="0"/>
        <w:autoSpaceDN w:val="0"/>
        <w:adjustRightInd w:val="0"/>
        <w:ind w:left="1134" w:hanging="567"/>
        <w:jc w:val="both"/>
        <w:rPr>
          <w:rFonts w:ascii="Times New Roman" w:hAnsi="Times New Roman" w:cs="Times New Roman"/>
        </w:rPr>
      </w:pPr>
      <w:r w:rsidRPr="002A25F1">
        <w:rPr>
          <w:rFonts w:ascii="Times New Roman" w:hAnsi="Times New Roman" w:cs="Times New Roman"/>
        </w:rPr>
        <w:lastRenderedPageBreak/>
        <w:t>W razie niedotrzymania terminu określonego w </w:t>
      </w:r>
      <w:r w:rsidRPr="002A25F1">
        <w:rPr>
          <w:rFonts w:ascii="Times New Roman" w:hAnsi="Times New Roman" w:cs="Times New Roman"/>
          <w:b/>
        </w:rPr>
        <w:t xml:space="preserve">§ </w:t>
      </w:r>
      <w:r w:rsidR="00A501FF" w:rsidRPr="002A25F1">
        <w:rPr>
          <w:rFonts w:ascii="Times New Roman" w:hAnsi="Times New Roman" w:cs="Times New Roman"/>
          <w:b/>
        </w:rPr>
        <w:t>5 ust. 1</w:t>
      </w:r>
      <w:r w:rsidRPr="002A25F1">
        <w:rPr>
          <w:rFonts w:ascii="Times New Roman" w:hAnsi="Times New Roman" w:cs="Times New Roman"/>
        </w:rPr>
        <w:t xml:space="preserve"> niniejszej umowy </w:t>
      </w:r>
      <w:r w:rsidR="00A501FF" w:rsidRPr="002A25F1">
        <w:rPr>
          <w:rFonts w:ascii="Times New Roman" w:hAnsi="Times New Roman" w:cs="Times New Roman"/>
        </w:rPr>
        <w:t>Wykonawca</w:t>
      </w:r>
      <w:r w:rsidRPr="002A25F1">
        <w:rPr>
          <w:rFonts w:ascii="Times New Roman" w:hAnsi="Times New Roman" w:cs="Times New Roman"/>
        </w:rPr>
        <w:t xml:space="preserve"> zapłaci </w:t>
      </w:r>
      <w:r w:rsidR="00A501FF" w:rsidRPr="002A25F1">
        <w:rPr>
          <w:rFonts w:ascii="Times New Roman" w:hAnsi="Times New Roman" w:cs="Times New Roman"/>
        </w:rPr>
        <w:t>Zamawiającemu</w:t>
      </w:r>
      <w:r w:rsidRPr="002A25F1">
        <w:rPr>
          <w:rFonts w:ascii="Times New Roman" w:hAnsi="Times New Roman" w:cs="Times New Roman"/>
        </w:rPr>
        <w:t xml:space="preserve"> karę umowną</w:t>
      </w:r>
      <w:r w:rsidR="00A501FF" w:rsidRPr="002A25F1">
        <w:rPr>
          <w:rFonts w:ascii="Times New Roman" w:hAnsi="Times New Roman" w:cs="Times New Roman"/>
        </w:rPr>
        <w:t xml:space="preserve"> w wysokości</w:t>
      </w:r>
      <w:r w:rsidRPr="002A25F1">
        <w:rPr>
          <w:rFonts w:ascii="Times New Roman" w:hAnsi="Times New Roman" w:cs="Times New Roman"/>
        </w:rPr>
        <w:t xml:space="preserve"> </w:t>
      </w:r>
      <w:r w:rsidR="00A501FF" w:rsidRPr="002A25F1">
        <w:rPr>
          <w:rFonts w:ascii="Times New Roman" w:hAnsi="Times New Roman" w:cs="Times New Roman"/>
        </w:rPr>
        <w:t xml:space="preserve">pół [ 0,5 ] procenta [ % ] wynagrodzenia brutto, o którym mowa w </w:t>
      </w:r>
      <w:r w:rsidR="00A501FF" w:rsidRPr="002A25F1">
        <w:rPr>
          <w:rFonts w:ascii="Times New Roman" w:hAnsi="Times New Roman" w:cs="Times New Roman"/>
          <w:b/>
        </w:rPr>
        <w:t>§ 6 ust. 1.</w:t>
      </w:r>
      <w:r w:rsidR="00A501FF" w:rsidRPr="002A25F1">
        <w:rPr>
          <w:rFonts w:ascii="Times New Roman" w:hAnsi="Times New Roman" w:cs="Times New Roman"/>
        </w:rPr>
        <w:t xml:space="preserve"> umowy</w:t>
      </w:r>
      <w:r w:rsidRPr="002A25F1">
        <w:rPr>
          <w:rFonts w:ascii="Times New Roman" w:hAnsi="Times New Roman" w:cs="Times New Roman"/>
        </w:rPr>
        <w:t xml:space="preserve">, za każdy dzień opóźnienia. </w:t>
      </w:r>
    </w:p>
    <w:p w:rsidR="00915BA2" w:rsidRPr="002A25F1" w:rsidRDefault="005A3C2E" w:rsidP="002A25F1">
      <w:pPr>
        <w:pStyle w:val="Akapitzlist"/>
        <w:widowControl w:val="0"/>
        <w:numPr>
          <w:ilvl w:val="0"/>
          <w:numId w:val="16"/>
        </w:numPr>
        <w:shd w:val="clear" w:color="auto" w:fill="FFFFFF"/>
        <w:suppressAutoHyphens/>
        <w:autoSpaceDE w:val="0"/>
        <w:autoSpaceDN w:val="0"/>
        <w:adjustRightInd w:val="0"/>
        <w:ind w:left="1134" w:hanging="567"/>
        <w:jc w:val="both"/>
        <w:rPr>
          <w:rFonts w:ascii="Times New Roman" w:hAnsi="Times New Roman" w:cs="Times New Roman"/>
        </w:rPr>
      </w:pPr>
      <w:r w:rsidRPr="002A25F1">
        <w:rPr>
          <w:rFonts w:ascii="Times New Roman" w:hAnsi="Times New Roman" w:cs="Times New Roman"/>
        </w:rPr>
        <w:t xml:space="preserve">Za </w:t>
      </w:r>
      <w:r w:rsidR="00A501FF" w:rsidRPr="002A25F1">
        <w:rPr>
          <w:rFonts w:ascii="Times New Roman" w:hAnsi="Times New Roman" w:cs="Times New Roman"/>
        </w:rPr>
        <w:t>niedochowanie</w:t>
      </w:r>
      <w:r w:rsidRPr="002A25F1">
        <w:rPr>
          <w:rFonts w:ascii="Times New Roman" w:hAnsi="Times New Roman" w:cs="Times New Roman"/>
        </w:rPr>
        <w:t xml:space="preserve"> należytej staranności przy wykonywaniu niniejszej umowy lub nieprzestrzegania przewidzianych wymogów i procedur w wysokości </w:t>
      </w:r>
      <w:r w:rsidR="00A501FF" w:rsidRPr="002A25F1">
        <w:rPr>
          <w:rFonts w:ascii="Times New Roman" w:hAnsi="Times New Roman" w:cs="Times New Roman"/>
        </w:rPr>
        <w:t xml:space="preserve">pół [ 0,5 ] procenta [ % ] wynagrodzenia brutto, o którym mowa w </w:t>
      </w:r>
      <w:r w:rsidR="00A501FF" w:rsidRPr="002A25F1">
        <w:rPr>
          <w:rFonts w:ascii="Times New Roman" w:hAnsi="Times New Roman" w:cs="Times New Roman"/>
          <w:b/>
        </w:rPr>
        <w:t>§ 6 ust. 1.</w:t>
      </w:r>
      <w:r w:rsidR="00A501FF" w:rsidRPr="002A25F1">
        <w:rPr>
          <w:rFonts w:ascii="Times New Roman" w:hAnsi="Times New Roman" w:cs="Times New Roman"/>
        </w:rPr>
        <w:t xml:space="preserve"> umowy</w:t>
      </w:r>
      <w:r w:rsidRPr="002A25F1">
        <w:rPr>
          <w:rFonts w:ascii="Times New Roman" w:hAnsi="Times New Roman" w:cs="Times New Roman"/>
        </w:rPr>
        <w:t>.</w:t>
      </w:r>
    </w:p>
    <w:p w:rsidR="00E132C5" w:rsidRPr="002A25F1" w:rsidRDefault="0069604F" w:rsidP="002A25F1">
      <w:pPr>
        <w:pStyle w:val="Akapitzlist"/>
        <w:widowControl w:val="0"/>
        <w:numPr>
          <w:ilvl w:val="0"/>
          <w:numId w:val="16"/>
        </w:numPr>
        <w:shd w:val="clear" w:color="auto" w:fill="FFFFFF"/>
        <w:suppressAutoHyphens/>
        <w:autoSpaceDE w:val="0"/>
        <w:autoSpaceDN w:val="0"/>
        <w:adjustRightInd w:val="0"/>
        <w:ind w:left="1134" w:hanging="567"/>
        <w:jc w:val="both"/>
        <w:rPr>
          <w:rFonts w:ascii="Times New Roman" w:hAnsi="Times New Roman" w:cs="Times New Roman"/>
        </w:rPr>
      </w:pPr>
      <w:r w:rsidRPr="002A25F1">
        <w:rPr>
          <w:rFonts w:ascii="Times New Roman" w:hAnsi="Times New Roman" w:cs="Times New Roman"/>
        </w:rPr>
        <w:t xml:space="preserve">W przypadku, gdy czynności zastrzeżone dla wskazanych w Specyfikacji Istotnych Warunków Zamówienia/umowie osób, będzie wykonywała inna osoba niż zaakceptowana przez Zamawiającego – w wysokości pięciu [ 5 ] procent [ % ] wynagrodzenia brutto, </w:t>
      </w:r>
      <w:r w:rsidRPr="002A25F1">
        <w:rPr>
          <w:rFonts w:ascii="Times New Roman" w:hAnsi="Times New Roman" w:cs="Times New Roman"/>
        </w:rPr>
        <w:br/>
        <w:t xml:space="preserve">o którym mowa w </w:t>
      </w:r>
      <w:r w:rsidRPr="002A25F1">
        <w:rPr>
          <w:rFonts w:ascii="Times New Roman" w:hAnsi="Times New Roman" w:cs="Times New Roman"/>
          <w:b/>
        </w:rPr>
        <w:t>§ 6 ust. 1.</w:t>
      </w:r>
      <w:r w:rsidRPr="002A25F1">
        <w:rPr>
          <w:rFonts w:ascii="Times New Roman" w:hAnsi="Times New Roman" w:cs="Times New Roman"/>
        </w:rPr>
        <w:t xml:space="preserve"> umowy.</w:t>
      </w:r>
    </w:p>
    <w:p w:rsidR="002344FC" w:rsidRPr="002A25F1" w:rsidRDefault="00E132C5" w:rsidP="002A25F1">
      <w:pPr>
        <w:pStyle w:val="Akapitzlist"/>
        <w:widowControl w:val="0"/>
        <w:numPr>
          <w:ilvl w:val="0"/>
          <w:numId w:val="16"/>
        </w:numPr>
        <w:shd w:val="clear" w:color="auto" w:fill="FFFFFF"/>
        <w:suppressAutoHyphens/>
        <w:autoSpaceDE w:val="0"/>
        <w:autoSpaceDN w:val="0"/>
        <w:adjustRightInd w:val="0"/>
        <w:ind w:left="1134" w:hanging="567"/>
        <w:jc w:val="both"/>
        <w:rPr>
          <w:rFonts w:ascii="Times New Roman" w:hAnsi="Times New Roman" w:cs="Times New Roman"/>
        </w:rPr>
      </w:pPr>
      <w:r w:rsidRPr="002A25F1">
        <w:rPr>
          <w:rFonts w:ascii="Times New Roman" w:hAnsi="Times New Roman" w:cs="Times New Roman"/>
        </w:rPr>
        <w:t xml:space="preserve">W przypadku wykonania przez Wykonawcę przedmiotu umowy niezgodnie </w:t>
      </w:r>
      <w:r w:rsidRPr="002A25F1">
        <w:rPr>
          <w:rFonts w:ascii="Times New Roman" w:hAnsi="Times New Roman" w:cs="Times New Roman"/>
        </w:rPr>
        <w:br/>
        <w:t xml:space="preserve">z wymaganiami określonymi w opisie przedmiotu umowy Wykonawca zapłaci Zamawiającemu karę umowną w wysokości pół [ 0,5 ] procenta [ % ] wynagrodzenia, określonego w § 6 ust. 1. umowy, </w:t>
      </w:r>
      <w:r w:rsidR="00B44414" w:rsidRPr="002A25F1">
        <w:rPr>
          <w:rFonts w:ascii="Times New Roman" w:hAnsi="Times New Roman" w:cs="Times New Roman"/>
        </w:rPr>
        <w:t>za każdy stwierdzony przez Zamawiającego przypadek niezgodnego wykonywania umowy z wymaganiami określonymi w opisie przedmiotu umowy.</w:t>
      </w:r>
    </w:p>
    <w:p w:rsidR="002344FC" w:rsidRPr="002A25F1" w:rsidRDefault="002344FC" w:rsidP="002A25F1">
      <w:pPr>
        <w:pStyle w:val="Akapitzlist"/>
        <w:widowControl w:val="0"/>
        <w:numPr>
          <w:ilvl w:val="0"/>
          <w:numId w:val="16"/>
        </w:numPr>
        <w:shd w:val="clear" w:color="auto" w:fill="FFFFFF"/>
        <w:suppressAutoHyphens/>
        <w:autoSpaceDE w:val="0"/>
        <w:autoSpaceDN w:val="0"/>
        <w:adjustRightInd w:val="0"/>
        <w:ind w:left="1134" w:hanging="567"/>
        <w:jc w:val="both"/>
        <w:rPr>
          <w:rFonts w:ascii="Times New Roman" w:hAnsi="Times New Roman" w:cs="Times New Roman"/>
        </w:rPr>
      </w:pPr>
      <w:r w:rsidRPr="002A25F1">
        <w:rPr>
          <w:rFonts w:ascii="Times New Roman" w:hAnsi="Times New Roman" w:cs="Times New Roman"/>
        </w:rPr>
        <w:t xml:space="preserve">W przypadku nieprzedłożenia Zamawiającemu dokumentów, o których mowa w </w:t>
      </w:r>
      <w:r w:rsidRPr="002A25F1">
        <w:rPr>
          <w:rFonts w:ascii="Times New Roman" w:hAnsi="Times New Roman" w:cs="Times New Roman"/>
          <w:b/>
        </w:rPr>
        <w:t>§ 3 ust. 3</w:t>
      </w:r>
      <w:r w:rsidRPr="002A25F1">
        <w:rPr>
          <w:rFonts w:ascii="Times New Roman" w:hAnsi="Times New Roman" w:cs="Times New Roman"/>
        </w:rPr>
        <w:t xml:space="preserve"> umowy Wykonawca zapłaci Zamawiającemu karę umowną w wysokości sto [ 100 ] złotych </w:t>
      </w:r>
      <w:r w:rsidRPr="002A25F1">
        <w:rPr>
          <w:rFonts w:ascii="Times New Roman" w:hAnsi="Times New Roman" w:cs="Times New Roman"/>
        </w:rPr>
        <w:br/>
        <w:t>za każdy dzień opóźnienia.</w:t>
      </w:r>
    </w:p>
    <w:p w:rsidR="0069604F" w:rsidRPr="002A25F1" w:rsidRDefault="0069604F" w:rsidP="002A25F1">
      <w:pPr>
        <w:widowControl w:val="0"/>
        <w:numPr>
          <w:ilvl w:val="0"/>
          <w:numId w:val="3"/>
        </w:numPr>
        <w:shd w:val="clear" w:color="auto" w:fill="FFFFFF"/>
        <w:tabs>
          <w:tab w:val="clear" w:pos="360"/>
        </w:tabs>
        <w:suppressAutoHyphens/>
        <w:autoSpaceDE w:val="0"/>
        <w:autoSpaceDN w:val="0"/>
        <w:adjustRightInd w:val="0"/>
        <w:ind w:left="567" w:hanging="567"/>
        <w:jc w:val="both"/>
        <w:rPr>
          <w:rFonts w:ascii="Times New Roman" w:hAnsi="Times New Roman" w:cs="Times New Roman"/>
        </w:rPr>
      </w:pPr>
      <w:r w:rsidRPr="002A25F1">
        <w:rPr>
          <w:rFonts w:ascii="Times New Roman" w:hAnsi="Times New Roman" w:cs="Times New Roman"/>
        </w:rPr>
        <w:t>Zamawiający zapłaci Wykonawcy kary umowne:</w:t>
      </w:r>
    </w:p>
    <w:p w:rsidR="0069604F" w:rsidRPr="002A25F1" w:rsidRDefault="0069604F" w:rsidP="002A25F1">
      <w:pPr>
        <w:pStyle w:val="Akapitzlist"/>
        <w:widowControl w:val="0"/>
        <w:numPr>
          <w:ilvl w:val="0"/>
          <w:numId w:val="18"/>
        </w:numPr>
        <w:shd w:val="clear" w:color="auto" w:fill="FFFFFF"/>
        <w:suppressAutoHyphens/>
        <w:autoSpaceDE w:val="0"/>
        <w:autoSpaceDN w:val="0"/>
        <w:adjustRightInd w:val="0"/>
        <w:ind w:left="1134" w:hanging="567"/>
        <w:jc w:val="both"/>
        <w:rPr>
          <w:rFonts w:ascii="Times New Roman" w:hAnsi="Times New Roman" w:cs="Times New Roman"/>
        </w:rPr>
      </w:pPr>
      <w:r w:rsidRPr="002A25F1">
        <w:rPr>
          <w:rFonts w:ascii="Times New Roman" w:hAnsi="Times New Roman" w:cs="Times New Roman"/>
        </w:rPr>
        <w:t xml:space="preserve">W przypadku odstąpienia od umowy przez Wykonawcę z przyczyn, za które odpowiada Zamawiający, w wysokości dziesięć [ 10 ] procent [ % ] wynagrodzenia brutto, określonego </w:t>
      </w:r>
      <w:r w:rsidRPr="002A25F1">
        <w:rPr>
          <w:rFonts w:ascii="Times New Roman" w:hAnsi="Times New Roman" w:cs="Times New Roman"/>
        </w:rPr>
        <w:br/>
        <w:t xml:space="preserve">w </w:t>
      </w:r>
      <w:r w:rsidRPr="002A25F1">
        <w:rPr>
          <w:rFonts w:ascii="Times New Roman" w:hAnsi="Times New Roman" w:cs="Times New Roman"/>
          <w:b/>
        </w:rPr>
        <w:t>§ 6 ust. 1.</w:t>
      </w:r>
      <w:r w:rsidRPr="002A25F1">
        <w:rPr>
          <w:rFonts w:ascii="Times New Roman" w:hAnsi="Times New Roman" w:cs="Times New Roman"/>
        </w:rPr>
        <w:t xml:space="preserve"> umowy.</w:t>
      </w:r>
    </w:p>
    <w:p w:rsidR="0069604F" w:rsidRPr="002A25F1" w:rsidRDefault="0069604F" w:rsidP="002A25F1">
      <w:pPr>
        <w:pStyle w:val="Akapitzlist"/>
        <w:widowControl w:val="0"/>
        <w:numPr>
          <w:ilvl w:val="0"/>
          <w:numId w:val="18"/>
        </w:numPr>
        <w:shd w:val="clear" w:color="auto" w:fill="FFFFFF"/>
        <w:suppressAutoHyphens/>
        <w:autoSpaceDE w:val="0"/>
        <w:autoSpaceDN w:val="0"/>
        <w:adjustRightInd w:val="0"/>
        <w:ind w:left="1134" w:hanging="567"/>
        <w:jc w:val="both"/>
        <w:rPr>
          <w:rFonts w:ascii="Times New Roman" w:hAnsi="Times New Roman" w:cs="Times New Roman"/>
        </w:rPr>
      </w:pPr>
      <w:r w:rsidRPr="002A25F1">
        <w:rPr>
          <w:rFonts w:ascii="Times New Roman" w:hAnsi="Times New Roman" w:cs="Times New Roman"/>
        </w:rPr>
        <w:t xml:space="preserve">W przypadku odstąpienia od umowy przez Zamawiającego z przyczyn, za które odpowiada Zamawiający, w wysokości dziesięciu [ 10 ] procent [ % ] wynagrodzenia brutto, określonego w </w:t>
      </w:r>
      <w:r w:rsidRPr="002A25F1">
        <w:rPr>
          <w:rFonts w:ascii="Times New Roman" w:hAnsi="Times New Roman" w:cs="Times New Roman"/>
          <w:b/>
        </w:rPr>
        <w:t>§ 6 ust. 1.</w:t>
      </w:r>
      <w:r w:rsidRPr="002A25F1">
        <w:rPr>
          <w:rFonts w:ascii="Times New Roman" w:hAnsi="Times New Roman" w:cs="Times New Roman"/>
        </w:rPr>
        <w:t xml:space="preserve"> umowy, z zastrzeżeniem </w:t>
      </w:r>
      <w:r w:rsidRPr="002A25F1">
        <w:rPr>
          <w:rFonts w:ascii="Times New Roman" w:hAnsi="Times New Roman" w:cs="Times New Roman"/>
          <w:b/>
        </w:rPr>
        <w:t>§ 8 ust. 1.</w:t>
      </w:r>
      <w:r w:rsidRPr="002A25F1">
        <w:rPr>
          <w:rFonts w:ascii="Times New Roman" w:hAnsi="Times New Roman" w:cs="Times New Roman"/>
        </w:rPr>
        <w:t xml:space="preserve"> umowy.</w:t>
      </w:r>
    </w:p>
    <w:p w:rsidR="00915BA2" w:rsidRPr="002A25F1" w:rsidRDefault="0069604F" w:rsidP="002A25F1">
      <w:pPr>
        <w:widowControl w:val="0"/>
        <w:numPr>
          <w:ilvl w:val="0"/>
          <w:numId w:val="3"/>
        </w:numPr>
        <w:shd w:val="clear" w:color="auto" w:fill="FFFFFF"/>
        <w:tabs>
          <w:tab w:val="clear" w:pos="360"/>
        </w:tabs>
        <w:suppressAutoHyphens/>
        <w:autoSpaceDE w:val="0"/>
        <w:autoSpaceDN w:val="0"/>
        <w:adjustRightInd w:val="0"/>
        <w:ind w:left="567" w:hanging="567"/>
        <w:jc w:val="both"/>
        <w:rPr>
          <w:rFonts w:ascii="Times New Roman" w:hAnsi="Times New Roman" w:cs="Times New Roman"/>
        </w:rPr>
      </w:pPr>
      <w:r w:rsidRPr="002A25F1">
        <w:rPr>
          <w:rFonts w:ascii="Times New Roman" w:hAnsi="Times New Roman" w:cs="Times New Roman"/>
          <w:b/>
          <w:i/>
        </w:rPr>
        <w:t>(jeżeli dotyczy)</w:t>
      </w:r>
      <w:r w:rsidRPr="002A25F1">
        <w:rPr>
          <w:rFonts w:ascii="Times New Roman" w:hAnsi="Times New Roman" w:cs="Times New Roman"/>
        </w:rPr>
        <w:t xml:space="preserve"> Wykonawca jest odpowiedzialny za szkodę wyrządzoną Zamawiającemu na skutek nie powiadomienia przed terminem wypłaty o zmianie danych wpływających na naliczenie i odprowadzenie podatku dochodowego od osób fizycznych, składek na ubezpieczenia społeczne, zdrowotne i fundusz pracy.</w:t>
      </w:r>
    </w:p>
    <w:p w:rsidR="00E132C5" w:rsidRPr="002A25F1" w:rsidRDefault="00915BA2" w:rsidP="002A25F1">
      <w:pPr>
        <w:widowControl w:val="0"/>
        <w:numPr>
          <w:ilvl w:val="0"/>
          <w:numId w:val="3"/>
        </w:numPr>
        <w:shd w:val="clear" w:color="auto" w:fill="FFFFFF"/>
        <w:tabs>
          <w:tab w:val="clear" w:pos="360"/>
        </w:tabs>
        <w:suppressAutoHyphens/>
        <w:autoSpaceDE w:val="0"/>
        <w:autoSpaceDN w:val="0"/>
        <w:adjustRightInd w:val="0"/>
        <w:ind w:left="567" w:hanging="567"/>
        <w:jc w:val="both"/>
        <w:rPr>
          <w:rFonts w:ascii="Times New Roman" w:hAnsi="Times New Roman" w:cs="Times New Roman"/>
        </w:rPr>
      </w:pPr>
      <w:r w:rsidRPr="002A25F1">
        <w:rPr>
          <w:rFonts w:ascii="Times New Roman" w:hAnsi="Times New Roman" w:cs="Times New Roman"/>
        </w:rPr>
        <w:t xml:space="preserve">W przypadku, gdy szkoda spowodowana niewykonaniem obowiązku wynikającego z umowy przekracza wysokość kar umownych, poszkodowana strona może, niezależnie od kar umownych, dochodzić odszkodowania na zasadach ogólnych Kodeksu cywilnego. </w:t>
      </w:r>
    </w:p>
    <w:p w:rsidR="00E132C5" w:rsidRPr="002A25F1" w:rsidRDefault="00E132C5" w:rsidP="002A25F1">
      <w:pPr>
        <w:widowControl w:val="0"/>
        <w:numPr>
          <w:ilvl w:val="0"/>
          <w:numId w:val="3"/>
        </w:numPr>
        <w:shd w:val="clear" w:color="auto" w:fill="FFFFFF"/>
        <w:tabs>
          <w:tab w:val="clear" w:pos="360"/>
        </w:tabs>
        <w:suppressAutoHyphens/>
        <w:autoSpaceDE w:val="0"/>
        <w:autoSpaceDN w:val="0"/>
        <w:adjustRightInd w:val="0"/>
        <w:ind w:left="567" w:hanging="567"/>
        <w:jc w:val="both"/>
        <w:rPr>
          <w:rFonts w:ascii="Times New Roman" w:hAnsi="Times New Roman" w:cs="Times New Roman"/>
        </w:rPr>
      </w:pPr>
      <w:r w:rsidRPr="002A25F1">
        <w:rPr>
          <w:rFonts w:ascii="Times New Roman" w:hAnsi="Times New Roman" w:cs="Times New Roman"/>
        </w:rPr>
        <w:t>Wykonawca wyraża zgodę na potrącanie należnych kar umownych z wynagrodzenia należnego Wykonawcy, określonego w § 6 ust. 1. umowy (odpowiednio do części).</w:t>
      </w:r>
    </w:p>
    <w:p w:rsidR="00E132C5" w:rsidRPr="002A25F1" w:rsidRDefault="00E132C5" w:rsidP="002A25F1">
      <w:pPr>
        <w:widowControl w:val="0"/>
        <w:numPr>
          <w:ilvl w:val="0"/>
          <w:numId w:val="3"/>
        </w:numPr>
        <w:shd w:val="clear" w:color="auto" w:fill="FFFFFF"/>
        <w:tabs>
          <w:tab w:val="clear" w:pos="360"/>
        </w:tabs>
        <w:suppressAutoHyphens/>
        <w:autoSpaceDE w:val="0"/>
        <w:autoSpaceDN w:val="0"/>
        <w:adjustRightInd w:val="0"/>
        <w:ind w:left="567" w:hanging="567"/>
        <w:jc w:val="both"/>
        <w:rPr>
          <w:rFonts w:ascii="Times New Roman" w:hAnsi="Times New Roman" w:cs="Times New Roman"/>
        </w:rPr>
      </w:pPr>
      <w:r w:rsidRPr="002A25F1">
        <w:rPr>
          <w:rFonts w:ascii="Times New Roman" w:hAnsi="Times New Roman" w:cs="Times New Roman"/>
        </w:rPr>
        <w:t xml:space="preserve">Kary określone w niniejszym paragrafie podlegają kumulacji, mogą być naliczane równolegle </w:t>
      </w:r>
      <w:r w:rsidRPr="002A25F1">
        <w:rPr>
          <w:rFonts w:ascii="Times New Roman" w:hAnsi="Times New Roman" w:cs="Times New Roman"/>
        </w:rPr>
        <w:br/>
        <w:t xml:space="preserve">za każde zdarzenie z osobna. </w:t>
      </w:r>
    </w:p>
    <w:p w:rsidR="0069604F" w:rsidRPr="002A25F1" w:rsidRDefault="0069604F" w:rsidP="002A25F1">
      <w:pPr>
        <w:shd w:val="clear" w:color="auto" w:fill="FFFFFF"/>
        <w:suppressAutoHyphens/>
        <w:jc w:val="both"/>
        <w:rPr>
          <w:rFonts w:ascii="Times New Roman" w:hAnsi="Times New Roman" w:cs="Times New Roman"/>
          <w:b/>
          <w:bCs/>
        </w:rPr>
      </w:pPr>
    </w:p>
    <w:p w:rsidR="0069604F" w:rsidRPr="002A25F1" w:rsidRDefault="0069604F" w:rsidP="002A25F1">
      <w:pPr>
        <w:shd w:val="clear" w:color="auto" w:fill="FFFFFF"/>
        <w:suppressAutoHyphens/>
        <w:ind w:left="284" w:hanging="284"/>
        <w:rPr>
          <w:rFonts w:ascii="Times New Roman" w:hAnsi="Times New Roman" w:cs="Times New Roman"/>
          <w:b/>
          <w:bCs/>
        </w:rPr>
      </w:pPr>
      <w:r w:rsidRPr="002A25F1">
        <w:rPr>
          <w:rFonts w:ascii="Times New Roman" w:hAnsi="Times New Roman" w:cs="Times New Roman"/>
          <w:b/>
          <w:bCs/>
        </w:rPr>
        <w:t>§ 8</w:t>
      </w:r>
    </w:p>
    <w:p w:rsidR="0069604F" w:rsidRPr="002A25F1" w:rsidRDefault="0069604F" w:rsidP="002A25F1">
      <w:pPr>
        <w:shd w:val="clear" w:color="auto" w:fill="FFFFFF"/>
        <w:suppressAutoHyphens/>
        <w:ind w:left="284" w:hanging="284"/>
        <w:rPr>
          <w:rFonts w:ascii="Times New Roman" w:hAnsi="Times New Roman" w:cs="Times New Roman"/>
          <w:b/>
          <w:bCs/>
        </w:rPr>
      </w:pPr>
      <w:r w:rsidRPr="002A25F1">
        <w:rPr>
          <w:rFonts w:ascii="Times New Roman" w:hAnsi="Times New Roman" w:cs="Times New Roman"/>
          <w:b/>
          <w:bCs/>
        </w:rPr>
        <w:t>Odstąpienie od umowy</w:t>
      </w:r>
    </w:p>
    <w:p w:rsidR="00915BA2" w:rsidRPr="002A25F1" w:rsidRDefault="00915BA2" w:rsidP="002A25F1">
      <w:pPr>
        <w:pStyle w:val="Akapitzlist"/>
        <w:widowControl w:val="0"/>
        <w:numPr>
          <w:ilvl w:val="0"/>
          <w:numId w:val="19"/>
        </w:numPr>
        <w:suppressAutoHyphens/>
        <w:autoSpaceDE w:val="0"/>
        <w:autoSpaceDN w:val="0"/>
        <w:adjustRightInd w:val="0"/>
        <w:ind w:left="567" w:hanging="567"/>
        <w:jc w:val="both"/>
        <w:rPr>
          <w:rFonts w:ascii="Times New Roman" w:hAnsi="Times New Roman" w:cs="Times New Roman"/>
        </w:rPr>
      </w:pPr>
      <w:r w:rsidRPr="002A25F1">
        <w:rPr>
          <w:rFonts w:ascii="Times New Roman" w:hAnsi="Times New Roman" w:cs="Times New Roman"/>
        </w:rPr>
        <w:t>Zamawiający ma prawo odstąpić od umowy:</w:t>
      </w:r>
    </w:p>
    <w:p w:rsidR="00915BA2" w:rsidRPr="002A25F1" w:rsidRDefault="0069604F" w:rsidP="002A25F1">
      <w:pPr>
        <w:pStyle w:val="Akapitzlist"/>
        <w:widowControl w:val="0"/>
        <w:numPr>
          <w:ilvl w:val="0"/>
          <w:numId w:val="24"/>
        </w:numPr>
        <w:suppressAutoHyphens/>
        <w:autoSpaceDE w:val="0"/>
        <w:autoSpaceDN w:val="0"/>
        <w:adjustRightInd w:val="0"/>
        <w:ind w:left="1134" w:hanging="567"/>
        <w:jc w:val="both"/>
        <w:rPr>
          <w:rFonts w:ascii="Times New Roman" w:hAnsi="Times New Roman" w:cs="Times New Roman"/>
        </w:rPr>
      </w:pPr>
      <w:r w:rsidRPr="002A25F1">
        <w:rPr>
          <w:rFonts w:ascii="Times New Roman" w:hAnsi="Times New Roman" w:cs="Times New Roman"/>
        </w:rPr>
        <w:t>W razie zaistnienia istotnej zmiany okoliczności powodujące</w:t>
      </w:r>
      <w:r w:rsidR="00915BA2" w:rsidRPr="002A25F1">
        <w:rPr>
          <w:rFonts w:ascii="Times New Roman" w:hAnsi="Times New Roman" w:cs="Times New Roman"/>
        </w:rPr>
        <w:t xml:space="preserve">j, że wykonanie umowy nie leży </w:t>
      </w:r>
      <w:r w:rsidRPr="002A25F1">
        <w:rPr>
          <w:rFonts w:ascii="Times New Roman" w:hAnsi="Times New Roman" w:cs="Times New Roman"/>
        </w:rPr>
        <w:t>w interesie publicznym, czego nie można było przewidzieć w chwili zawarcia umowy, Zamawiający może odstąpić od umowy w terminie trzydziestu [ 30 ] dni od powzięcia wiadomości o tych okolicznościach. W takim przypadku Wykonawcy przysługuje wynagrodzenie należne z tytułu wykonania części umowy wykonanej do czasu odstąpienia, potwierdzonej wpisem w protokole odbioru.</w:t>
      </w:r>
    </w:p>
    <w:p w:rsidR="00E132C5" w:rsidRPr="002A25F1" w:rsidRDefault="00915BA2" w:rsidP="002A25F1">
      <w:pPr>
        <w:pStyle w:val="Akapitzlist"/>
        <w:widowControl w:val="0"/>
        <w:numPr>
          <w:ilvl w:val="0"/>
          <w:numId w:val="24"/>
        </w:numPr>
        <w:suppressAutoHyphens/>
        <w:autoSpaceDE w:val="0"/>
        <w:autoSpaceDN w:val="0"/>
        <w:adjustRightInd w:val="0"/>
        <w:ind w:left="1134" w:hanging="567"/>
        <w:jc w:val="both"/>
        <w:rPr>
          <w:rFonts w:ascii="Times New Roman" w:hAnsi="Times New Roman" w:cs="Times New Roman"/>
        </w:rPr>
      </w:pPr>
      <w:r w:rsidRPr="002A25F1">
        <w:rPr>
          <w:rFonts w:ascii="Times New Roman" w:eastAsia="Calibri" w:hAnsi="Times New Roman" w:cs="Times New Roman"/>
        </w:rPr>
        <w:t>W przypadku rażącego naruszenia warunków umowy</w:t>
      </w:r>
      <w:r w:rsidR="00E132C5" w:rsidRPr="002A25F1">
        <w:rPr>
          <w:rFonts w:ascii="Times New Roman" w:eastAsia="Calibri" w:hAnsi="Times New Roman" w:cs="Times New Roman"/>
        </w:rPr>
        <w:t xml:space="preserve"> lub </w:t>
      </w:r>
      <w:r w:rsidR="00E132C5" w:rsidRPr="002A25F1">
        <w:rPr>
          <w:rFonts w:ascii="Times New Roman" w:hAnsi="Times New Roman" w:cs="Times New Roman"/>
        </w:rPr>
        <w:t>niewykonania lub nienależytego wykonania umowy</w:t>
      </w:r>
      <w:r w:rsidRPr="002A25F1">
        <w:rPr>
          <w:rFonts w:ascii="Times New Roman" w:eastAsia="Calibri" w:hAnsi="Times New Roman" w:cs="Times New Roman"/>
        </w:rPr>
        <w:t xml:space="preserve"> przez Wykonawcę. O stwierdzonym naruszeniu</w:t>
      </w:r>
      <w:r w:rsidR="00E132C5" w:rsidRPr="002A25F1">
        <w:rPr>
          <w:rFonts w:ascii="Times New Roman" w:eastAsia="Calibri" w:hAnsi="Times New Roman" w:cs="Times New Roman"/>
        </w:rPr>
        <w:t xml:space="preserve"> lub niewykonaniu lub nienależytym wykonaniu</w:t>
      </w:r>
      <w:r w:rsidRPr="002A25F1">
        <w:rPr>
          <w:rFonts w:ascii="Times New Roman" w:eastAsia="Calibri" w:hAnsi="Times New Roman" w:cs="Times New Roman"/>
        </w:rPr>
        <w:t xml:space="preserve"> </w:t>
      </w:r>
      <w:r w:rsidR="00E132C5" w:rsidRPr="002A25F1">
        <w:rPr>
          <w:rFonts w:ascii="Times New Roman" w:hAnsi="Times New Roman" w:cs="Times New Roman"/>
        </w:rPr>
        <w:t>Zamawiający</w:t>
      </w:r>
      <w:r w:rsidRPr="002A25F1">
        <w:rPr>
          <w:rFonts w:ascii="Times New Roman" w:hAnsi="Times New Roman" w:cs="Times New Roman"/>
        </w:rPr>
        <w:t xml:space="preserve"> </w:t>
      </w:r>
      <w:r w:rsidRPr="002A25F1">
        <w:rPr>
          <w:rFonts w:ascii="Times New Roman" w:eastAsia="Calibri" w:hAnsi="Times New Roman" w:cs="Times New Roman"/>
        </w:rPr>
        <w:t>zobowiązany jest zawiadomić Wykonawcę na piśmie. W takim przypadku odstąpienie od umowy następuje ze skutkiem natychmiastowym.</w:t>
      </w:r>
    </w:p>
    <w:p w:rsidR="00E132C5" w:rsidRPr="002A25F1" w:rsidRDefault="00E132C5" w:rsidP="002A25F1">
      <w:pPr>
        <w:pStyle w:val="Akapitzlist"/>
        <w:widowControl w:val="0"/>
        <w:numPr>
          <w:ilvl w:val="0"/>
          <w:numId w:val="24"/>
        </w:numPr>
        <w:suppressAutoHyphens/>
        <w:autoSpaceDE w:val="0"/>
        <w:autoSpaceDN w:val="0"/>
        <w:adjustRightInd w:val="0"/>
        <w:ind w:left="1134" w:hanging="567"/>
        <w:jc w:val="both"/>
        <w:rPr>
          <w:rFonts w:ascii="Times New Roman" w:hAnsi="Times New Roman" w:cs="Times New Roman"/>
        </w:rPr>
      </w:pPr>
      <w:r w:rsidRPr="002A25F1">
        <w:rPr>
          <w:rFonts w:ascii="Times New Roman" w:hAnsi="Times New Roman" w:cs="Times New Roman"/>
        </w:rPr>
        <w:t xml:space="preserve">W przypadku nie zawarcia przez Zamawiającego umowy o dofinansowanie projektu, </w:t>
      </w:r>
      <w:r w:rsidRPr="002A25F1">
        <w:rPr>
          <w:rFonts w:ascii="Times New Roman" w:hAnsi="Times New Roman" w:cs="Times New Roman"/>
        </w:rPr>
        <w:br/>
        <w:t xml:space="preserve">o którym mowa w </w:t>
      </w:r>
      <w:r w:rsidRPr="002A25F1">
        <w:rPr>
          <w:rFonts w:ascii="Times New Roman" w:hAnsi="Times New Roman" w:cs="Times New Roman"/>
          <w:b/>
        </w:rPr>
        <w:t>§ 1 ust 3</w:t>
      </w:r>
      <w:r w:rsidRPr="002A25F1">
        <w:rPr>
          <w:rFonts w:ascii="Times New Roman" w:hAnsi="Times New Roman" w:cs="Times New Roman"/>
        </w:rPr>
        <w:t xml:space="preserve"> umowy. </w:t>
      </w:r>
      <w:r w:rsidRPr="002A25F1">
        <w:rPr>
          <w:rFonts w:ascii="Times New Roman" w:eastAsia="Calibri" w:hAnsi="Times New Roman" w:cs="Times New Roman"/>
        </w:rPr>
        <w:t>W takim przypadku odstąpienie od umowy następuje ze skutkiem natychmiastowym.</w:t>
      </w:r>
    </w:p>
    <w:p w:rsidR="002E0BC9" w:rsidRPr="002A25F1" w:rsidRDefault="002E0BC9" w:rsidP="002A25F1">
      <w:pPr>
        <w:pStyle w:val="Akapitzlist"/>
        <w:widowControl w:val="0"/>
        <w:numPr>
          <w:ilvl w:val="0"/>
          <w:numId w:val="19"/>
        </w:numPr>
        <w:suppressAutoHyphens/>
        <w:autoSpaceDE w:val="0"/>
        <w:autoSpaceDN w:val="0"/>
        <w:adjustRightInd w:val="0"/>
        <w:ind w:left="567" w:hanging="567"/>
        <w:jc w:val="both"/>
        <w:rPr>
          <w:rFonts w:ascii="Times New Roman" w:hAnsi="Times New Roman" w:cs="Times New Roman"/>
        </w:rPr>
      </w:pPr>
      <w:r w:rsidRPr="002A25F1">
        <w:rPr>
          <w:rFonts w:ascii="Times New Roman" w:hAnsi="Times New Roman" w:cs="Times New Roman"/>
        </w:rPr>
        <w:lastRenderedPageBreak/>
        <w:t>Zamawiającemu przysługuje prawo do wypowiedzenia umowy z zachowaniem jedno- [ 1 ] miesięcznego terminu wypowiedzenia, następującego po miesiącu w którym doręczono Wykonawcy wypowiedzenie.</w:t>
      </w:r>
    </w:p>
    <w:p w:rsidR="00915BA2" w:rsidRPr="002A25F1" w:rsidRDefault="00915BA2" w:rsidP="002A25F1">
      <w:pPr>
        <w:pStyle w:val="Akapitzlist"/>
        <w:widowControl w:val="0"/>
        <w:numPr>
          <w:ilvl w:val="0"/>
          <w:numId w:val="19"/>
        </w:numPr>
        <w:suppressAutoHyphens/>
        <w:autoSpaceDE w:val="0"/>
        <w:autoSpaceDN w:val="0"/>
        <w:adjustRightInd w:val="0"/>
        <w:ind w:left="567" w:hanging="567"/>
        <w:jc w:val="both"/>
        <w:rPr>
          <w:rFonts w:ascii="Times New Roman" w:hAnsi="Times New Roman" w:cs="Times New Roman"/>
        </w:rPr>
      </w:pPr>
      <w:r w:rsidRPr="002A25F1">
        <w:rPr>
          <w:rFonts w:ascii="Times New Roman" w:hAnsi="Times New Roman" w:cs="Times New Roman"/>
        </w:rPr>
        <w:t>Za</w:t>
      </w:r>
      <w:r w:rsidRPr="002A25F1">
        <w:rPr>
          <w:rFonts w:ascii="Times New Roman" w:eastAsia="Calibri" w:hAnsi="Times New Roman" w:cs="Times New Roman"/>
        </w:rPr>
        <w:t xml:space="preserve"> rażące naruszenie</w:t>
      </w:r>
      <w:r w:rsidR="002E0BC9" w:rsidRPr="002A25F1">
        <w:rPr>
          <w:rFonts w:ascii="Times New Roman" w:eastAsia="Calibri" w:hAnsi="Times New Roman" w:cs="Times New Roman"/>
        </w:rPr>
        <w:t xml:space="preserve"> warunków umowy (</w:t>
      </w:r>
      <w:r w:rsidRPr="002A25F1">
        <w:rPr>
          <w:rFonts w:ascii="Times New Roman" w:eastAsia="Calibri" w:hAnsi="Times New Roman" w:cs="Times New Roman"/>
        </w:rPr>
        <w:t xml:space="preserve">w odniesieniu do powierzonych prac, określonych </w:t>
      </w:r>
      <w:r w:rsidR="00E132C5" w:rsidRPr="002A25F1">
        <w:rPr>
          <w:rFonts w:ascii="Times New Roman" w:eastAsia="Calibri" w:hAnsi="Times New Roman" w:cs="Times New Roman"/>
        </w:rPr>
        <w:br/>
      </w:r>
      <w:r w:rsidRPr="002A25F1">
        <w:rPr>
          <w:rFonts w:ascii="Times New Roman" w:eastAsia="Calibri" w:hAnsi="Times New Roman" w:cs="Times New Roman"/>
        </w:rPr>
        <w:t>w § 1 ust. 1 umowy) uważa się w szczególności:</w:t>
      </w:r>
    </w:p>
    <w:p w:rsidR="00915BA2" w:rsidRPr="002A25F1" w:rsidRDefault="00915BA2" w:rsidP="002A25F1">
      <w:pPr>
        <w:pStyle w:val="Akapitzlist"/>
        <w:numPr>
          <w:ilvl w:val="0"/>
          <w:numId w:val="17"/>
        </w:numPr>
        <w:autoSpaceDE w:val="0"/>
        <w:autoSpaceDN w:val="0"/>
        <w:adjustRightInd w:val="0"/>
        <w:ind w:left="1134" w:hanging="567"/>
        <w:jc w:val="both"/>
        <w:rPr>
          <w:rFonts w:ascii="Times New Roman" w:hAnsi="Times New Roman" w:cs="Times New Roman"/>
        </w:rPr>
      </w:pPr>
      <w:r w:rsidRPr="002A25F1">
        <w:rPr>
          <w:rFonts w:ascii="Times New Roman" w:hAnsi="Times New Roman" w:cs="Times New Roman"/>
        </w:rPr>
        <w:t>Dwukrotne niedotrzymanie terminów realizacji przedmiotu umowy (wynikających z opisu przedmiotu umowy), ustalonych uprzednio z Wykonawcą,</w:t>
      </w:r>
    </w:p>
    <w:p w:rsidR="00915BA2" w:rsidRPr="002A25F1" w:rsidRDefault="00915BA2" w:rsidP="002A25F1">
      <w:pPr>
        <w:pStyle w:val="Akapitzlist"/>
        <w:numPr>
          <w:ilvl w:val="0"/>
          <w:numId w:val="17"/>
        </w:numPr>
        <w:autoSpaceDE w:val="0"/>
        <w:autoSpaceDN w:val="0"/>
        <w:adjustRightInd w:val="0"/>
        <w:ind w:left="1134" w:hanging="567"/>
        <w:jc w:val="both"/>
        <w:rPr>
          <w:rFonts w:ascii="Times New Roman" w:hAnsi="Times New Roman" w:cs="Times New Roman"/>
        </w:rPr>
      </w:pPr>
      <w:r w:rsidRPr="002A25F1">
        <w:rPr>
          <w:rFonts w:ascii="Times New Roman" w:hAnsi="Times New Roman" w:cs="Times New Roman"/>
        </w:rPr>
        <w:t>Nie przystąpienie do realizacji przedmiotu umowy, niezrealizowanie przedmiotu umowy lub nienależyte jego wykonywanie.</w:t>
      </w:r>
    </w:p>
    <w:p w:rsidR="00915BA2" w:rsidRPr="002A25F1" w:rsidRDefault="00915BA2" w:rsidP="002A25F1">
      <w:pPr>
        <w:pStyle w:val="Akapitzlist"/>
        <w:widowControl w:val="0"/>
        <w:numPr>
          <w:ilvl w:val="0"/>
          <w:numId w:val="19"/>
        </w:numPr>
        <w:suppressAutoHyphens/>
        <w:autoSpaceDE w:val="0"/>
        <w:autoSpaceDN w:val="0"/>
        <w:adjustRightInd w:val="0"/>
        <w:ind w:left="567" w:hanging="567"/>
        <w:jc w:val="both"/>
        <w:rPr>
          <w:rFonts w:ascii="Times New Roman" w:hAnsi="Times New Roman" w:cs="Times New Roman"/>
        </w:rPr>
      </w:pPr>
      <w:r w:rsidRPr="002A25F1">
        <w:rPr>
          <w:rFonts w:ascii="Times New Roman" w:hAnsi="Times New Roman" w:cs="Times New Roman"/>
        </w:rPr>
        <w:t>W przypadku odstąpienia od umowy, Wykonawcy przysługuje wynagrodzenie za działania prawidłowo wykonane do dnia rozwiązania umowy</w:t>
      </w:r>
      <w:r w:rsidR="00D53B75" w:rsidRPr="002A25F1">
        <w:rPr>
          <w:rFonts w:ascii="Times New Roman" w:hAnsi="Times New Roman" w:cs="Times New Roman"/>
        </w:rPr>
        <w:t>.</w:t>
      </w:r>
    </w:p>
    <w:p w:rsidR="00E132C5" w:rsidRPr="002A25F1" w:rsidRDefault="0069604F" w:rsidP="002A25F1">
      <w:pPr>
        <w:pStyle w:val="Akapitzlist"/>
        <w:widowControl w:val="0"/>
        <w:numPr>
          <w:ilvl w:val="0"/>
          <w:numId w:val="19"/>
        </w:numPr>
        <w:suppressAutoHyphens/>
        <w:autoSpaceDE w:val="0"/>
        <w:autoSpaceDN w:val="0"/>
        <w:adjustRightInd w:val="0"/>
        <w:ind w:left="567" w:hanging="567"/>
        <w:jc w:val="both"/>
        <w:rPr>
          <w:rFonts w:ascii="Times New Roman" w:hAnsi="Times New Roman" w:cs="Times New Roman"/>
        </w:rPr>
      </w:pPr>
      <w:r w:rsidRPr="002A25F1">
        <w:rPr>
          <w:rFonts w:ascii="Times New Roman" w:hAnsi="Times New Roman" w:cs="Times New Roman"/>
        </w:rPr>
        <w:t xml:space="preserve">Odstąpienie od umowy </w:t>
      </w:r>
      <w:r w:rsidR="00E132C5" w:rsidRPr="002A25F1">
        <w:rPr>
          <w:rFonts w:ascii="Times New Roman" w:hAnsi="Times New Roman" w:cs="Times New Roman"/>
        </w:rPr>
        <w:t xml:space="preserve">wymaga, pod rygorem nieważności, zachowania formy pisemnej </w:t>
      </w:r>
      <w:r w:rsidRPr="002A25F1">
        <w:rPr>
          <w:rFonts w:ascii="Times New Roman" w:hAnsi="Times New Roman" w:cs="Times New Roman"/>
        </w:rPr>
        <w:t xml:space="preserve">wraz </w:t>
      </w:r>
      <w:r w:rsidR="00E132C5" w:rsidRPr="002A25F1">
        <w:rPr>
          <w:rFonts w:ascii="Times New Roman" w:hAnsi="Times New Roman" w:cs="Times New Roman"/>
        </w:rPr>
        <w:br/>
      </w:r>
      <w:r w:rsidRPr="002A25F1">
        <w:rPr>
          <w:rFonts w:ascii="Times New Roman" w:hAnsi="Times New Roman" w:cs="Times New Roman"/>
        </w:rPr>
        <w:t>z uzasadnieniem i przekazaniem stronie za potwierdzeniem odbioru tego oświadczenia.</w:t>
      </w:r>
    </w:p>
    <w:p w:rsidR="00915BA2" w:rsidRPr="002A25F1" w:rsidRDefault="00915BA2" w:rsidP="002A25F1">
      <w:pPr>
        <w:pStyle w:val="Akapitzlist"/>
        <w:widowControl w:val="0"/>
        <w:numPr>
          <w:ilvl w:val="0"/>
          <w:numId w:val="19"/>
        </w:numPr>
        <w:suppressAutoHyphens/>
        <w:autoSpaceDE w:val="0"/>
        <w:autoSpaceDN w:val="0"/>
        <w:adjustRightInd w:val="0"/>
        <w:ind w:left="567" w:hanging="567"/>
        <w:jc w:val="both"/>
        <w:rPr>
          <w:rFonts w:ascii="Times New Roman" w:hAnsi="Times New Roman" w:cs="Times New Roman"/>
        </w:rPr>
      </w:pPr>
      <w:r w:rsidRPr="002A25F1">
        <w:rPr>
          <w:rFonts w:ascii="Times New Roman" w:hAnsi="Times New Roman" w:cs="Times New Roman"/>
        </w:rPr>
        <w:t>Odstąpienie od umowy pozostaje bez wpływu na obowiązek zapłaty należnych Zamawiającemu kar umownych.</w:t>
      </w:r>
    </w:p>
    <w:p w:rsidR="005A3C2E" w:rsidRPr="002A25F1" w:rsidRDefault="005A3C2E" w:rsidP="002A25F1">
      <w:pPr>
        <w:tabs>
          <w:tab w:val="left" w:pos="709"/>
        </w:tabs>
        <w:jc w:val="both"/>
        <w:rPr>
          <w:rFonts w:ascii="Times New Roman" w:hAnsi="Times New Roman" w:cs="Times New Roman"/>
          <w:b/>
        </w:rPr>
      </w:pPr>
    </w:p>
    <w:p w:rsidR="005A3C2E" w:rsidRPr="002A25F1" w:rsidRDefault="005A3C2E" w:rsidP="002A25F1">
      <w:pPr>
        <w:tabs>
          <w:tab w:val="left" w:pos="709"/>
        </w:tabs>
        <w:rPr>
          <w:rFonts w:ascii="Times New Roman" w:hAnsi="Times New Roman" w:cs="Times New Roman"/>
          <w:b/>
        </w:rPr>
      </w:pPr>
      <w:r w:rsidRPr="002A25F1">
        <w:rPr>
          <w:rFonts w:ascii="Times New Roman" w:hAnsi="Times New Roman" w:cs="Times New Roman"/>
          <w:b/>
        </w:rPr>
        <w:t xml:space="preserve">§ </w:t>
      </w:r>
      <w:r w:rsidR="00485473" w:rsidRPr="002A25F1">
        <w:rPr>
          <w:rFonts w:ascii="Times New Roman" w:hAnsi="Times New Roman" w:cs="Times New Roman"/>
          <w:b/>
        </w:rPr>
        <w:t>9</w:t>
      </w:r>
    </w:p>
    <w:p w:rsidR="00485473" w:rsidRPr="002A25F1" w:rsidRDefault="00485473" w:rsidP="002A25F1">
      <w:pPr>
        <w:pStyle w:val="Default"/>
        <w:tabs>
          <w:tab w:val="left" w:pos="284"/>
        </w:tabs>
        <w:contextualSpacing/>
        <w:jc w:val="center"/>
        <w:rPr>
          <w:color w:val="auto"/>
          <w:sz w:val="22"/>
          <w:szCs w:val="22"/>
        </w:rPr>
      </w:pPr>
      <w:r w:rsidRPr="002A25F1">
        <w:rPr>
          <w:b/>
          <w:bCs/>
          <w:color w:val="auto"/>
          <w:sz w:val="22"/>
          <w:szCs w:val="22"/>
        </w:rPr>
        <w:t>Przeniesienie praw</w:t>
      </w:r>
    </w:p>
    <w:p w:rsidR="00485473" w:rsidRPr="002A25F1" w:rsidRDefault="00485473" w:rsidP="002A25F1">
      <w:pPr>
        <w:numPr>
          <w:ilvl w:val="0"/>
          <w:numId w:val="20"/>
        </w:numPr>
        <w:suppressAutoHyphens/>
        <w:ind w:left="567" w:hanging="567"/>
        <w:contextualSpacing/>
        <w:jc w:val="both"/>
        <w:rPr>
          <w:rFonts w:ascii="Times New Roman" w:eastAsia="Calibri" w:hAnsi="Times New Roman" w:cs="Times New Roman"/>
        </w:rPr>
      </w:pPr>
      <w:r w:rsidRPr="002A25F1">
        <w:rPr>
          <w:rFonts w:ascii="Times New Roman" w:hAnsi="Times New Roman" w:cs="Times New Roman"/>
        </w:rPr>
        <w:t>Wykonawca jest właścicielem autorskich praw majątkowych oraz praw zależnych do przedmiotu umowy wskazanego w § 1 ust. 1 umowy, który opracuje i przekaże Zamawiającemu w wyniku realizacji niniejszej umowy, przy czym prawa te nie będą w żaden sposób zbyte ani ograniczone w zakresie, który wyłączałby lub ograniczałby prawa Zamawiającego, jakie nabywa on na podstawie niniejszej umowy.</w:t>
      </w:r>
      <w:r w:rsidRPr="002A25F1">
        <w:rPr>
          <w:rFonts w:ascii="Times New Roman" w:eastAsia="Calibri" w:hAnsi="Times New Roman" w:cs="Times New Roman"/>
        </w:rPr>
        <w:t xml:space="preserve"> </w:t>
      </w:r>
      <w:r w:rsidRPr="002A25F1">
        <w:rPr>
          <w:rFonts w:ascii="Times New Roman" w:hAnsi="Times New Roman" w:cs="Times New Roman"/>
        </w:rPr>
        <w:t>W przypadku powierzenia przez Wykonawcę części prac dotyczących przedmiotu umowy innym podmiotom, Wykonawca, przed przekazaniem przedmiotu umowy Zamawiającemu, nabędzie prawa autorskie majątkowe oraz prawa zależne od tych podmiotów w stosunku do przedmiotu umowy i przeniesie te prawa na Zamawiającego bez obowiązku zapłaty dodatkowego wynagrodzenia, na zasadach określonych w niniejszej umowie.</w:t>
      </w:r>
    </w:p>
    <w:p w:rsidR="00485473" w:rsidRPr="002A25F1" w:rsidRDefault="00485473" w:rsidP="002A25F1">
      <w:pPr>
        <w:numPr>
          <w:ilvl w:val="0"/>
          <w:numId w:val="20"/>
        </w:numPr>
        <w:suppressAutoHyphens/>
        <w:ind w:left="567" w:hanging="567"/>
        <w:contextualSpacing/>
        <w:jc w:val="both"/>
        <w:rPr>
          <w:rFonts w:ascii="Times New Roman" w:hAnsi="Times New Roman" w:cs="Times New Roman"/>
        </w:rPr>
      </w:pPr>
      <w:r w:rsidRPr="002A25F1">
        <w:rPr>
          <w:rFonts w:ascii="Times New Roman" w:hAnsi="Times New Roman" w:cs="Times New Roman"/>
        </w:rPr>
        <w:t xml:space="preserve">Z dniem przekazania Zamawiającemu przedmiotu umowy, Wykonawca przedłoży dowody na potwierdzenie okoliczności własności praw, o których mowa w ust. 1, w szczególności poprzez przekazanie Zamawiającemu: </w:t>
      </w:r>
    </w:p>
    <w:p w:rsidR="00485473" w:rsidRPr="002A25F1" w:rsidRDefault="00485473" w:rsidP="002A25F1">
      <w:pPr>
        <w:numPr>
          <w:ilvl w:val="1"/>
          <w:numId w:val="22"/>
        </w:numPr>
        <w:suppressAutoHyphens/>
        <w:ind w:left="993" w:hanging="426"/>
        <w:contextualSpacing/>
        <w:jc w:val="both"/>
        <w:rPr>
          <w:rFonts w:ascii="Times New Roman" w:hAnsi="Times New Roman" w:cs="Times New Roman"/>
        </w:rPr>
      </w:pPr>
      <w:r w:rsidRPr="002A25F1">
        <w:rPr>
          <w:rFonts w:ascii="Times New Roman" w:hAnsi="Times New Roman" w:cs="Times New Roman"/>
        </w:rPr>
        <w:t>poświadczonych za zgodność z oryginałem kopii zawartych umów z których jednoznacznie wynika, iż w dacie (chwili) przekazania przedmiotu umowy Zamawiającemu, Wykonawca jest właścicielem praw, o których mowa w ust. 1;</w:t>
      </w:r>
    </w:p>
    <w:p w:rsidR="00485473" w:rsidRPr="002A25F1" w:rsidRDefault="00485473" w:rsidP="002A25F1">
      <w:pPr>
        <w:numPr>
          <w:ilvl w:val="1"/>
          <w:numId w:val="22"/>
        </w:numPr>
        <w:suppressAutoHyphens/>
        <w:ind w:left="993" w:hanging="426"/>
        <w:contextualSpacing/>
        <w:jc w:val="both"/>
        <w:rPr>
          <w:rFonts w:ascii="Times New Roman" w:hAnsi="Times New Roman" w:cs="Times New Roman"/>
        </w:rPr>
      </w:pPr>
      <w:r w:rsidRPr="002A25F1">
        <w:rPr>
          <w:rFonts w:ascii="Times New Roman" w:hAnsi="Times New Roman" w:cs="Times New Roman"/>
        </w:rPr>
        <w:t xml:space="preserve">oświadczeń o przeniesieniu praw do każdego elementu przedmiotu umowy, o których mowa w ust.1, z których wynika, iż Wykonawca jest właścicielem praw, o których mowa </w:t>
      </w:r>
      <w:r w:rsidR="00E132C5" w:rsidRPr="002A25F1">
        <w:rPr>
          <w:rFonts w:ascii="Times New Roman" w:hAnsi="Times New Roman" w:cs="Times New Roman"/>
        </w:rPr>
        <w:br/>
      </w:r>
      <w:r w:rsidRPr="002A25F1">
        <w:rPr>
          <w:rFonts w:ascii="Times New Roman" w:hAnsi="Times New Roman" w:cs="Times New Roman"/>
        </w:rPr>
        <w:t>w ust. 1;</w:t>
      </w:r>
    </w:p>
    <w:p w:rsidR="00485473" w:rsidRPr="002A25F1" w:rsidRDefault="00485473" w:rsidP="002A25F1">
      <w:pPr>
        <w:numPr>
          <w:ilvl w:val="1"/>
          <w:numId w:val="22"/>
        </w:numPr>
        <w:suppressAutoHyphens/>
        <w:ind w:left="993" w:hanging="426"/>
        <w:contextualSpacing/>
        <w:jc w:val="both"/>
        <w:rPr>
          <w:rFonts w:ascii="Times New Roman" w:hAnsi="Times New Roman" w:cs="Times New Roman"/>
        </w:rPr>
      </w:pPr>
      <w:r w:rsidRPr="002A25F1">
        <w:rPr>
          <w:rFonts w:ascii="Times New Roman" w:hAnsi="Times New Roman" w:cs="Times New Roman"/>
        </w:rPr>
        <w:t xml:space="preserve">innych dowodów, jakie Zamawiający uzna za stosowne w celu potwierdzenia, </w:t>
      </w:r>
      <w:r w:rsidR="00E132C5" w:rsidRPr="002A25F1">
        <w:rPr>
          <w:rFonts w:ascii="Times New Roman" w:hAnsi="Times New Roman" w:cs="Times New Roman"/>
        </w:rPr>
        <w:br/>
      </w:r>
      <w:r w:rsidRPr="002A25F1">
        <w:rPr>
          <w:rFonts w:ascii="Times New Roman" w:hAnsi="Times New Roman" w:cs="Times New Roman"/>
        </w:rPr>
        <w:t>iż Wykonawca jest właścicielem praw, o których mowa w ust. 1.</w:t>
      </w:r>
    </w:p>
    <w:p w:rsidR="00485473" w:rsidRPr="002A25F1" w:rsidRDefault="00485473" w:rsidP="002A25F1">
      <w:pPr>
        <w:numPr>
          <w:ilvl w:val="0"/>
          <w:numId w:val="20"/>
        </w:numPr>
        <w:suppressAutoHyphens/>
        <w:ind w:left="567" w:hanging="567"/>
        <w:contextualSpacing/>
        <w:jc w:val="both"/>
        <w:rPr>
          <w:rFonts w:ascii="Times New Roman" w:eastAsia="Calibri" w:hAnsi="Times New Roman" w:cs="Times New Roman"/>
        </w:rPr>
      </w:pPr>
      <w:r w:rsidRPr="002A25F1">
        <w:rPr>
          <w:rFonts w:ascii="Times New Roman" w:eastAsia="Calibri" w:hAnsi="Times New Roman" w:cs="Times New Roman"/>
        </w:rPr>
        <w:t xml:space="preserve">Z chwilą protokolarnego odbioru </w:t>
      </w:r>
      <w:r w:rsidRPr="002A25F1">
        <w:rPr>
          <w:rFonts w:ascii="Times New Roman" w:hAnsi="Times New Roman" w:cs="Times New Roman"/>
        </w:rPr>
        <w:t>przedmiotu umowy</w:t>
      </w:r>
      <w:r w:rsidRPr="002A25F1">
        <w:rPr>
          <w:rFonts w:ascii="Times New Roman" w:eastAsia="Calibri" w:hAnsi="Times New Roman" w:cs="Times New Roman"/>
        </w:rPr>
        <w:t xml:space="preserve">: </w:t>
      </w:r>
    </w:p>
    <w:p w:rsidR="00485473" w:rsidRPr="002A25F1" w:rsidRDefault="00485473" w:rsidP="002A25F1">
      <w:pPr>
        <w:numPr>
          <w:ilvl w:val="1"/>
          <w:numId w:val="21"/>
        </w:numPr>
        <w:suppressAutoHyphens/>
        <w:ind w:left="993" w:hanging="426"/>
        <w:contextualSpacing/>
        <w:jc w:val="both"/>
        <w:rPr>
          <w:rFonts w:ascii="Times New Roman" w:eastAsia="Calibri" w:hAnsi="Times New Roman" w:cs="Times New Roman"/>
        </w:rPr>
      </w:pPr>
      <w:r w:rsidRPr="002A25F1">
        <w:rPr>
          <w:rFonts w:ascii="Times New Roman" w:eastAsia="Calibri" w:hAnsi="Times New Roman" w:cs="Times New Roman"/>
        </w:rPr>
        <w:t>następuje przeniesienie na Zamawiającego autorskich praw majątkowych oraz praw zależnych do </w:t>
      </w:r>
      <w:r w:rsidRPr="002A25F1">
        <w:rPr>
          <w:rFonts w:ascii="Times New Roman" w:hAnsi="Times New Roman" w:cs="Times New Roman"/>
        </w:rPr>
        <w:t>przedmiotu umowy</w:t>
      </w:r>
      <w:r w:rsidRPr="002A25F1">
        <w:rPr>
          <w:rFonts w:ascii="Times New Roman" w:eastAsia="Calibri" w:hAnsi="Times New Roman" w:cs="Times New Roman"/>
        </w:rPr>
        <w:t>,</w:t>
      </w:r>
    </w:p>
    <w:p w:rsidR="00485473" w:rsidRPr="002A25F1" w:rsidRDefault="00485473" w:rsidP="002A25F1">
      <w:pPr>
        <w:numPr>
          <w:ilvl w:val="1"/>
          <w:numId w:val="21"/>
        </w:numPr>
        <w:suppressAutoHyphens/>
        <w:ind w:left="993" w:hanging="426"/>
        <w:contextualSpacing/>
        <w:jc w:val="both"/>
        <w:rPr>
          <w:rFonts w:ascii="Times New Roman" w:eastAsia="Calibri" w:hAnsi="Times New Roman" w:cs="Times New Roman"/>
        </w:rPr>
      </w:pPr>
      <w:r w:rsidRPr="002A25F1">
        <w:rPr>
          <w:rFonts w:ascii="Times New Roman" w:eastAsia="Calibri" w:hAnsi="Times New Roman" w:cs="Times New Roman"/>
        </w:rPr>
        <w:t xml:space="preserve">Wykonawca zezwala Zamawiającemu na dokonywanie opracowań </w:t>
      </w:r>
      <w:r w:rsidRPr="002A25F1">
        <w:rPr>
          <w:rFonts w:ascii="Times New Roman" w:hAnsi="Times New Roman" w:cs="Times New Roman"/>
        </w:rPr>
        <w:t>przedmiotu umowy</w:t>
      </w:r>
      <w:r w:rsidRPr="002A25F1">
        <w:rPr>
          <w:rFonts w:ascii="Times New Roman" w:eastAsia="Calibri" w:hAnsi="Times New Roman" w:cs="Times New Roman"/>
        </w:rPr>
        <w:t xml:space="preserve">, korzystania z nich, a także rozporządzania tymi opracowaniami – tj. udziela Zamawiającemu praw zależnych, w tym na rzecz osób trzecich i udzielania sublicencji, </w:t>
      </w:r>
    </w:p>
    <w:p w:rsidR="00485473" w:rsidRPr="002A25F1" w:rsidRDefault="00485473" w:rsidP="002A25F1">
      <w:pPr>
        <w:numPr>
          <w:ilvl w:val="1"/>
          <w:numId w:val="21"/>
        </w:numPr>
        <w:suppressAutoHyphens/>
        <w:ind w:left="993" w:hanging="426"/>
        <w:contextualSpacing/>
        <w:jc w:val="both"/>
        <w:rPr>
          <w:rFonts w:ascii="Times New Roman" w:eastAsia="Calibri" w:hAnsi="Times New Roman" w:cs="Times New Roman"/>
        </w:rPr>
      </w:pPr>
      <w:r w:rsidRPr="002A25F1">
        <w:rPr>
          <w:rFonts w:ascii="Times New Roman" w:eastAsia="Calibri" w:hAnsi="Times New Roman" w:cs="Times New Roman"/>
        </w:rPr>
        <w:t xml:space="preserve">Wykonawca bezterminowo zobowiązuje się do niewykonywania autorskich praw osobistych do </w:t>
      </w:r>
      <w:r w:rsidRPr="002A25F1">
        <w:rPr>
          <w:rFonts w:ascii="Times New Roman" w:hAnsi="Times New Roman" w:cs="Times New Roman"/>
        </w:rPr>
        <w:t>przedmiotu umowy</w:t>
      </w:r>
      <w:r w:rsidRPr="002A25F1">
        <w:rPr>
          <w:rFonts w:ascii="Times New Roman" w:eastAsia="Calibri" w:hAnsi="Times New Roman" w:cs="Times New Roman"/>
        </w:rPr>
        <w:t xml:space="preserve">, oraz wyraża zgodę na wykonywanie przez Zamawiającego autorskich praw osobistych do </w:t>
      </w:r>
      <w:r w:rsidRPr="002A25F1">
        <w:rPr>
          <w:rFonts w:ascii="Times New Roman" w:hAnsi="Times New Roman" w:cs="Times New Roman"/>
        </w:rPr>
        <w:t>przedmiotu umowy</w:t>
      </w:r>
      <w:r w:rsidRPr="002A25F1">
        <w:rPr>
          <w:rFonts w:ascii="Times New Roman" w:eastAsia="Calibri" w:hAnsi="Times New Roman" w:cs="Times New Roman"/>
        </w:rPr>
        <w:t xml:space="preserve">, w szczególności wyraża zgodę na: </w:t>
      </w:r>
    </w:p>
    <w:p w:rsidR="00485473" w:rsidRPr="002A25F1" w:rsidRDefault="00485473" w:rsidP="002A25F1">
      <w:pPr>
        <w:numPr>
          <w:ilvl w:val="2"/>
          <w:numId w:val="21"/>
        </w:numPr>
        <w:suppressAutoHyphens/>
        <w:ind w:left="1701" w:hanging="708"/>
        <w:contextualSpacing/>
        <w:jc w:val="both"/>
        <w:rPr>
          <w:rFonts w:ascii="Times New Roman" w:eastAsia="Calibri" w:hAnsi="Times New Roman" w:cs="Times New Roman"/>
        </w:rPr>
      </w:pPr>
      <w:r w:rsidRPr="002A25F1">
        <w:rPr>
          <w:rFonts w:ascii="Times New Roman" w:eastAsia="Calibri" w:hAnsi="Times New Roman" w:cs="Times New Roman"/>
        </w:rPr>
        <w:t xml:space="preserve">Wprowadzanie zmian do </w:t>
      </w:r>
      <w:r w:rsidRPr="002A25F1">
        <w:rPr>
          <w:rFonts w:ascii="Times New Roman" w:hAnsi="Times New Roman" w:cs="Times New Roman"/>
        </w:rPr>
        <w:t>przedmiotu umowy</w:t>
      </w:r>
      <w:r w:rsidRPr="002A25F1">
        <w:rPr>
          <w:rFonts w:ascii="Times New Roman" w:eastAsia="Calibri" w:hAnsi="Times New Roman" w:cs="Times New Roman"/>
        </w:rPr>
        <w:t xml:space="preserve">, </w:t>
      </w:r>
    </w:p>
    <w:p w:rsidR="00485473" w:rsidRPr="002A25F1" w:rsidRDefault="00485473" w:rsidP="002A25F1">
      <w:pPr>
        <w:numPr>
          <w:ilvl w:val="2"/>
          <w:numId w:val="21"/>
        </w:numPr>
        <w:suppressAutoHyphens/>
        <w:ind w:left="1701" w:hanging="708"/>
        <w:contextualSpacing/>
        <w:jc w:val="both"/>
        <w:rPr>
          <w:rFonts w:ascii="Times New Roman" w:eastAsia="Calibri" w:hAnsi="Times New Roman" w:cs="Times New Roman"/>
        </w:rPr>
      </w:pPr>
      <w:r w:rsidRPr="002A25F1">
        <w:rPr>
          <w:rFonts w:ascii="Times New Roman" w:eastAsia="Calibri" w:hAnsi="Times New Roman" w:cs="Times New Roman"/>
        </w:rPr>
        <w:t xml:space="preserve">Decydowanie o sposobie oznaczenia autorstwa </w:t>
      </w:r>
      <w:r w:rsidRPr="002A25F1">
        <w:rPr>
          <w:rFonts w:ascii="Times New Roman" w:hAnsi="Times New Roman" w:cs="Times New Roman"/>
        </w:rPr>
        <w:t>przedmiotu umowy</w:t>
      </w:r>
      <w:r w:rsidRPr="002A25F1">
        <w:rPr>
          <w:rFonts w:ascii="Times New Roman" w:eastAsia="Calibri" w:hAnsi="Times New Roman" w:cs="Times New Roman"/>
        </w:rPr>
        <w:t xml:space="preserve">, </w:t>
      </w:r>
    </w:p>
    <w:p w:rsidR="00485473" w:rsidRPr="002A25F1" w:rsidRDefault="00485473" w:rsidP="002A25F1">
      <w:pPr>
        <w:numPr>
          <w:ilvl w:val="2"/>
          <w:numId w:val="21"/>
        </w:numPr>
        <w:suppressAutoHyphens/>
        <w:ind w:left="1701" w:hanging="708"/>
        <w:contextualSpacing/>
        <w:jc w:val="both"/>
        <w:rPr>
          <w:rFonts w:ascii="Times New Roman" w:eastAsia="Calibri" w:hAnsi="Times New Roman" w:cs="Times New Roman"/>
        </w:rPr>
      </w:pPr>
      <w:r w:rsidRPr="002A25F1">
        <w:rPr>
          <w:rFonts w:ascii="Times New Roman" w:eastAsia="Calibri" w:hAnsi="Times New Roman" w:cs="Times New Roman"/>
        </w:rPr>
        <w:t xml:space="preserve">Decydowanie o rozpowszechnianiu </w:t>
      </w:r>
      <w:r w:rsidRPr="002A25F1">
        <w:rPr>
          <w:rFonts w:ascii="Times New Roman" w:hAnsi="Times New Roman" w:cs="Times New Roman"/>
        </w:rPr>
        <w:t xml:space="preserve">przedmiotu umowy </w:t>
      </w:r>
      <w:r w:rsidRPr="002A25F1">
        <w:rPr>
          <w:rFonts w:ascii="Times New Roman" w:eastAsia="Calibri" w:hAnsi="Times New Roman" w:cs="Times New Roman"/>
        </w:rPr>
        <w:t xml:space="preserve">w całości, lub w części, samodzielnie, lub w połączeniu z innymi utworami, </w:t>
      </w:r>
    </w:p>
    <w:p w:rsidR="00485473" w:rsidRPr="002A25F1" w:rsidRDefault="00485473" w:rsidP="002A25F1">
      <w:pPr>
        <w:numPr>
          <w:ilvl w:val="2"/>
          <w:numId w:val="21"/>
        </w:numPr>
        <w:suppressAutoHyphens/>
        <w:ind w:left="1701" w:hanging="708"/>
        <w:contextualSpacing/>
        <w:jc w:val="both"/>
        <w:rPr>
          <w:rFonts w:ascii="Times New Roman" w:eastAsia="Calibri" w:hAnsi="Times New Roman" w:cs="Times New Roman"/>
        </w:rPr>
      </w:pPr>
      <w:r w:rsidRPr="002A25F1">
        <w:rPr>
          <w:rFonts w:ascii="Times New Roman" w:eastAsia="Calibri" w:hAnsi="Times New Roman" w:cs="Times New Roman"/>
        </w:rPr>
        <w:t xml:space="preserve">Decydowanie o wykorzystaniu </w:t>
      </w:r>
      <w:r w:rsidRPr="002A25F1">
        <w:rPr>
          <w:rFonts w:ascii="Times New Roman" w:hAnsi="Times New Roman" w:cs="Times New Roman"/>
        </w:rPr>
        <w:t xml:space="preserve">przedmiotu umowy </w:t>
      </w:r>
      <w:r w:rsidRPr="002A25F1">
        <w:rPr>
          <w:rFonts w:ascii="Times New Roman" w:eastAsia="Calibri" w:hAnsi="Times New Roman" w:cs="Times New Roman"/>
        </w:rPr>
        <w:t xml:space="preserve">w całości lub w części, samodzielnie, lub w połączeniu z innymi utworami, według potrzeb Zamawiającego; </w:t>
      </w:r>
    </w:p>
    <w:p w:rsidR="00485473" w:rsidRPr="002A25F1" w:rsidRDefault="00485473" w:rsidP="002A25F1">
      <w:pPr>
        <w:numPr>
          <w:ilvl w:val="1"/>
          <w:numId w:val="21"/>
        </w:numPr>
        <w:suppressAutoHyphens/>
        <w:ind w:left="993" w:hanging="426"/>
        <w:contextualSpacing/>
        <w:jc w:val="both"/>
        <w:rPr>
          <w:rFonts w:ascii="Times New Roman" w:eastAsia="Calibri" w:hAnsi="Times New Roman" w:cs="Times New Roman"/>
        </w:rPr>
      </w:pPr>
      <w:r w:rsidRPr="002A25F1">
        <w:rPr>
          <w:rFonts w:ascii="Times New Roman" w:eastAsia="Calibri" w:hAnsi="Times New Roman" w:cs="Times New Roman"/>
        </w:rPr>
        <w:lastRenderedPageBreak/>
        <w:t xml:space="preserve">następuje przeniesienie na Zamawiającego prawo własności do wszystkich egzemplarzy lub nośników, na których </w:t>
      </w:r>
      <w:r w:rsidRPr="002A25F1">
        <w:rPr>
          <w:rFonts w:ascii="Times New Roman" w:hAnsi="Times New Roman" w:cs="Times New Roman"/>
        </w:rPr>
        <w:t xml:space="preserve">przedmiotu umowy </w:t>
      </w:r>
      <w:r w:rsidRPr="002A25F1">
        <w:rPr>
          <w:rFonts w:ascii="Times New Roman" w:eastAsia="Calibri" w:hAnsi="Times New Roman" w:cs="Times New Roman"/>
        </w:rPr>
        <w:t>została utrwalony.</w:t>
      </w:r>
    </w:p>
    <w:p w:rsidR="00485473" w:rsidRPr="002A25F1" w:rsidRDefault="00485473" w:rsidP="002A25F1">
      <w:pPr>
        <w:numPr>
          <w:ilvl w:val="0"/>
          <w:numId w:val="20"/>
        </w:numPr>
        <w:suppressAutoHyphens/>
        <w:ind w:left="426" w:hanging="426"/>
        <w:contextualSpacing/>
        <w:jc w:val="both"/>
        <w:rPr>
          <w:rFonts w:ascii="Times New Roman" w:eastAsia="Calibri" w:hAnsi="Times New Roman" w:cs="Times New Roman"/>
        </w:rPr>
      </w:pPr>
      <w:r w:rsidRPr="002A25F1">
        <w:rPr>
          <w:rFonts w:ascii="Times New Roman" w:eastAsia="Calibri" w:hAnsi="Times New Roman" w:cs="Times New Roman"/>
        </w:rPr>
        <w:t xml:space="preserve">Wynagrodzenie, o którym mowa w </w:t>
      </w:r>
      <w:r w:rsidRPr="002A25F1">
        <w:rPr>
          <w:rFonts w:ascii="Times New Roman" w:eastAsia="Calibri" w:hAnsi="Times New Roman" w:cs="Times New Roman"/>
          <w:b/>
        </w:rPr>
        <w:t>§ 6 ust. 1.</w:t>
      </w:r>
      <w:r w:rsidRPr="002A25F1">
        <w:rPr>
          <w:rFonts w:ascii="Times New Roman" w:eastAsia="Calibri" w:hAnsi="Times New Roman" w:cs="Times New Roman"/>
        </w:rPr>
        <w:t xml:space="preserve"> umowy obejmuje przeniesienie na Zamawiającego autorskich praw majątkowych do </w:t>
      </w:r>
      <w:r w:rsidRPr="002A25F1">
        <w:rPr>
          <w:rFonts w:ascii="Times New Roman" w:hAnsi="Times New Roman" w:cs="Times New Roman"/>
        </w:rPr>
        <w:t>przedmiotu umowy</w:t>
      </w:r>
      <w:r w:rsidRPr="002A25F1">
        <w:rPr>
          <w:rFonts w:ascii="Times New Roman" w:eastAsia="Calibri" w:hAnsi="Times New Roman" w:cs="Times New Roman"/>
        </w:rPr>
        <w:t>, jeśli w wyniku wykonania przedmiotu umowy powstanie utwór w rozumieniu ustawy z dnia 4 lutego 1994 r. o prawie autorskim i prawach pokrewnych (Dz. U. z 201</w:t>
      </w:r>
      <w:r w:rsidR="002E0BC9" w:rsidRPr="002A25F1">
        <w:rPr>
          <w:rFonts w:ascii="Times New Roman" w:eastAsia="Calibri" w:hAnsi="Times New Roman" w:cs="Times New Roman"/>
        </w:rPr>
        <w:t>7</w:t>
      </w:r>
      <w:r w:rsidRPr="002A25F1">
        <w:rPr>
          <w:rFonts w:ascii="Times New Roman" w:eastAsia="Calibri" w:hAnsi="Times New Roman" w:cs="Times New Roman"/>
        </w:rPr>
        <w:t xml:space="preserve"> r. poz. </w:t>
      </w:r>
      <w:r w:rsidR="002E0BC9" w:rsidRPr="002A25F1">
        <w:rPr>
          <w:rFonts w:ascii="Times New Roman" w:eastAsia="Calibri" w:hAnsi="Times New Roman" w:cs="Times New Roman"/>
        </w:rPr>
        <w:t>880</w:t>
      </w:r>
      <w:r w:rsidRPr="002A25F1">
        <w:rPr>
          <w:rFonts w:ascii="Times New Roman" w:eastAsia="Calibri" w:hAnsi="Times New Roman" w:cs="Times New Roman"/>
        </w:rPr>
        <w:t xml:space="preserve"> ze zm.).</w:t>
      </w:r>
    </w:p>
    <w:p w:rsidR="00485473" w:rsidRPr="002A25F1" w:rsidRDefault="00485473" w:rsidP="002A25F1">
      <w:pPr>
        <w:numPr>
          <w:ilvl w:val="0"/>
          <w:numId w:val="20"/>
        </w:numPr>
        <w:suppressAutoHyphens/>
        <w:ind w:left="426" w:hanging="426"/>
        <w:contextualSpacing/>
        <w:jc w:val="both"/>
        <w:rPr>
          <w:rFonts w:ascii="Times New Roman" w:eastAsia="Calibri" w:hAnsi="Times New Roman" w:cs="Times New Roman"/>
        </w:rPr>
      </w:pPr>
      <w:r w:rsidRPr="002A25F1">
        <w:rPr>
          <w:rFonts w:ascii="Times New Roman" w:eastAsia="Calibri" w:hAnsi="Times New Roman" w:cs="Times New Roman"/>
        </w:rPr>
        <w:t xml:space="preserve">Z chwilą protokolarnego odbioru </w:t>
      </w:r>
      <w:r w:rsidRPr="002A25F1">
        <w:rPr>
          <w:rFonts w:ascii="Times New Roman" w:hAnsi="Times New Roman" w:cs="Times New Roman"/>
        </w:rPr>
        <w:t>przedmiotu umowy</w:t>
      </w:r>
      <w:r w:rsidRPr="002A25F1">
        <w:rPr>
          <w:rFonts w:ascii="Times New Roman" w:eastAsia="Calibri" w:hAnsi="Times New Roman" w:cs="Times New Roman"/>
        </w:rPr>
        <w:t xml:space="preserve">, następuje przeniesienie na Zamawiającego całości autorskich praw majątkowych do </w:t>
      </w:r>
      <w:r w:rsidRPr="002A25F1">
        <w:rPr>
          <w:rFonts w:ascii="Times New Roman" w:hAnsi="Times New Roman" w:cs="Times New Roman"/>
        </w:rPr>
        <w:t>przedmiotu umowy</w:t>
      </w:r>
      <w:r w:rsidRPr="002A25F1">
        <w:rPr>
          <w:rFonts w:ascii="Times New Roman" w:eastAsia="Calibri" w:hAnsi="Times New Roman" w:cs="Times New Roman"/>
        </w:rPr>
        <w:t>, bez żadnych ograniczeń czasowych i terytorialnych, na wszelkich znanych w chwili zawarcia niniejszej umowy polach eksploatacji,</w:t>
      </w:r>
      <w:r w:rsidRPr="002A25F1">
        <w:rPr>
          <w:rFonts w:ascii="Times New Roman" w:eastAsia="Calibri" w:hAnsi="Times New Roman" w:cs="Times New Roman"/>
        </w:rPr>
        <w:br/>
        <w:t>a w szczególności:</w:t>
      </w:r>
    </w:p>
    <w:p w:rsidR="00485473" w:rsidRPr="002A25F1" w:rsidRDefault="00485473" w:rsidP="002A25F1">
      <w:pPr>
        <w:numPr>
          <w:ilvl w:val="1"/>
          <w:numId w:val="23"/>
        </w:numPr>
        <w:suppressAutoHyphens/>
        <w:autoSpaceDE w:val="0"/>
        <w:autoSpaceDN w:val="0"/>
        <w:adjustRightInd w:val="0"/>
        <w:ind w:left="993" w:hanging="567"/>
        <w:contextualSpacing/>
        <w:jc w:val="both"/>
        <w:rPr>
          <w:rFonts w:ascii="Times New Roman" w:hAnsi="Times New Roman" w:cs="Times New Roman"/>
        </w:rPr>
      </w:pPr>
      <w:r w:rsidRPr="002A25F1">
        <w:rPr>
          <w:rFonts w:ascii="Times New Roman" w:hAnsi="Times New Roman" w:cs="Times New Roman"/>
        </w:rPr>
        <w:t>W zakresie obrotu oryginałem lub egzemplarzami dzieła – wprowadzenie do obrotu, użyczenia, najem oryginału lub egzemplarzy dzieła.</w:t>
      </w:r>
    </w:p>
    <w:p w:rsidR="00485473" w:rsidRPr="002A25F1" w:rsidRDefault="00485473" w:rsidP="002A25F1">
      <w:pPr>
        <w:numPr>
          <w:ilvl w:val="1"/>
          <w:numId w:val="23"/>
        </w:numPr>
        <w:suppressAutoHyphens/>
        <w:autoSpaceDE w:val="0"/>
        <w:autoSpaceDN w:val="0"/>
        <w:adjustRightInd w:val="0"/>
        <w:ind w:left="993" w:hanging="567"/>
        <w:contextualSpacing/>
        <w:jc w:val="both"/>
        <w:rPr>
          <w:rFonts w:ascii="Times New Roman" w:hAnsi="Times New Roman" w:cs="Times New Roman"/>
        </w:rPr>
      </w:pPr>
      <w:r w:rsidRPr="002A25F1">
        <w:rPr>
          <w:rFonts w:ascii="Times New Roman" w:hAnsi="Times New Roman" w:cs="Times New Roman"/>
        </w:rPr>
        <w:t>W zakresie utrwalenia i zwielokrotnienia dzieła – wytwarzanie dowolną techniką, w tym drukarską, reprograficzną, zapisu magnetycznego oraz techniką cyfrową.</w:t>
      </w:r>
    </w:p>
    <w:p w:rsidR="00485473" w:rsidRPr="002A25F1" w:rsidRDefault="00485473" w:rsidP="002A25F1">
      <w:pPr>
        <w:numPr>
          <w:ilvl w:val="1"/>
          <w:numId w:val="23"/>
        </w:numPr>
        <w:suppressAutoHyphens/>
        <w:autoSpaceDE w:val="0"/>
        <w:autoSpaceDN w:val="0"/>
        <w:adjustRightInd w:val="0"/>
        <w:ind w:left="993" w:hanging="567"/>
        <w:contextualSpacing/>
        <w:jc w:val="both"/>
        <w:rPr>
          <w:rFonts w:ascii="Times New Roman" w:hAnsi="Times New Roman" w:cs="Times New Roman"/>
        </w:rPr>
      </w:pPr>
      <w:r w:rsidRPr="002A25F1">
        <w:rPr>
          <w:rFonts w:ascii="Times New Roman" w:hAnsi="Times New Roman" w:cs="Times New Roman"/>
        </w:rPr>
        <w:t>Utrwalanie utworów lub ich części dowolną techniką istniejącą w chwili podpisania niniejszej umowy, w tym w szczególności wprowadzanie do pamięci komputera na dowolnej liczbie własnych stanowisk komputerowych i stanowisk komputerowych jednostek podległych, zapisywanie na wszelkich cyfrowych nośnikach informacji.</w:t>
      </w:r>
    </w:p>
    <w:p w:rsidR="00485473" w:rsidRPr="002A25F1" w:rsidRDefault="00485473" w:rsidP="002A25F1">
      <w:pPr>
        <w:numPr>
          <w:ilvl w:val="1"/>
          <w:numId w:val="23"/>
        </w:numPr>
        <w:suppressAutoHyphens/>
        <w:autoSpaceDE w:val="0"/>
        <w:autoSpaceDN w:val="0"/>
        <w:adjustRightInd w:val="0"/>
        <w:ind w:left="993" w:hanging="567"/>
        <w:contextualSpacing/>
        <w:jc w:val="both"/>
        <w:rPr>
          <w:rFonts w:ascii="Times New Roman" w:hAnsi="Times New Roman" w:cs="Times New Roman"/>
        </w:rPr>
      </w:pPr>
      <w:r w:rsidRPr="002A25F1">
        <w:rPr>
          <w:rFonts w:ascii="Times New Roman" w:hAnsi="Times New Roman" w:cs="Times New Roman"/>
        </w:rPr>
        <w:t xml:space="preserve">Wprowadzania do obrotu nośników zapisów wszelkiego rodzaju, w tym np. CD, DVD, </w:t>
      </w:r>
      <w:r w:rsidRPr="002A25F1">
        <w:rPr>
          <w:rFonts w:ascii="Times New Roman" w:hAnsi="Times New Roman" w:cs="Times New Roman"/>
        </w:rPr>
        <w:br/>
        <w:t>Blue-</w:t>
      </w:r>
      <w:proofErr w:type="spellStart"/>
      <w:r w:rsidRPr="002A25F1">
        <w:rPr>
          <w:rFonts w:ascii="Times New Roman" w:hAnsi="Times New Roman" w:cs="Times New Roman"/>
        </w:rPr>
        <w:t>ray</w:t>
      </w:r>
      <w:proofErr w:type="spellEnd"/>
      <w:r w:rsidRPr="002A25F1">
        <w:rPr>
          <w:rFonts w:ascii="Times New Roman" w:hAnsi="Times New Roman" w:cs="Times New Roman"/>
        </w:rPr>
        <w:t>, a także publikacji wydawniczych realizowanych na podstawie dzieła lub z jego wykorzystaniem.</w:t>
      </w:r>
    </w:p>
    <w:p w:rsidR="00485473" w:rsidRPr="002A25F1" w:rsidRDefault="00485473" w:rsidP="002A25F1">
      <w:pPr>
        <w:numPr>
          <w:ilvl w:val="1"/>
          <w:numId w:val="23"/>
        </w:numPr>
        <w:suppressAutoHyphens/>
        <w:autoSpaceDE w:val="0"/>
        <w:autoSpaceDN w:val="0"/>
        <w:adjustRightInd w:val="0"/>
        <w:ind w:left="993" w:hanging="567"/>
        <w:contextualSpacing/>
        <w:jc w:val="both"/>
        <w:rPr>
          <w:rFonts w:ascii="Times New Roman" w:hAnsi="Times New Roman" w:cs="Times New Roman"/>
        </w:rPr>
      </w:pPr>
      <w:r w:rsidRPr="002A25F1">
        <w:rPr>
          <w:rFonts w:ascii="Times New Roman" w:hAnsi="Times New Roman" w:cs="Times New Roman"/>
        </w:rPr>
        <w:t>Wszelkie rozpowszechnianie, w tym wprowadzania zapisów dzieła do pamięci komputerów i serwerów sieci komputerowych, w tym ogólnie dostępnych w rodzaju Internet i udostępniania ich użytkownikom takich sieci.</w:t>
      </w:r>
    </w:p>
    <w:p w:rsidR="00485473" w:rsidRPr="002A25F1" w:rsidRDefault="00485473" w:rsidP="002A25F1">
      <w:pPr>
        <w:numPr>
          <w:ilvl w:val="1"/>
          <w:numId w:val="23"/>
        </w:numPr>
        <w:suppressAutoHyphens/>
        <w:autoSpaceDE w:val="0"/>
        <w:autoSpaceDN w:val="0"/>
        <w:adjustRightInd w:val="0"/>
        <w:ind w:left="993" w:hanging="567"/>
        <w:contextualSpacing/>
        <w:jc w:val="both"/>
        <w:rPr>
          <w:rFonts w:ascii="Times New Roman" w:hAnsi="Times New Roman" w:cs="Times New Roman"/>
        </w:rPr>
      </w:pPr>
      <w:r w:rsidRPr="002A25F1">
        <w:rPr>
          <w:rFonts w:ascii="Times New Roman" w:hAnsi="Times New Roman" w:cs="Times New Roman"/>
        </w:rPr>
        <w:t>Przekazywania lub przesyłania zapisów dzieła pomiędzy komputerami, serwerami i użytkownikami (korzystającymi), innymi odbiorcami, przy pomocy wszelkiego rodzaju środków i technik.</w:t>
      </w:r>
    </w:p>
    <w:p w:rsidR="00485473" w:rsidRPr="002A25F1" w:rsidRDefault="00485473" w:rsidP="002A25F1">
      <w:pPr>
        <w:numPr>
          <w:ilvl w:val="1"/>
          <w:numId w:val="23"/>
        </w:numPr>
        <w:suppressAutoHyphens/>
        <w:autoSpaceDE w:val="0"/>
        <w:autoSpaceDN w:val="0"/>
        <w:adjustRightInd w:val="0"/>
        <w:ind w:left="993" w:hanging="567"/>
        <w:contextualSpacing/>
        <w:jc w:val="both"/>
        <w:rPr>
          <w:rFonts w:ascii="Times New Roman" w:hAnsi="Times New Roman" w:cs="Times New Roman"/>
        </w:rPr>
      </w:pPr>
      <w:r w:rsidRPr="002A25F1">
        <w:rPr>
          <w:rFonts w:ascii="Times New Roman" w:hAnsi="Times New Roman" w:cs="Times New Roman"/>
        </w:rPr>
        <w:t>W zakresie obrotu oryginałem albo egzemplarzami, na których utrwalono przedmiot  umowy – wprowadzanie do obrotu, użyczenie lub najem oryginału lub egzemplarzy.</w:t>
      </w:r>
    </w:p>
    <w:p w:rsidR="00485473" w:rsidRPr="002A25F1" w:rsidRDefault="00485473" w:rsidP="002A25F1">
      <w:pPr>
        <w:numPr>
          <w:ilvl w:val="1"/>
          <w:numId w:val="23"/>
        </w:numPr>
        <w:suppressAutoHyphens/>
        <w:autoSpaceDE w:val="0"/>
        <w:autoSpaceDN w:val="0"/>
        <w:adjustRightInd w:val="0"/>
        <w:ind w:left="993" w:hanging="567"/>
        <w:contextualSpacing/>
        <w:jc w:val="both"/>
        <w:rPr>
          <w:rFonts w:ascii="Times New Roman" w:hAnsi="Times New Roman" w:cs="Times New Roman"/>
        </w:rPr>
      </w:pPr>
      <w:r w:rsidRPr="002A25F1">
        <w:rPr>
          <w:rFonts w:ascii="Times New Roman" w:hAnsi="Times New Roman" w:cs="Times New Roman"/>
        </w:rPr>
        <w:t>Korzystanie do realizacji robót budowlanych objętych przedmiotu umowy.</w:t>
      </w:r>
    </w:p>
    <w:p w:rsidR="00485473" w:rsidRPr="002A25F1" w:rsidRDefault="00485473" w:rsidP="002A25F1">
      <w:pPr>
        <w:numPr>
          <w:ilvl w:val="1"/>
          <w:numId w:val="23"/>
        </w:numPr>
        <w:suppressAutoHyphens/>
        <w:autoSpaceDE w:val="0"/>
        <w:autoSpaceDN w:val="0"/>
        <w:adjustRightInd w:val="0"/>
        <w:ind w:left="993" w:hanging="567"/>
        <w:contextualSpacing/>
        <w:jc w:val="both"/>
        <w:rPr>
          <w:rFonts w:ascii="Times New Roman" w:hAnsi="Times New Roman" w:cs="Times New Roman"/>
        </w:rPr>
      </w:pPr>
      <w:r w:rsidRPr="002A25F1">
        <w:rPr>
          <w:rFonts w:ascii="Times New Roman" w:hAnsi="Times New Roman" w:cs="Times New Roman"/>
        </w:rPr>
        <w:t>Publiczne udostępnianie dzieła, zarówno odpłatne, jak i nieodpłatne, w tym w trakcie prezentacji i konferencji oraz w taki sposób, aby każdy mógł mieć do niego dostęp w miejscu i w czasie przez siebie wybranym, w tym także w sieciach telekomunikacyjnych i komputerowych lub w związku ze świadczeniem usług telekomunikacyjnych, w tym również – z zastosowaniem w tym celu usług interaktywnych.</w:t>
      </w:r>
    </w:p>
    <w:p w:rsidR="00485473" w:rsidRPr="002A25F1" w:rsidRDefault="00485473" w:rsidP="002A25F1">
      <w:pPr>
        <w:numPr>
          <w:ilvl w:val="1"/>
          <w:numId w:val="23"/>
        </w:numPr>
        <w:suppressAutoHyphens/>
        <w:autoSpaceDE w:val="0"/>
        <w:autoSpaceDN w:val="0"/>
        <w:adjustRightInd w:val="0"/>
        <w:ind w:left="993" w:hanging="567"/>
        <w:contextualSpacing/>
        <w:jc w:val="both"/>
        <w:rPr>
          <w:rFonts w:ascii="Times New Roman" w:hAnsi="Times New Roman" w:cs="Times New Roman"/>
        </w:rPr>
      </w:pPr>
      <w:r w:rsidRPr="002A25F1">
        <w:rPr>
          <w:rFonts w:ascii="Times New Roman" w:hAnsi="Times New Roman" w:cs="Times New Roman"/>
        </w:rPr>
        <w:t>Użytkowanie utworów lub ich części, na własny użytek i użytek jednostek podległych, dla potrzeb ustawowych i statutowych Zamawiającego, w tym w szczególności przekazywanie utworów lub ich części:</w:t>
      </w:r>
    </w:p>
    <w:p w:rsidR="00485473" w:rsidRPr="002A25F1" w:rsidRDefault="00485473" w:rsidP="002A25F1">
      <w:pPr>
        <w:numPr>
          <w:ilvl w:val="2"/>
          <w:numId w:val="23"/>
        </w:numPr>
        <w:suppressAutoHyphens/>
        <w:autoSpaceDE w:val="0"/>
        <w:autoSpaceDN w:val="0"/>
        <w:adjustRightInd w:val="0"/>
        <w:ind w:left="1701" w:hanging="708"/>
        <w:contextualSpacing/>
        <w:jc w:val="both"/>
        <w:rPr>
          <w:rFonts w:ascii="Times New Roman" w:hAnsi="Times New Roman" w:cs="Times New Roman"/>
        </w:rPr>
      </w:pPr>
      <w:r w:rsidRPr="002A25F1">
        <w:rPr>
          <w:rFonts w:ascii="Times New Roman" w:hAnsi="Times New Roman" w:cs="Times New Roman"/>
        </w:rPr>
        <w:t>Innym podmiotom jako podstawę lub materiał wyjściowy do wykonania innych opracowań.</w:t>
      </w:r>
    </w:p>
    <w:p w:rsidR="00485473" w:rsidRPr="00A45575" w:rsidRDefault="00485473" w:rsidP="002A25F1">
      <w:pPr>
        <w:numPr>
          <w:ilvl w:val="2"/>
          <w:numId w:val="23"/>
        </w:numPr>
        <w:suppressAutoHyphens/>
        <w:autoSpaceDE w:val="0"/>
        <w:autoSpaceDN w:val="0"/>
        <w:adjustRightInd w:val="0"/>
        <w:ind w:left="1701" w:hanging="708"/>
        <w:contextualSpacing/>
        <w:jc w:val="both"/>
        <w:rPr>
          <w:rFonts w:ascii="Times New Roman" w:hAnsi="Times New Roman" w:cs="Times New Roman"/>
        </w:rPr>
      </w:pPr>
      <w:r w:rsidRPr="002A25F1">
        <w:rPr>
          <w:rFonts w:ascii="Times New Roman" w:hAnsi="Times New Roman" w:cs="Times New Roman"/>
        </w:rPr>
        <w:t xml:space="preserve">Innym podmiotom jako część specyfikacji istotnych warunków zamówienia lub </w:t>
      </w:r>
      <w:r w:rsidRPr="00A45575">
        <w:rPr>
          <w:rFonts w:ascii="Times New Roman" w:hAnsi="Times New Roman" w:cs="Times New Roman"/>
        </w:rPr>
        <w:t>zaproszenia do udziału w postępowaniu o udzielenie zamówienia publicznego.</w:t>
      </w:r>
    </w:p>
    <w:p w:rsidR="00485473" w:rsidRPr="00A45575" w:rsidRDefault="00485473" w:rsidP="00A45575">
      <w:pPr>
        <w:numPr>
          <w:ilvl w:val="2"/>
          <w:numId w:val="23"/>
        </w:numPr>
        <w:shd w:val="clear" w:color="auto" w:fill="FFFFFF" w:themeFill="background1"/>
        <w:suppressAutoHyphens/>
        <w:autoSpaceDE w:val="0"/>
        <w:autoSpaceDN w:val="0"/>
        <w:adjustRightInd w:val="0"/>
        <w:ind w:left="1701" w:hanging="708"/>
        <w:contextualSpacing/>
        <w:jc w:val="both"/>
        <w:rPr>
          <w:rFonts w:ascii="Times New Roman" w:hAnsi="Times New Roman" w:cs="Times New Roman"/>
        </w:rPr>
      </w:pPr>
      <w:r w:rsidRPr="00A45575">
        <w:rPr>
          <w:rFonts w:ascii="Times New Roman" w:hAnsi="Times New Roman" w:cs="Times New Roman"/>
        </w:rPr>
        <w:t>Innym podmiot</w:t>
      </w:r>
      <w:r w:rsidR="002E146F" w:rsidRPr="00A45575">
        <w:rPr>
          <w:rFonts w:ascii="Times New Roman" w:hAnsi="Times New Roman" w:cs="Times New Roman"/>
        </w:rPr>
        <w:t>om</w:t>
      </w:r>
      <w:r w:rsidRPr="00A45575">
        <w:rPr>
          <w:rFonts w:ascii="Times New Roman" w:hAnsi="Times New Roman" w:cs="Times New Roman"/>
        </w:rPr>
        <w:t xml:space="preserve"> </w:t>
      </w:r>
      <w:r w:rsidR="002E146F" w:rsidRPr="00A45575">
        <w:rPr>
          <w:rFonts w:ascii="Times New Roman" w:hAnsi="Times New Roman" w:cs="Times New Roman"/>
        </w:rPr>
        <w:t>i instytucjom zainteresowanym dostępem, zgodnie z projektem, do wyników przedmiotowego zamówienia</w:t>
      </w:r>
      <w:r w:rsidRPr="00A45575">
        <w:rPr>
          <w:rFonts w:ascii="Times New Roman" w:hAnsi="Times New Roman" w:cs="Times New Roman"/>
        </w:rPr>
        <w:t>.</w:t>
      </w:r>
    </w:p>
    <w:p w:rsidR="00485473" w:rsidRPr="002A25F1" w:rsidRDefault="00485473" w:rsidP="002A25F1">
      <w:pPr>
        <w:numPr>
          <w:ilvl w:val="0"/>
          <w:numId w:val="20"/>
        </w:numPr>
        <w:suppressAutoHyphens/>
        <w:ind w:left="567" w:hanging="567"/>
        <w:contextualSpacing/>
        <w:jc w:val="both"/>
        <w:rPr>
          <w:rFonts w:ascii="Times New Roman" w:hAnsi="Times New Roman" w:cs="Times New Roman"/>
        </w:rPr>
      </w:pPr>
      <w:r w:rsidRPr="002A25F1">
        <w:rPr>
          <w:rFonts w:ascii="Times New Roman" w:hAnsi="Times New Roman" w:cs="Times New Roman"/>
        </w:rPr>
        <w:t xml:space="preserve">W ramach ustalonego w </w:t>
      </w:r>
      <w:r w:rsidRPr="002A25F1">
        <w:rPr>
          <w:rFonts w:ascii="Times New Roman" w:hAnsi="Times New Roman" w:cs="Times New Roman"/>
          <w:b/>
        </w:rPr>
        <w:t>§ 6 ust. 1.</w:t>
      </w:r>
      <w:r w:rsidRPr="002A25F1">
        <w:rPr>
          <w:rFonts w:ascii="Times New Roman" w:hAnsi="Times New Roman" w:cs="Times New Roman"/>
        </w:rPr>
        <w:t xml:space="preserve"> umowy wynagrodzenia Wykonawca przenosi na Zamawiającego prawo zezwalania na wykonywanie zależnego prawa autorskiego w całym okresie ochrony autorskich praw majątkowych.</w:t>
      </w:r>
    </w:p>
    <w:p w:rsidR="00485473" w:rsidRPr="002A25F1" w:rsidRDefault="00485473" w:rsidP="002A25F1">
      <w:pPr>
        <w:numPr>
          <w:ilvl w:val="0"/>
          <w:numId w:val="20"/>
        </w:numPr>
        <w:suppressAutoHyphens/>
        <w:ind w:left="567" w:hanging="567"/>
        <w:contextualSpacing/>
        <w:jc w:val="both"/>
        <w:rPr>
          <w:rFonts w:ascii="Times New Roman" w:hAnsi="Times New Roman" w:cs="Times New Roman"/>
        </w:rPr>
      </w:pPr>
      <w:r w:rsidRPr="002A25F1">
        <w:rPr>
          <w:rFonts w:ascii="Times New Roman" w:hAnsi="Times New Roman" w:cs="Times New Roman"/>
        </w:rPr>
        <w:t xml:space="preserve">Wykonawca upoważnia również Zamawiającego do rozporządzania oraz korzystania z utworów stanowiących opracowanie dzieła, w zakresie wskazanym w </w:t>
      </w:r>
      <w:r w:rsidRPr="002A25F1">
        <w:rPr>
          <w:rFonts w:ascii="Times New Roman" w:hAnsi="Times New Roman" w:cs="Times New Roman"/>
          <w:b/>
        </w:rPr>
        <w:t>§ 9 ust. 5.</w:t>
      </w:r>
      <w:r w:rsidRPr="002A25F1">
        <w:rPr>
          <w:rFonts w:ascii="Times New Roman" w:hAnsi="Times New Roman" w:cs="Times New Roman"/>
        </w:rPr>
        <w:t xml:space="preserve"> umowy. Wskazane upoważnienie może być przenoszone na osoby trzecie bez konieczności uzyskiwania odrębnej zgody Wykonawcy.</w:t>
      </w:r>
    </w:p>
    <w:p w:rsidR="00485473" w:rsidRPr="002A25F1" w:rsidRDefault="00485473" w:rsidP="002A25F1">
      <w:pPr>
        <w:numPr>
          <w:ilvl w:val="0"/>
          <w:numId w:val="20"/>
        </w:numPr>
        <w:suppressAutoHyphens/>
        <w:ind w:left="567" w:hanging="567"/>
        <w:contextualSpacing/>
        <w:jc w:val="both"/>
        <w:rPr>
          <w:rFonts w:ascii="Times New Roman" w:hAnsi="Times New Roman" w:cs="Times New Roman"/>
        </w:rPr>
      </w:pPr>
      <w:r w:rsidRPr="002A25F1">
        <w:rPr>
          <w:rFonts w:ascii="Times New Roman" w:hAnsi="Times New Roman" w:cs="Times New Roman"/>
        </w:rPr>
        <w:t xml:space="preserve">Dane i informacje uzyskane przez Wykonawcę od Zamawiającego w związku z wykonaniem przedmiotu umowy, nie będące danymi z zakresu informacji publicznej  w rozumieniu ustawy z dnia 6 września 2001 r. o dostępie do informacji publicznej (Dz.U.2016 r., poz. 1764 ze zm.), są </w:t>
      </w:r>
      <w:r w:rsidRPr="002A25F1">
        <w:rPr>
          <w:rFonts w:ascii="Times New Roman" w:hAnsi="Times New Roman" w:cs="Times New Roman"/>
        </w:rPr>
        <w:lastRenderedPageBreak/>
        <w:t>poufne i nie mogą być przez Wykonawcę upublicznione lub udostępnione osobom trzecim bez zgody Zamawiającego.</w:t>
      </w:r>
    </w:p>
    <w:p w:rsidR="00485473" w:rsidRPr="002A25F1" w:rsidRDefault="00485473" w:rsidP="002A25F1">
      <w:pPr>
        <w:numPr>
          <w:ilvl w:val="0"/>
          <w:numId w:val="20"/>
        </w:numPr>
        <w:suppressAutoHyphens/>
        <w:ind w:left="567" w:hanging="567"/>
        <w:contextualSpacing/>
        <w:jc w:val="both"/>
        <w:rPr>
          <w:rFonts w:ascii="Times New Roman" w:hAnsi="Times New Roman" w:cs="Times New Roman"/>
          <w:b/>
        </w:rPr>
      </w:pPr>
      <w:r w:rsidRPr="002A25F1">
        <w:rPr>
          <w:rFonts w:ascii="Times New Roman" w:hAnsi="Times New Roman" w:cs="Times New Roman"/>
        </w:rPr>
        <w:t xml:space="preserve">W przypadku, gdy Wykonawca nie przedłoży Zamawiającemu dowodów, o których mowa w ust. 2, lub Zamawiający stwierdzi, że przedłożone dowody nie potwierdzają, iż Wykonawca był, jest właścicielem praw, o których mowa w ust. 1 lub prawa te zostały nieskutecznie przeniesione na Wykonawcę – Zamawiający może, w terminie trzydziestu [ 30 ] dni od dnia przekazania Zamawiającemu przedmiotu umowy, odstąpić od niniejszej umowy z winy Wykonawcy, naliczając kary umowne, określone w </w:t>
      </w:r>
      <w:r w:rsidRPr="002A25F1">
        <w:rPr>
          <w:rFonts w:ascii="Times New Roman" w:hAnsi="Times New Roman" w:cs="Times New Roman"/>
          <w:b/>
        </w:rPr>
        <w:t xml:space="preserve">§ 7 ust. 1 pkt 1.2. </w:t>
      </w:r>
      <w:r w:rsidRPr="002A25F1">
        <w:rPr>
          <w:rFonts w:ascii="Times New Roman" w:hAnsi="Times New Roman" w:cs="Times New Roman"/>
        </w:rPr>
        <w:t>umowy.</w:t>
      </w:r>
    </w:p>
    <w:p w:rsidR="00485473" w:rsidRPr="002A25F1" w:rsidRDefault="00485473" w:rsidP="002A25F1">
      <w:pPr>
        <w:numPr>
          <w:ilvl w:val="0"/>
          <w:numId w:val="20"/>
        </w:numPr>
        <w:suppressAutoHyphens/>
        <w:ind w:left="567" w:hanging="567"/>
        <w:contextualSpacing/>
        <w:jc w:val="both"/>
        <w:rPr>
          <w:rFonts w:ascii="Times New Roman" w:hAnsi="Times New Roman" w:cs="Times New Roman"/>
        </w:rPr>
      </w:pPr>
      <w:r w:rsidRPr="002A25F1">
        <w:rPr>
          <w:rFonts w:ascii="Times New Roman" w:hAnsi="Times New Roman" w:cs="Times New Roman"/>
        </w:rPr>
        <w:t xml:space="preserve">Jeżeli korzystanie przez Zamawiającego z przedmiotu umowy naruszać będzie autorskie prawa majątkowe lub osobiste osób trzecich, Wykonawca zobowiązany będzie do zwrotu wszelkich wydatków poniesionych przez Zamawiającego na zaspokojenie roszczeń tych osób oraz do wynagrodzenia wszystkich szkód, jakie Zamawiający poniesie w związku z wyłączeniem lub ograniczeniem możliwości korzystania przez Zamawiającego z przedmiotu umowy. </w:t>
      </w:r>
    </w:p>
    <w:p w:rsidR="00485473" w:rsidRPr="002A25F1" w:rsidRDefault="00485473" w:rsidP="002A25F1">
      <w:pPr>
        <w:numPr>
          <w:ilvl w:val="0"/>
          <w:numId w:val="20"/>
        </w:numPr>
        <w:suppressAutoHyphens/>
        <w:ind w:left="567" w:hanging="567"/>
        <w:contextualSpacing/>
        <w:jc w:val="both"/>
        <w:rPr>
          <w:rFonts w:ascii="Times New Roman" w:hAnsi="Times New Roman" w:cs="Times New Roman"/>
        </w:rPr>
      </w:pPr>
      <w:r w:rsidRPr="002A25F1">
        <w:rPr>
          <w:rFonts w:ascii="Times New Roman" w:hAnsi="Times New Roman" w:cs="Times New Roman"/>
        </w:rPr>
        <w:t xml:space="preserve">Skutki finansowe jakichkolwiek błędów występujących w przedmiocie umowy obciążają Wykonawcę. </w:t>
      </w:r>
    </w:p>
    <w:p w:rsidR="005A3C2E" w:rsidRPr="002A25F1" w:rsidRDefault="005A3C2E" w:rsidP="002A25F1">
      <w:pPr>
        <w:tabs>
          <w:tab w:val="left" w:pos="709"/>
        </w:tabs>
        <w:jc w:val="left"/>
        <w:rPr>
          <w:rFonts w:ascii="Times New Roman" w:hAnsi="Times New Roman" w:cs="Times New Roman"/>
        </w:rPr>
      </w:pPr>
    </w:p>
    <w:p w:rsidR="00E132C5" w:rsidRPr="002A25F1" w:rsidRDefault="00E132C5" w:rsidP="002A25F1">
      <w:pPr>
        <w:pStyle w:val="Default"/>
        <w:contextualSpacing/>
        <w:jc w:val="center"/>
        <w:rPr>
          <w:b/>
          <w:bCs/>
          <w:color w:val="auto"/>
          <w:sz w:val="22"/>
          <w:szCs w:val="22"/>
        </w:rPr>
      </w:pPr>
      <w:r w:rsidRPr="002A25F1">
        <w:rPr>
          <w:b/>
          <w:bCs/>
          <w:color w:val="auto"/>
          <w:sz w:val="22"/>
          <w:szCs w:val="22"/>
        </w:rPr>
        <w:t>§ 10</w:t>
      </w:r>
    </w:p>
    <w:p w:rsidR="00E132C5" w:rsidRPr="002A25F1" w:rsidRDefault="00E132C5" w:rsidP="002A25F1">
      <w:pPr>
        <w:pStyle w:val="Default"/>
        <w:tabs>
          <w:tab w:val="left" w:pos="284"/>
        </w:tabs>
        <w:contextualSpacing/>
        <w:jc w:val="center"/>
        <w:rPr>
          <w:b/>
          <w:bCs/>
          <w:color w:val="auto"/>
          <w:sz w:val="22"/>
          <w:szCs w:val="22"/>
        </w:rPr>
      </w:pPr>
      <w:r w:rsidRPr="002A25F1">
        <w:rPr>
          <w:b/>
          <w:bCs/>
          <w:color w:val="auto"/>
          <w:sz w:val="22"/>
          <w:szCs w:val="22"/>
        </w:rPr>
        <w:t>Postanowienia końcowe</w:t>
      </w:r>
    </w:p>
    <w:p w:rsidR="00E132C5" w:rsidRPr="002A25F1" w:rsidRDefault="00E132C5" w:rsidP="002A25F1">
      <w:pPr>
        <w:pStyle w:val="Akapitzlist"/>
        <w:widowControl w:val="0"/>
        <w:numPr>
          <w:ilvl w:val="0"/>
          <w:numId w:val="25"/>
        </w:numPr>
        <w:ind w:left="567" w:right="117" w:hanging="567"/>
        <w:jc w:val="both"/>
        <w:rPr>
          <w:rFonts w:ascii="Times New Roman" w:hAnsi="Times New Roman" w:cs="Times New Roman"/>
        </w:rPr>
      </w:pPr>
      <w:r w:rsidRPr="002A25F1">
        <w:rPr>
          <w:rFonts w:ascii="Times New Roman" w:hAnsi="Times New Roman" w:cs="Times New Roman"/>
        </w:rPr>
        <w:t>Wszelkie zawiadomienia związane z umową wymagają dla swojej ważności zachowania formy pisemnej i będą uważane za skutecznie doręczone w dniu ich doręc</w:t>
      </w:r>
      <w:r w:rsidR="00896F00">
        <w:rPr>
          <w:rFonts w:ascii="Times New Roman" w:hAnsi="Times New Roman" w:cs="Times New Roman"/>
        </w:rPr>
        <w:t xml:space="preserve">zenia na adres strony wskazany </w:t>
      </w:r>
      <w:r w:rsidRPr="002A25F1">
        <w:rPr>
          <w:rFonts w:ascii="Times New Roman" w:hAnsi="Times New Roman" w:cs="Times New Roman"/>
        </w:rPr>
        <w:t>w umowie.</w:t>
      </w:r>
    </w:p>
    <w:p w:rsidR="00E132C5" w:rsidRPr="002A25F1" w:rsidRDefault="00E132C5" w:rsidP="002A25F1">
      <w:pPr>
        <w:pStyle w:val="Akapitzlist"/>
        <w:widowControl w:val="0"/>
        <w:numPr>
          <w:ilvl w:val="0"/>
          <w:numId w:val="25"/>
        </w:numPr>
        <w:ind w:left="567" w:right="117" w:hanging="567"/>
        <w:jc w:val="both"/>
        <w:rPr>
          <w:rFonts w:ascii="Times New Roman" w:hAnsi="Times New Roman" w:cs="Times New Roman"/>
        </w:rPr>
      </w:pPr>
      <w:r w:rsidRPr="002A25F1">
        <w:rPr>
          <w:rFonts w:ascii="Times New Roman" w:hAnsi="Times New Roman" w:cs="Times New Roman"/>
        </w:rPr>
        <w:t>Strony zobowiązane są do powiadamiania się o zmianach adresu wskazanego do doręczeń, a niewykonanie tego obowiązku powoduje, że doręczenia dokonywane na adresy wskazane w komparycji umowy będą uważane za doręczone skutecznie.</w:t>
      </w:r>
    </w:p>
    <w:p w:rsidR="00E132C5" w:rsidRPr="002A25F1" w:rsidRDefault="00E132C5" w:rsidP="002A25F1">
      <w:pPr>
        <w:pStyle w:val="Akapitzlist"/>
        <w:widowControl w:val="0"/>
        <w:numPr>
          <w:ilvl w:val="0"/>
          <w:numId w:val="25"/>
        </w:numPr>
        <w:ind w:left="567" w:right="117" w:hanging="567"/>
        <w:jc w:val="both"/>
        <w:rPr>
          <w:rFonts w:ascii="Times New Roman" w:hAnsi="Times New Roman" w:cs="Times New Roman"/>
        </w:rPr>
      </w:pPr>
      <w:r w:rsidRPr="002A25F1">
        <w:rPr>
          <w:rFonts w:ascii="Times New Roman" w:hAnsi="Times New Roman" w:cs="Times New Roman"/>
        </w:rPr>
        <w:t>Zawiadomienia mogą być doręczane osobiście na adresy stron, wskazane w umowie lub wysłane listem poleconym.</w:t>
      </w:r>
    </w:p>
    <w:p w:rsidR="00E132C5" w:rsidRPr="002A25F1" w:rsidRDefault="00E132C5" w:rsidP="002A25F1">
      <w:pPr>
        <w:pStyle w:val="Akapitzlist"/>
        <w:widowControl w:val="0"/>
        <w:numPr>
          <w:ilvl w:val="0"/>
          <w:numId w:val="25"/>
        </w:numPr>
        <w:ind w:left="567" w:right="117" w:hanging="567"/>
        <w:jc w:val="both"/>
        <w:rPr>
          <w:rFonts w:ascii="Times New Roman" w:hAnsi="Times New Roman" w:cs="Times New Roman"/>
        </w:rPr>
      </w:pPr>
      <w:r w:rsidRPr="002A25F1">
        <w:rPr>
          <w:rFonts w:ascii="Times New Roman" w:hAnsi="Times New Roman" w:cs="Times New Roman"/>
        </w:rPr>
        <w:t>Do wzajemnych kontaktów przy realizacji przedmiotu umowy wyznacza się:</w:t>
      </w:r>
    </w:p>
    <w:p w:rsidR="00E132C5" w:rsidRPr="002A25F1" w:rsidRDefault="00E132C5" w:rsidP="002A25F1">
      <w:pPr>
        <w:pStyle w:val="Akapitzlist"/>
        <w:widowControl w:val="0"/>
        <w:numPr>
          <w:ilvl w:val="1"/>
          <w:numId w:val="25"/>
        </w:numPr>
        <w:ind w:left="1134" w:right="130" w:hanging="567"/>
        <w:jc w:val="both"/>
        <w:rPr>
          <w:rFonts w:ascii="Times New Roman" w:hAnsi="Times New Roman" w:cs="Times New Roman"/>
        </w:rPr>
      </w:pPr>
      <w:r w:rsidRPr="002A25F1">
        <w:rPr>
          <w:rFonts w:ascii="Times New Roman" w:hAnsi="Times New Roman" w:cs="Times New Roman"/>
        </w:rPr>
        <w:t>ze strony Zamawiającego: _____________________, tel. __________, e-mail: ________</w:t>
      </w:r>
    </w:p>
    <w:p w:rsidR="00E132C5" w:rsidRPr="002A25F1" w:rsidRDefault="00E132C5" w:rsidP="002A25F1">
      <w:pPr>
        <w:pStyle w:val="Akapitzlist"/>
        <w:widowControl w:val="0"/>
        <w:numPr>
          <w:ilvl w:val="1"/>
          <w:numId w:val="25"/>
        </w:numPr>
        <w:ind w:left="1134" w:right="130" w:hanging="567"/>
        <w:jc w:val="both"/>
        <w:rPr>
          <w:rFonts w:ascii="Times New Roman" w:hAnsi="Times New Roman" w:cs="Times New Roman"/>
        </w:rPr>
      </w:pPr>
      <w:r w:rsidRPr="002A25F1">
        <w:rPr>
          <w:rFonts w:ascii="Times New Roman" w:hAnsi="Times New Roman" w:cs="Times New Roman"/>
        </w:rPr>
        <w:t>ze strony Wykonawcy: _____________________, tel. __________, e-mail: ________</w:t>
      </w:r>
    </w:p>
    <w:p w:rsidR="00E132C5" w:rsidRPr="002A25F1" w:rsidRDefault="00E132C5" w:rsidP="002A25F1">
      <w:pPr>
        <w:pStyle w:val="Akapitzlist"/>
        <w:widowControl w:val="0"/>
        <w:numPr>
          <w:ilvl w:val="0"/>
          <w:numId w:val="25"/>
        </w:numPr>
        <w:ind w:left="567" w:right="117" w:hanging="567"/>
        <w:jc w:val="both"/>
        <w:rPr>
          <w:rFonts w:ascii="Times New Roman" w:hAnsi="Times New Roman" w:cs="Times New Roman"/>
        </w:rPr>
      </w:pPr>
      <w:r w:rsidRPr="002A25F1">
        <w:rPr>
          <w:rFonts w:ascii="Times New Roman" w:hAnsi="Times New Roman" w:cs="Times New Roman"/>
        </w:rPr>
        <w:t>Prawem właściwym jest prawo polskie, natomiast w sprawach nieuregulowanych niniejszą umową mają zastosowania ogólnie obowiązujące przepisy prawa, a szczególnie Kodeksu cywilnego oraz ustawa Prawo zamówień publicznych.</w:t>
      </w:r>
    </w:p>
    <w:p w:rsidR="00E132C5" w:rsidRPr="002A25F1" w:rsidRDefault="00E132C5" w:rsidP="002A25F1">
      <w:pPr>
        <w:pStyle w:val="Akapitzlist"/>
        <w:widowControl w:val="0"/>
        <w:numPr>
          <w:ilvl w:val="0"/>
          <w:numId w:val="25"/>
        </w:numPr>
        <w:ind w:left="567" w:right="117" w:hanging="567"/>
        <w:jc w:val="both"/>
        <w:rPr>
          <w:rFonts w:ascii="Times New Roman" w:hAnsi="Times New Roman" w:cs="Times New Roman"/>
        </w:rPr>
      </w:pPr>
      <w:r w:rsidRPr="002A25F1">
        <w:rPr>
          <w:rFonts w:ascii="Times New Roman" w:hAnsi="Times New Roman" w:cs="Times New Roman"/>
        </w:rPr>
        <w:t xml:space="preserve">Sądem właściwym dla wszystkich spraw, które wynikają z realizacji tej umowy jest sąd </w:t>
      </w:r>
      <w:r w:rsidR="00D53B75" w:rsidRPr="002A25F1">
        <w:rPr>
          <w:rFonts w:ascii="Times New Roman" w:hAnsi="Times New Roman" w:cs="Times New Roman"/>
        </w:rPr>
        <w:t xml:space="preserve">właściwy </w:t>
      </w:r>
      <w:r w:rsidRPr="002A25F1">
        <w:rPr>
          <w:rFonts w:ascii="Times New Roman" w:hAnsi="Times New Roman" w:cs="Times New Roman"/>
        </w:rPr>
        <w:t>dla siedziby Zamawiającego.</w:t>
      </w:r>
    </w:p>
    <w:p w:rsidR="00E132C5" w:rsidRPr="002A25F1" w:rsidRDefault="00E132C5" w:rsidP="002A25F1">
      <w:pPr>
        <w:pStyle w:val="Akapitzlist"/>
        <w:widowControl w:val="0"/>
        <w:numPr>
          <w:ilvl w:val="0"/>
          <w:numId w:val="25"/>
        </w:numPr>
        <w:ind w:left="567" w:right="117" w:hanging="567"/>
        <w:jc w:val="both"/>
        <w:rPr>
          <w:rFonts w:ascii="Times New Roman" w:hAnsi="Times New Roman" w:cs="Times New Roman"/>
        </w:rPr>
      </w:pPr>
      <w:r w:rsidRPr="002A25F1">
        <w:rPr>
          <w:rFonts w:ascii="Times New Roman" w:hAnsi="Times New Roman" w:cs="Times New Roman"/>
        </w:rPr>
        <w:t>Wszelkie dokumenty dostarczane drugiej stronie w trakcie realizacji umowy będą sporządzane w języku polskim, a językiem obowiązującym w trakcie realizacji niniejszej umowy jest język polski.</w:t>
      </w:r>
    </w:p>
    <w:p w:rsidR="00E132C5" w:rsidRPr="002A25F1" w:rsidRDefault="00E132C5" w:rsidP="002A25F1">
      <w:pPr>
        <w:pStyle w:val="Akapitzlist"/>
        <w:widowControl w:val="0"/>
        <w:numPr>
          <w:ilvl w:val="0"/>
          <w:numId w:val="25"/>
        </w:numPr>
        <w:ind w:left="567" w:right="117" w:hanging="567"/>
        <w:jc w:val="both"/>
        <w:rPr>
          <w:rFonts w:ascii="Times New Roman" w:hAnsi="Times New Roman" w:cs="Times New Roman"/>
        </w:rPr>
      </w:pPr>
      <w:r w:rsidRPr="002A25F1">
        <w:rPr>
          <w:rFonts w:ascii="Times New Roman" w:hAnsi="Times New Roman" w:cs="Times New Roman"/>
        </w:rPr>
        <w:t xml:space="preserve">Umowa została sporządzona w </w:t>
      </w:r>
      <w:r w:rsidRPr="002A25F1">
        <w:rPr>
          <w:rFonts w:ascii="Times New Roman" w:hAnsi="Times New Roman" w:cs="Times New Roman"/>
          <w:i/>
        </w:rPr>
        <w:t>dwóch</w:t>
      </w:r>
      <w:r w:rsidRPr="002A25F1">
        <w:rPr>
          <w:rFonts w:ascii="Times New Roman" w:hAnsi="Times New Roman" w:cs="Times New Roman"/>
        </w:rPr>
        <w:t xml:space="preserve"> [ 2 ] jednobrzmiących egzemplarzach, </w:t>
      </w:r>
      <w:r w:rsidRPr="002A25F1">
        <w:rPr>
          <w:rFonts w:ascii="Times New Roman" w:hAnsi="Times New Roman" w:cs="Times New Roman"/>
          <w:i/>
        </w:rPr>
        <w:t xml:space="preserve">jeden </w:t>
      </w:r>
      <w:r w:rsidRPr="002A25F1">
        <w:rPr>
          <w:rFonts w:ascii="Times New Roman" w:hAnsi="Times New Roman" w:cs="Times New Roman"/>
        </w:rPr>
        <w:t xml:space="preserve">[ 1 ] egzemplarz dla Wykonawcy i  </w:t>
      </w:r>
      <w:r w:rsidRPr="002A25F1">
        <w:rPr>
          <w:rFonts w:ascii="Times New Roman" w:hAnsi="Times New Roman" w:cs="Times New Roman"/>
          <w:i/>
        </w:rPr>
        <w:t xml:space="preserve">jeden </w:t>
      </w:r>
      <w:r w:rsidRPr="002A25F1">
        <w:rPr>
          <w:rFonts w:ascii="Times New Roman" w:hAnsi="Times New Roman" w:cs="Times New Roman"/>
        </w:rPr>
        <w:t xml:space="preserve">[ 1 ] egzemplarz dla Zamawiającego. </w:t>
      </w:r>
    </w:p>
    <w:p w:rsidR="005A3C2E" w:rsidRPr="002A25F1" w:rsidRDefault="00E132C5" w:rsidP="002A25F1">
      <w:pPr>
        <w:pStyle w:val="Akapitzlist"/>
        <w:widowControl w:val="0"/>
        <w:numPr>
          <w:ilvl w:val="0"/>
          <w:numId w:val="25"/>
        </w:numPr>
        <w:ind w:left="567" w:right="117" w:hanging="567"/>
        <w:jc w:val="both"/>
        <w:rPr>
          <w:rFonts w:ascii="Times New Roman" w:hAnsi="Times New Roman" w:cs="Times New Roman"/>
        </w:rPr>
      </w:pPr>
      <w:r w:rsidRPr="002A25F1">
        <w:rPr>
          <w:rFonts w:ascii="Times New Roman" w:hAnsi="Times New Roman" w:cs="Times New Roman"/>
        </w:rPr>
        <w:t>Wykonawca</w:t>
      </w:r>
      <w:r w:rsidR="005A3C2E" w:rsidRPr="002A25F1">
        <w:rPr>
          <w:rFonts w:ascii="Times New Roman" w:hAnsi="Times New Roman" w:cs="Times New Roman"/>
        </w:rPr>
        <w:t xml:space="preserve"> wyraża zgodę na przetwarzanie danych osobowych zgodnie z ustawą o ochronie danych osobowych, w celu realizacji niniejszej umowy.</w:t>
      </w:r>
    </w:p>
    <w:tbl>
      <w:tblPr>
        <w:tblW w:w="9781" w:type="dxa"/>
        <w:tblInd w:w="108" w:type="dxa"/>
        <w:tblLayout w:type="fixed"/>
        <w:tblLook w:val="0000" w:firstRow="0" w:lastRow="0" w:firstColumn="0" w:lastColumn="0" w:noHBand="0" w:noVBand="0"/>
      </w:tblPr>
      <w:tblGrid>
        <w:gridCol w:w="4962"/>
        <w:gridCol w:w="4819"/>
      </w:tblGrid>
      <w:tr w:rsidR="005A3C2E" w:rsidRPr="002A25F1" w:rsidTr="00DA3B36">
        <w:tc>
          <w:tcPr>
            <w:tcW w:w="4962" w:type="dxa"/>
            <w:shd w:val="clear" w:color="auto" w:fill="auto"/>
          </w:tcPr>
          <w:p w:rsidR="005A3C2E" w:rsidRPr="002A25F1" w:rsidRDefault="005A3C2E" w:rsidP="002A25F1">
            <w:pPr>
              <w:tabs>
                <w:tab w:val="left" w:pos="709"/>
              </w:tabs>
              <w:snapToGrid w:val="0"/>
              <w:ind w:left="-851"/>
              <w:rPr>
                <w:rFonts w:ascii="Times New Roman" w:hAnsi="Times New Roman" w:cs="Times New Roman"/>
                <w:b/>
                <w:lang w:eastAsia="ar-SA"/>
              </w:rPr>
            </w:pPr>
            <w:r w:rsidRPr="002A25F1">
              <w:rPr>
                <w:rFonts w:ascii="Times New Roman" w:hAnsi="Times New Roman" w:cs="Times New Roman"/>
                <w:b/>
                <w:lang w:eastAsia="ar-SA"/>
              </w:rPr>
              <w:t>____________________________________________</w:t>
            </w:r>
          </w:p>
          <w:p w:rsidR="005A3C2E" w:rsidRPr="002A25F1" w:rsidRDefault="00D53B75" w:rsidP="002A25F1">
            <w:pPr>
              <w:tabs>
                <w:tab w:val="left" w:pos="709"/>
              </w:tabs>
              <w:ind w:left="-851"/>
              <w:rPr>
                <w:rFonts w:ascii="Times New Roman" w:hAnsi="Times New Roman" w:cs="Times New Roman"/>
                <w:b/>
                <w:lang w:eastAsia="ar-SA"/>
              </w:rPr>
            </w:pPr>
            <w:r w:rsidRPr="002A25F1">
              <w:rPr>
                <w:rFonts w:ascii="Times New Roman" w:hAnsi="Times New Roman" w:cs="Times New Roman"/>
                <w:b/>
                <w:lang w:eastAsia="ar-SA"/>
              </w:rPr>
              <w:t>Zamawiający</w:t>
            </w:r>
          </w:p>
        </w:tc>
        <w:tc>
          <w:tcPr>
            <w:tcW w:w="4819" w:type="dxa"/>
            <w:shd w:val="clear" w:color="auto" w:fill="auto"/>
          </w:tcPr>
          <w:p w:rsidR="005A3C2E" w:rsidRPr="002A25F1" w:rsidRDefault="005A3C2E" w:rsidP="002A25F1">
            <w:pPr>
              <w:tabs>
                <w:tab w:val="left" w:pos="709"/>
              </w:tabs>
              <w:snapToGrid w:val="0"/>
              <w:ind w:left="-851"/>
              <w:rPr>
                <w:rFonts w:ascii="Times New Roman" w:hAnsi="Times New Roman" w:cs="Times New Roman"/>
                <w:b/>
                <w:lang w:eastAsia="ar-SA"/>
              </w:rPr>
            </w:pPr>
            <w:r w:rsidRPr="002A25F1">
              <w:rPr>
                <w:rFonts w:ascii="Times New Roman" w:hAnsi="Times New Roman" w:cs="Times New Roman"/>
                <w:b/>
                <w:lang w:eastAsia="ar-SA"/>
              </w:rPr>
              <w:t>___________________________________________</w:t>
            </w:r>
          </w:p>
          <w:p w:rsidR="005A3C2E" w:rsidRPr="002A25F1" w:rsidRDefault="00D53B75" w:rsidP="002A25F1">
            <w:pPr>
              <w:tabs>
                <w:tab w:val="left" w:pos="709"/>
              </w:tabs>
              <w:ind w:left="-851"/>
              <w:rPr>
                <w:rFonts w:ascii="Times New Roman" w:hAnsi="Times New Roman" w:cs="Times New Roman"/>
                <w:b/>
                <w:lang w:eastAsia="ar-SA"/>
              </w:rPr>
            </w:pPr>
            <w:r w:rsidRPr="002A25F1">
              <w:rPr>
                <w:rFonts w:ascii="Times New Roman" w:hAnsi="Times New Roman" w:cs="Times New Roman"/>
                <w:b/>
                <w:lang w:eastAsia="ar-SA"/>
              </w:rPr>
              <w:t>Wykonawca</w:t>
            </w:r>
          </w:p>
        </w:tc>
      </w:tr>
    </w:tbl>
    <w:p w:rsidR="0069604F" w:rsidRPr="002A25F1" w:rsidRDefault="0069604F" w:rsidP="002A25F1">
      <w:pPr>
        <w:tabs>
          <w:tab w:val="left" w:pos="709"/>
        </w:tabs>
        <w:ind w:left="-851"/>
        <w:rPr>
          <w:rFonts w:ascii="Times New Roman" w:hAnsi="Times New Roman" w:cs="Times New Roman"/>
        </w:rPr>
        <w:sectPr w:rsidR="0069604F" w:rsidRPr="002A25F1" w:rsidSect="002A25F1">
          <w:headerReference w:type="default" r:id="rId8"/>
          <w:footerReference w:type="default" r:id="rId9"/>
          <w:pgSz w:w="11906" w:h="16838"/>
          <w:pgMar w:top="1417" w:right="1417" w:bottom="284" w:left="1417" w:header="708" w:footer="313" w:gutter="0"/>
          <w:cols w:space="708"/>
          <w:docGrid w:linePitch="360"/>
        </w:sectPr>
      </w:pPr>
    </w:p>
    <w:p w:rsidR="0069604F" w:rsidRPr="002A25F1" w:rsidRDefault="0069604F" w:rsidP="002A25F1">
      <w:pPr>
        <w:ind w:left="-142"/>
        <w:rPr>
          <w:rFonts w:ascii="Times New Roman" w:hAnsi="Times New Roman" w:cs="Times New Roman"/>
          <w:b/>
        </w:rPr>
      </w:pPr>
    </w:p>
    <w:p w:rsidR="002A25F1" w:rsidRDefault="0069604F" w:rsidP="002A25F1">
      <w:pPr>
        <w:tabs>
          <w:tab w:val="left" w:pos="709"/>
        </w:tabs>
        <w:rPr>
          <w:rFonts w:ascii="Times New Roman" w:hAnsi="Times New Roman" w:cs="Times New Roman"/>
        </w:rPr>
      </w:pPr>
      <w:r w:rsidRPr="002A25F1">
        <w:rPr>
          <w:rFonts w:ascii="Times New Roman" w:hAnsi="Times New Roman" w:cs="Times New Roman"/>
          <w:b/>
        </w:rPr>
        <w:t>OŚWIADCZENIE</w:t>
      </w:r>
      <w:r w:rsidR="002A25F1" w:rsidRPr="002A25F1">
        <w:rPr>
          <w:rFonts w:ascii="Times New Roman" w:hAnsi="Times New Roman" w:cs="Times New Roman"/>
        </w:rPr>
        <w:t xml:space="preserve"> </w:t>
      </w:r>
    </w:p>
    <w:p w:rsidR="0069604F" w:rsidRPr="002A25F1" w:rsidRDefault="002A25F1" w:rsidP="002A25F1">
      <w:pPr>
        <w:tabs>
          <w:tab w:val="left" w:pos="709"/>
        </w:tabs>
        <w:rPr>
          <w:rFonts w:ascii="Times New Roman" w:hAnsi="Times New Roman" w:cs="Times New Roman"/>
          <w:b/>
        </w:rPr>
      </w:pPr>
      <w:r w:rsidRPr="002A25F1">
        <w:rPr>
          <w:rFonts w:ascii="Times New Roman" w:hAnsi="Times New Roman" w:cs="Times New Roman"/>
          <w:b/>
        </w:rPr>
        <w:t>Wykonawcy który jest osobą, wobec którego Zamawiający jako płatnik ma obowiązek odprowadzenia obowiązkowych składek</w:t>
      </w:r>
    </w:p>
    <w:p w:rsidR="0069604F" w:rsidRPr="002A25F1" w:rsidRDefault="0069604F" w:rsidP="002A25F1">
      <w:pPr>
        <w:tabs>
          <w:tab w:val="left" w:pos="709"/>
        </w:tabs>
        <w:rPr>
          <w:rFonts w:ascii="Times New Roman" w:hAnsi="Times New Roman" w:cs="Times New Roman"/>
          <w:b/>
        </w:rPr>
      </w:pPr>
    </w:p>
    <w:p w:rsidR="0069604F" w:rsidRPr="002A25F1" w:rsidRDefault="00D53B75" w:rsidP="002A25F1">
      <w:pPr>
        <w:pStyle w:val="Akapitzlist"/>
        <w:numPr>
          <w:ilvl w:val="0"/>
          <w:numId w:val="26"/>
        </w:numPr>
        <w:ind w:left="426" w:hanging="426"/>
        <w:jc w:val="both"/>
        <w:rPr>
          <w:rFonts w:ascii="Times New Roman" w:hAnsi="Times New Roman" w:cs="Times New Roman"/>
        </w:rPr>
      </w:pPr>
      <w:r w:rsidRPr="002A25F1">
        <w:rPr>
          <w:rFonts w:ascii="Times New Roman" w:hAnsi="Times New Roman" w:cs="Times New Roman"/>
        </w:rPr>
        <w:t>Wykonawca</w:t>
      </w:r>
      <w:r w:rsidR="0069604F" w:rsidRPr="002A25F1">
        <w:rPr>
          <w:rFonts w:ascii="Times New Roman" w:hAnsi="Times New Roman" w:cs="Times New Roman"/>
        </w:rPr>
        <w:t xml:space="preserve"> oświadcza, że: (</w:t>
      </w:r>
      <w:r w:rsidR="0069604F" w:rsidRPr="002A25F1">
        <w:rPr>
          <w:rFonts w:ascii="Times New Roman" w:hAnsi="Times New Roman" w:cs="Times New Roman"/>
          <w:i/>
        </w:rPr>
        <w:t>skreślić niepotrzebne punkty i fragmenty zdań</w:t>
      </w:r>
      <w:r w:rsidR="0069604F" w:rsidRPr="002A25F1">
        <w:rPr>
          <w:rFonts w:ascii="Times New Roman" w:hAnsi="Times New Roman" w:cs="Times New Roman"/>
        </w:rPr>
        <w:t>)</w:t>
      </w:r>
    </w:p>
    <w:p w:rsidR="0069604F" w:rsidRPr="002A25F1" w:rsidRDefault="00D53B75" w:rsidP="002A25F1">
      <w:pPr>
        <w:pStyle w:val="Akapitzlist"/>
        <w:numPr>
          <w:ilvl w:val="0"/>
          <w:numId w:val="27"/>
        </w:numPr>
        <w:tabs>
          <w:tab w:val="left" w:pos="709"/>
        </w:tabs>
        <w:jc w:val="both"/>
        <w:rPr>
          <w:rFonts w:ascii="Times New Roman" w:hAnsi="Times New Roman" w:cs="Times New Roman"/>
        </w:rPr>
      </w:pPr>
      <w:r w:rsidRPr="002A25F1">
        <w:rPr>
          <w:rFonts w:ascii="Times New Roman" w:hAnsi="Times New Roman" w:cs="Times New Roman"/>
        </w:rPr>
        <w:t>j</w:t>
      </w:r>
      <w:r w:rsidR="0069604F" w:rsidRPr="002A25F1">
        <w:rPr>
          <w:rFonts w:ascii="Times New Roman" w:hAnsi="Times New Roman" w:cs="Times New Roman"/>
        </w:rPr>
        <w:t>est pracownikiem …………………………………………………………………….………….</w:t>
      </w:r>
    </w:p>
    <w:p w:rsidR="00D53B75" w:rsidRPr="002A25F1" w:rsidRDefault="0069604F" w:rsidP="002A25F1">
      <w:pPr>
        <w:tabs>
          <w:tab w:val="left" w:pos="709"/>
        </w:tabs>
        <w:ind w:left="3828"/>
        <w:jc w:val="both"/>
        <w:rPr>
          <w:rFonts w:ascii="Times New Roman" w:hAnsi="Times New Roman" w:cs="Times New Roman"/>
          <w:i/>
        </w:rPr>
      </w:pPr>
      <w:r w:rsidRPr="002A25F1">
        <w:rPr>
          <w:rFonts w:ascii="Times New Roman" w:hAnsi="Times New Roman" w:cs="Times New Roman"/>
          <w:i/>
        </w:rPr>
        <w:t>(podać nazwę pracodawcy)</w:t>
      </w:r>
    </w:p>
    <w:p w:rsidR="0069604F" w:rsidRPr="002A25F1" w:rsidRDefault="0069604F" w:rsidP="002A25F1">
      <w:pPr>
        <w:tabs>
          <w:tab w:val="left" w:pos="709"/>
        </w:tabs>
        <w:ind w:left="709"/>
        <w:jc w:val="both"/>
        <w:rPr>
          <w:rFonts w:ascii="Times New Roman" w:hAnsi="Times New Roman" w:cs="Times New Roman"/>
          <w:i/>
        </w:rPr>
      </w:pPr>
      <w:r w:rsidRPr="002A25F1">
        <w:rPr>
          <w:rFonts w:ascii="Times New Roman" w:hAnsi="Times New Roman" w:cs="Times New Roman"/>
        </w:rPr>
        <w:t xml:space="preserve">zatrudnionym na podstawie </w:t>
      </w:r>
      <w:r w:rsidRPr="002A25F1">
        <w:rPr>
          <w:rFonts w:ascii="Times New Roman" w:hAnsi="Times New Roman" w:cs="Times New Roman"/>
          <w:b/>
        </w:rPr>
        <w:t>umowy o pracę lub mianowania</w:t>
      </w:r>
      <w:r w:rsidRPr="002A25F1">
        <w:rPr>
          <w:rFonts w:ascii="Times New Roman" w:hAnsi="Times New Roman" w:cs="Times New Roman"/>
        </w:rPr>
        <w:t xml:space="preserve"> a wynagrodzenie miesięczne (brutto) z tego tytułu </w:t>
      </w:r>
    </w:p>
    <w:p w:rsidR="0069604F" w:rsidRPr="002A25F1" w:rsidRDefault="0069604F" w:rsidP="002A25F1">
      <w:pPr>
        <w:numPr>
          <w:ilvl w:val="0"/>
          <w:numId w:val="28"/>
        </w:numPr>
        <w:ind w:left="1134"/>
        <w:contextualSpacing/>
        <w:jc w:val="both"/>
        <w:rPr>
          <w:rFonts w:ascii="Times New Roman" w:hAnsi="Times New Roman" w:cs="Times New Roman"/>
        </w:rPr>
      </w:pPr>
      <w:r w:rsidRPr="002A25F1">
        <w:rPr>
          <w:rFonts w:ascii="Times New Roman" w:hAnsi="Times New Roman" w:cs="Times New Roman"/>
        </w:rPr>
        <w:t xml:space="preserve">jest równe lub wyższe od kwoty najniższego wynagrodzenia ustalonej przez ministra właściwego do spraw pracy w związku z czym </w:t>
      </w:r>
      <w:r w:rsidRPr="002A25F1">
        <w:rPr>
          <w:rFonts w:ascii="Times New Roman" w:hAnsi="Times New Roman" w:cs="Times New Roman"/>
          <w:i/>
        </w:rPr>
        <w:t>wnioskuje/ nie wnioskuje</w:t>
      </w:r>
      <w:r w:rsidRPr="002A25F1">
        <w:rPr>
          <w:rFonts w:ascii="Times New Roman" w:hAnsi="Times New Roman" w:cs="Times New Roman"/>
        </w:rPr>
        <w:t xml:space="preserve"> o objęcie go dobrowolnym ubezpieczeniem emerytalnym i rentowym,</w:t>
      </w:r>
    </w:p>
    <w:p w:rsidR="0069604F" w:rsidRPr="002A25F1" w:rsidRDefault="0069604F" w:rsidP="002A25F1">
      <w:pPr>
        <w:numPr>
          <w:ilvl w:val="0"/>
          <w:numId w:val="28"/>
        </w:numPr>
        <w:ind w:left="1134"/>
        <w:contextualSpacing/>
        <w:jc w:val="both"/>
        <w:rPr>
          <w:rFonts w:ascii="Times New Roman" w:hAnsi="Times New Roman" w:cs="Times New Roman"/>
        </w:rPr>
      </w:pPr>
      <w:r w:rsidRPr="002A25F1">
        <w:rPr>
          <w:rFonts w:ascii="Times New Roman" w:hAnsi="Times New Roman" w:cs="Times New Roman"/>
        </w:rPr>
        <w:t xml:space="preserve">jest niższe od kwoty najniższego wynagrodzenia ustalonej przez ministra właściwego do spraw pracy w związku z czym </w:t>
      </w:r>
      <w:r w:rsidRPr="002A25F1">
        <w:rPr>
          <w:rFonts w:ascii="Times New Roman" w:hAnsi="Times New Roman" w:cs="Times New Roman"/>
          <w:i/>
        </w:rPr>
        <w:t>wnioskuje/ nie wnioskuje</w:t>
      </w:r>
      <w:r w:rsidRPr="002A25F1">
        <w:rPr>
          <w:rFonts w:ascii="Times New Roman" w:hAnsi="Times New Roman" w:cs="Times New Roman"/>
        </w:rPr>
        <w:t xml:space="preserve"> o objęcie go dobrowolnym ubezpieczeniem chorobowym,</w:t>
      </w:r>
    </w:p>
    <w:p w:rsidR="0069604F" w:rsidRPr="002A25F1" w:rsidRDefault="0069604F" w:rsidP="002A25F1">
      <w:pPr>
        <w:pStyle w:val="Akapitzlist"/>
        <w:numPr>
          <w:ilvl w:val="0"/>
          <w:numId w:val="27"/>
        </w:numPr>
        <w:tabs>
          <w:tab w:val="left" w:pos="709"/>
        </w:tabs>
        <w:jc w:val="both"/>
        <w:rPr>
          <w:rFonts w:ascii="Times New Roman" w:hAnsi="Times New Roman" w:cs="Times New Roman"/>
        </w:rPr>
      </w:pPr>
      <w:r w:rsidRPr="002A25F1">
        <w:rPr>
          <w:rFonts w:ascii="Times New Roman" w:hAnsi="Times New Roman" w:cs="Times New Roman"/>
        </w:rPr>
        <w:t>jest pracownikiem …………………………………………………………………….………….</w:t>
      </w:r>
    </w:p>
    <w:p w:rsidR="0069604F" w:rsidRPr="002A25F1" w:rsidRDefault="0069604F" w:rsidP="002A25F1">
      <w:pPr>
        <w:tabs>
          <w:tab w:val="left" w:pos="709"/>
        </w:tabs>
        <w:rPr>
          <w:rFonts w:ascii="Times New Roman" w:hAnsi="Times New Roman" w:cs="Times New Roman"/>
          <w:i/>
        </w:rPr>
      </w:pPr>
      <w:r w:rsidRPr="002A25F1">
        <w:rPr>
          <w:rFonts w:ascii="Times New Roman" w:hAnsi="Times New Roman" w:cs="Times New Roman"/>
          <w:i/>
        </w:rPr>
        <w:t>(podać nazwę zleceniodawcy i okres trwania umowy)</w:t>
      </w:r>
    </w:p>
    <w:p w:rsidR="0069604F" w:rsidRPr="002A25F1" w:rsidRDefault="0069604F" w:rsidP="002A25F1">
      <w:pPr>
        <w:ind w:left="709"/>
        <w:jc w:val="both"/>
        <w:rPr>
          <w:rFonts w:ascii="Times New Roman" w:hAnsi="Times New Roman" w:cs="Times New Roman"/>
        </w:rPr>
      </w:pPr>
      <w:r w:rsidRPr="002A25F1">
        <w:rPr>
          <w:rFonts w:ascii="Times New Roman" w:hAnsi="Times New Roman" w:cs="Times New Roman"/>
        </w:rPr>
        <w:t xml:space="preserve">zatrudnionym na podstawie </w:t>
      </w:r>
      <w:r w:rsidRPr="002A25F1">
        <w:rPr>
          <w:rFonts w:ascii="Times New Roman" w:hAnsi="Times New Roman" w:cs="Times New Roman"/>
          <w:b/>
        </w:rPr>
        <w:t xml:space="preserve">umowy zlecenie </w:t>
      </w:r>
      <w:r w:rsidRPr="002A25F1">
        <w:rPr>
          <w:rFonts w:ascii="Times New Roman" w:hAnsi="Times New Roman" w:cs="Times New Roman"/>
        </w:rPr>
        <w:t xml:space="preserve">z której powstał obowiązek ubezpieczenia społecznego i zdrowotnego, a wynagrodzenie (brutto) z tego tytułu płatne miesięcznie/ w inny sposób </w:t>
      </w:r>
    </w:p>
    <w:p w:rsidR="0069604F" w:rsidRPr="002A25F1" w:rsidRDefault="0069604F" w:rsidP="002A25F1">
      <w:pPr>
        <w:numPr>
          <w:ilvl w:val="0"/>
          <w:numId w:val="29"/>
        </w:numPr>
        <w:ind w:left="1134"/>
        <w:contextualSpacing/>
        <w:jc w:val="both"/>
        <w:rPr>
          <w:rFonts w:ascii="Times New Roman" w:hAnsi="Times New Roman" w:cs="Times New Roman"/>
        </w:rPr>
      </w:pPr>
      <w:r w:rsidRPr="002A25F1">
        <w:rPr>
          <w:rFonts w:ascii="Times New Roman" w:hAnsi="Times New Roman" w:cs="Times New Roman"/>
        </w:rPr>
        <w:t xml:space="preserve">jest równe lub wyższe od kwoty najniższego wynagrodzenia ustalonej przez ministra właściwego do spraw pracy w związku z czym </w:t>
      </w:r>
      <w:r w:rsidRPr="002A25F1">
        <w:rPr>
          <w:rFonts w:ascii="Times New Roman" w:hAnsi="Times New Roman" w:cs="Times New Roman"/>
          <w:i/>
        </w:rPr>
        <w:t>wnioskuje/ nie wnioskuje</w:t>
      </w:r>
      <w:r w:rsidRPr="002A25F1">
        <w:rPr>
          <w:rFonts w:ascii="Times New Roman" w:hAnsi="Times New Roman" w:cs="Times New Roman"/>
        </w:rPr>
        <w:t xml:space="preserve"> o objęcie go dobrowolnym ubezpieczeniem emerytalnym i rentowym,</w:t>
      </w:r>
    </w:p>
    <w:p w:rsidR="0069604F" w:rsidRPr="002A25F1" w:rsidRDefault="0069604F" w:rsidP="002A25F1">
      <w:pPr>
        <w:numPr>
          <w:ilvl w:val="0"/>
          <w:numId w:val="29"/>
        </w:numPr>
        <w:ind w:left="1134"/>
        <w:contextualSpacing/>
        <w:jc w:val="both"/>
        <w:rPr>
          <w:rFonts w:ascii="Times New Roman" w:hAnsi="Times New Roman" w:cs="Times New Roman"/>
        </w:rPr>
      </w:pPr>
      <w:r w:rsidRPr="002A25F1">
        <w:rPr>
          <w:rFonts w:ascii="Times New Roman" w:hAnsi="Times New Roman" w:cs="Times New Roman"/>
        </w:rPr>
        <w:t xml:space="preserve">jest niższe od kwoty najniższego wynagrodzenia ustalonej przez ministra właściwego do spraw pracy w związku z czym </w:t>
      </w:r>
      <w:r w:rsidRPr="002A25F1">
        <w:rPr>
          <w:rFonts w:ascii="Times New Roman" w:hAnsi="Times New Roman" w:cs="Times New Roman"/>
          <w:i/>
        </w:rPr>
        <w:t>wnioskuje/ nie wnioskuje</w:t>
      </w:r>
      <w:r w:rsidRPr="002A25F1">
        <w:rPr>
          <w:rFonts w:ascii="Times New Roman" w:hAnsi="Times New Roman" w:cs="Times New Roman"/>
        </w:rPr>
        <w:t xml:space="preserve"> o objęcie go dobrowolnym ubezpieczeniem chorobowym,</w:t>
      </w:r>
    </w:p>
    <w:p w:rsidR="0069604F" w:rsidRPr="002A25F1" w:rsidRDefault="0069604F" w:rsidP="002A25F1">
      <w:pPr>
        <w:pStyle w:val="Akapitzlist"/>
        <w:numPr>
          <w:ilvl w:val="0"/>
          <w:numId w:val="27"/>
        </w:numPr>
        <w:tabs>
          <w:tab w:val="left" w:pos="709"/>
        </w:tabs>
        <w:jc w:val="both"/>
        <w:rPr>
          <w:rFonts w:ascii="Times New Roman" w:hAnsi="Times New Roman" w:cs="Times New Roman"/>
          <w:i/>
        </w:rPr>
      </w:pPr>
      <w:r w:rsidRPr="002A25F1">
        <w:rPr>
          <w:rFonts w:ascii="Times New Roman" w:hAnsi="Times New Roman" w:cs="Times New Roman"/>
        </w:rPr>
        <w:t xml:space="preserve">prowadzi pozarolniczą </w:t>
      </w:r>
      <w:r w:rsidRPr="002A25F1">
        <w:rPr>
          <w:rFonts w:ascii="Times New Roman" w:hAnsi="Times New Roman" w:cs="Times New Roman"/>
          <w:b/>
        </w:rPr>
        <w:t xml:space="preserve">działalność gospodarczą </w:t>
      </w:r>
      <w:r w:rsidRPr="002A25F1">
        <w:rPr>
          <w:rFonts w:ascii="Times New Roman" w:hAnsi="Times New Roman" w:cs="Times New Roman"/>
        </w:rPr>
        <w:t>…………………………………………</w:t>
      </w:r>
      <w:r w:rsidRPr="002A25F1">
        <w:rPr>
          <w:rFonts w:ascii="Times New Roman" w:hAnsi="Times New Roman" w:cs="Times New Roman"/>
        </w:rPr>
        <w:tab/>
      </w:r>
      <w:r w:rsidRPr="002A25F1">
        <w:rPr>
          <w:rFonts w:ascii="Times New Roman" w:hAnsi="Times New Roman" w:cs="Times New Roman"/>
        </w:rPr>
        <w:tab/>
      </w:r>
      <w:r w:rsidRPr="002A25F1">
        <w:rPr>
          <w:rFonts w:ascii="Times New Roman" w:hAnsi="Times New Roman" w:cs="Times New Roman"/>
        </w:rPr>
        <w:tab/>
      </w:r>
      <w:r w:rsidRPr="002A25F1">
        <w:rPr>
          <w:rFonts w:ascii="Times New Roman" w:hAnsi="Times New Roman" w:cs="Times New Roman"/>
        </w:rPr>
        <w:tab/>
      </w:r>
      <w:r w:rsidRPr="002A25F1">
        <w:rPr>
          <w:rFonts w:ascii="Times New Roman" w:hAnsi="Times New Roman" w:cs="Times New Roman"/>
        </w:rPr>
        <w:tab/>
      </w:r>
      <w:r w:rsidRPr="002A25F1">
        <w:rPr>
          <w:rFonts w:ascii="Times New Roman" w:hAnsi="Times New Roman" w:cs="Times New Roman"/>
        </w:rPr>
        <w:tab/>
      </w:r>
      <w:r w:rsidRPr="002A25F1">
        <w:rPr>
          <w:rFonts w:ascii="Times New Roman" w:hAnsi="Times New Roman" w:cs="Times New Roman"/>
        </w:rPr>
        <w:tab/>
      </w:r>
      <w:r w:rsidRPr="002A25F1">
        <w:rPr>
          <w:rFonts w:ascii="Times New Roman" w:hAnsi="Times New Roman" w:cs="Times New Roman"/>
        </w:rPr>
        <w:tab/>
      </w:r>
      <w:r w:rsidRPr="002A25F1">
        <w:rPr>
          <w:rFonts w:ascii="Times New Roman" w:hAnsi="Times New Roman" w:cs="Times New Roman"/>
          <w:i/>
        </w:rPr>
        <w:t>(podać nazwę)</w:t>
      </w:r>
    </w:p>
    <w:p w:rsidR="0069604F" w:rsidRPr="002A25F1" w:rsidRDefault="0069604F" w:rsidP="002A25F1">
      <w:pPr>
        <w:ind w:left="709"/>
        <w:jc w:val="both"/>
        <w:rPr>
          <w:rFonts w:ascii="Times New Roman" w:hAnsi="Times New Roman" w:cs="Times New Roman"/>
        </w:rPr>
      </w:pPr>
      <w:r w:rsidRPr="002A25F1">
        <w:rPr>
          <w:rFonts w:ascii="Times New Roman" w:hAnsi="Times New Roman" w:cs="Times New Roman"/>
        </w:rPr>
        <w:t>której zakres pokrywa/ nie pokrywa się z pracą wykonywaną w ramach podpisanej umowy zlecenie</w:t>
      </w:r>
      <w:r w:rsidRPr="002A25F1">
        <w:rPr>
          <w:rFonts w:ascii="Times New Roman" w:hAnsi="Times New Roman" w:cs="Times New Roman"/>
          <w:b/>
        </w:rPr>
        <w:t xml:space="preserve"> </w:t>
      </w:r>
      <w:r w:rsidRPr="002A25F1">
        <w:rPr>
          <w:rFonts w:ascii="Times New Roman" w:hAnsi="Times New Roman" w:cs="Times New Roman"/>
        </w:rPr>
        <w:t xml:space="preserve">i jednocześnie podstawa wymiaru składek na ubezpieczenie emerytalne i rentowe </w:t>
      </w:r>
    </w:p>
    <w:p w:rsidR="0069604F" w:rsidRPr="002A25F1" w:rsidRDefault="0069604F" w:rsidP="002A25F1">
      <w:pPr>
        <w:numPr>
          <w:ilvl w:val="0"/>
          <w:numId w:val="4"/>
        </w:numPr>
        <w:ind w:left="1134" w:hanging="425"/>
        <w:contextualSpacing/>
        <w:jc w:val="both"/>
        <w:rPr>
          <w:rFonts w:ascii="Times New Roman" w:hAnsi="Times New Roman" w:cs="Times New Roman"/>
        </w:rPr>
      </w:pPr>
      <w:r w:rsidRPr="002A25F1">
        <w:rPr>
          <w:rFonts w:ascii="Times New Roman" w:hAnsi="Times New Roman" w:cs="Times New Roman"/>
        </w:rPr>
        <w:t xml:space="preserve">jest  równa lub wyższa 30% prognozowanego przeciętnego miesięcznego wynagrodzenia ustalonego na dany rok, w związku z czym </w:t>
      </w:r>
      <w:r w:rsidRPr="002A25F1">
        <w:rPr>
          <w:rFonts w:ascii="Times New Roman" w:hAnsi="Times New Roman" w:cs="Times New Roman"/>
          <w:i/>
        </w:rPr>
        <w:t>wnioskuje/ nie wnioskuje</w:t>
      </w:r>
      <w:r w:rsidRPr="002A25F1">
        <w:rPr>
          <w:rFonts w:ascii="Times New Roman" w:hAnsi="Times New Roman" w:cs="Times New Roman"/>
        </w:rPr>
        <w:t xml:space="preserve"> o objęcie go dobrowolnym ubezpieczeniem emerytalnym i rentowym,</w:t>
      </w:r>
    </w:p>
    <w:p w:rsidR="0069604F" w:rsidRPr="002A25F1" w:rsidRDefault="0069604F" w:rsidP="002A25F1">
      <w:pPr>
        <w:numPr>
          <w:ilvl w:val="0"/>
          <w:numId w:val="4"/>
        </w:numPr>
        <w:ind w:left="1134" w:hanging="425"/>
        <w:contextualSpacing/>
        <w:jc w:val="both"/>
        <w:rPr>
          <w:rFonts w:ascii="Times New Roman" w:hAnsi="Times New Roman" w:cs="Times New Roman"/>
        </w:rPr>
      </w:pPr>
      <w:r w:rsidRPr="002A25F1">
        <w:rPr>
          <w:rFonts w:ascii="Times New Roman" w:hAnsi="Times New Roman" w:cs="Times New Roman"/>
        </w:rPr>
        <w:t xml:space="preserve">jest  niższa od 60% prognozowanego przeciętnego miesięcznego wynagrodzenia ustalonego na dany rok, w związku z czym </w:t>
      </w:r>
      <w:r w:rsidRPr="002A25F1">
        <w:rPr>
          <w:rFonts w:ascii="Times New Roman" w:hAnsi="Times New Roman" w:cs="Times New Roman"/>
          <w:i/>
        </w:rPr>
        <w:t>wnioskuje/ nie wnioskuje</w:t>
      </w:r>
      <w:r w:rsidRPr="002A25F1">
        <w:rPr>
          <w:rFonts w:ascii="Times New Roman" w:hAnsi="Times New Roman" w:cs="Times New Roman"/>
        </w:rPr>
        <w:t xml:space="preserve"> o objęcie go dobrowolnym ubezpieczeniem chorobowym,</w:t>
      </w:r>
    </w:p>
    <w:p w:rsidR="0069604F" w:rsidRPr="002A25F1" w:rsidRDefault="0069604F" w:rsidP="002A25F1">
      <w:pPr>
        <w:pStyle w:val="Akapitzlist"/>
        <w:numPr>
          <w:ilvl w:val="0"/>
          <w:numId w:val="27"/>
        </w:numPr>
        <w:tabs>
          <w:tab w:val="left" w:pos="709"/>
        </w:tabs>
        <w:jc w:val="both"/>
        <w:rPr>
          <w:rFonts w:ascii="Times New Roman" w:hAnsi="Times New Roman" w:cs="Times New Roman"/>
        </w:rPr>
      </w:pPr>
      <w:r w:rsidRPr="002A25F1">
        <w:rPr>
          <w:rFonts w:ascii="Times New Roman" w:hAnsi="Times New Roman" w:cs="Times New Roman"/>
        </w:rPr>
        <w:t xml:space="preserve">jest </w:t>
      </w:r>
      <w:r w:rsidRPr="002A25F1">
        <w:rPr>
          <w:rFonts w:ascii="Times New Roman" w:hAnsi="Times New Roman" w:cs="Times New Roman"/>
          <w:b/>
        </w:rPr>
        <w:t>studentem</w:t>
      </w:r>
      <w:r w:rsidRPr="002A25F1">
        <w:rPr>
          <w:rFonts w:ascii="Times New Roman" w:hAnsi="Times New Roman" w:cs="Times New Roman"/>
        </w:rPr>
        <w:t xml:space="preserve"> szkoły wyższej lub uczniem szkoły ponadpodstawowej oraz nie ukończył 26 lat </w:t>
      </w:r>
    </w:p>
    <w:p w:rsidR="0069604F" w:rsidRPr="002A25F1" w:rsidRDefault="0069604F" w:rsidP="002A25F1">
      <w:pPr>
        <w:pStyle w:val="Akapitzlist"/>
        <w:numPr>
          <w:ilvl w:val="0"/>
          <w:numId w:val="27"/>
        </w:numPr>
        <w:tabs>
          <w:tab w:val="left" w:pos="709"/>
        </w:tabs>
        <w:jc w:val="both"/>
        <w:rPr>
          <w:rFonts w:ascii="Times New Roman" w:hAnsi="Times New Roman" w:cs="Times New Roman"/>
        </w:rPr>
      </w:pPr>
      <w:r w:rsidRPr="002A25F1">
        <w:rPr>
          <w:rFonts w:ascii="Times New Roman" w:hAnsi="Times New Roman" w:cs="Times New Roman"/>
        </w:rPr>
        <w:t xml:space="preserve">jest </w:t>
      </w:r>
      <w:r w:rsidRPr="002A25F1">
        <w:rPr>
          <w:rFonts w:ascii="Times New Roman" w:hAnsi="Times New Roman" w:cs="Times New Roman"/>
          <w:b/>
          <w:i/>
        </w:rPr>
        <w:t>emerytem/ rencistą</w:t>
      </w:r>
      <w:r w:rsidRPr="002A25F1">
        <w:rPr>
          <w:rFonts w:ascii="Times New Roman" w:hAnsi="Times New Roman" w:cs="Times New Roman"/>
        </w:rPr>
        <w:t xml:space="preserve"> i nie pozostaje w stosunku pracy w okresie wykonywania niniejszej umowy w związku z czym </w:t>
      </w:r>
      <w:r w:rsidRPr="002A25F1">
        <w:rPr>
          <w:rFonts w:ascii="Times New Roman" w:hAnsi="Times New Roman" w:cs="Times New Roman"/>
          <w:i/>
        </w:rPr>
        <w:t>wnioskuje/ nie wnioskuje</w:t>
      </w:r>
      <w:r w:rsidRPr="002A25F1">
        <w:rPr>
          <w:rFonts w:ascii="Times New Roman" w:hAnsi="Times New Roman" w:cs="Times New Roman"/>
        </w:rPr>
        <w:t xml:space="preserve"> o objęcie go dobrowolnym ubezpieczeniem chorobowym,</w:t>
      </w:r>
    </w:p>
    <w:p w:rsidR="0069604F" w:rsidRPr="002A25F1" w:rsidRDefault="0069604F" w:rsidP="002A25F1">
      <w:pPr>
        <w:pStyle w:val="Akapitzlist"/>
        <w:numPr>
          <w:ilvl w:val="0"/>
          <w:numId w:val="27"/>
        </w:numPr>
        <w:tabs>
          <w:tab w:val="left" w:pos="709"/>
        </w:tabs>
        <w:jc w:val="both"/>
        <w:rPr>
          <w:rFonts w:ascii="Times New Roman" w:hAnsi="Times New Roman" w:cs="Times New Roman"/>
        </w:rPr>
      </w:pPr>
      <w:r w:rsidRPr="002A25F1">
        <w:rPr>
          <w:rFonts w:ascii="Times New Roman" w:hAnsi="Times New Roman" w:cs="Times New Roman"/>
        </w:rPr>
        <w:t xml:space="preserve">w okresie wykonywania niniejszej umowy przebywa na urlopie </w:t>
      </w:r>
      <w:r w:rsidRPr="002A25F1">
        <w:rPr>
          <w:rFonts w:ascii="Times New Roman" w:hAnsi="Times New Roman" w:cs="Times New Roman"/>
          <w:b/>
          <w:i/>
        </w:rPr>
        <w:t xml:space="preserve">macierzyńskim/ </w:t>
      </w:r>
      <w:proofErr w:type="spellStart"/>
      <w:r w:rsidRPr="002A25F1">
        <w:rPr>
          <w:rFonts w:ascii="Times New Roman" w:hAnsi="Times New Roman" w:cs="Times New Roman"/>
          <w:b/>
          <w:i/>
        </w:rPr>
        <w:t>tacierzyńskim</w:t>
      </w:r>
      <w:proofErr w:type="spellEnd"/>
      <w:r w:rsidRPr="002A25F1">
        <w:rPr>
          <w:rFonts w:ascii="Times New Roman" w:hAnsi="Times New Roman" w:cs="Times New Roman"/>
          <w:b/>
          <w:i/>
        </w:rPr>
        <w:t>/ rodzicielskim</w:t>
      </w:r>
      <w:r w:rsidRPr="002A25F1">
        <w:rPr>
          <w:rFonts w:ascii="Times New Roman" w:hAnsi="Times New Roman" w:cs="Times New Roman"/>
        </w:rPr>
        <w:t xml:space="preserve"> w związku z czym </w:t>
      </w:r>
      <w:r w:rsidRPr="002A25F1">
        <w:rPr>
          <w:rFonts w:ascii="Times New Roman" w:hAnsi="Times New Roman" w:cs="Times New Roman"/>
          <w:i/>
        </w:rPr>
        <w:t>wnioskuje/ nie wnioskuje</w:t>
      </w:r>
      <w:r w:rsidRPr="002A25F1">
        <w:rPr>
          <w:rFonts w:ascii="Times New Roman" w:hAnsi="Times New Roman" w:cs="Times New Roman"/>
        </w:rPr>
        <w:t xml:space="preserve"> o objęcie go dobrowolnym ubezpieczeniem emerytalnym i rentowym,</w:t>
      </w:r>
    </w:p>
    <w:p w:rsidR="0069604F" w:rsidRPr="002A25F1" w:rsidRDefault="0069604F" w:rsidP="002A25F1">
      <w:pPr>
        <w:pStyle w:val="Akapitzlist"/>
        <w:numPr>
          <w:ilvl w:val="0"/>
          <w:numId w:val="27"/>
        </w:numPr>
        <w:tabs>
          <w:tab w:val="left" w:pos="709"/>
        </w:tabs>
        <w:jc w:val="both"/>
        <w:rPr>
          <w:rFonts w:ascii="Times New Roman" w:hAnsi="Times New Roman" w:cs="Times New Roman"/>
        </w:rPr>
      </w:pPr>
      <w:r w:rsidRPr="002A25F1">
        <w:rPr>
          <w:rFonts w:ascii="Times New Roman" w:hAnsi="Times New Roman" w:cs="Times New Roman"/>
        </w:rPr>
        <w:t xml:space="preserve">w okresie wykonywania niniejszej umowy przebywa na urlopie </w:t>
      </w:r>
      <w:r w:rsidRPr="002A25F1">
        <w:rPr>
          <w:rFonts w:ascii="Times New Roman" w:hAnsi="Times New Roman" w:cs="Times New Roman"/>
          <w:b/>
          <w:i/>
        </w:rPr>
        <w:t>wychowawczym/ bezpłatnym</w:t>
      </w:r>
      <w:r w:rsidRPr="002A25F1">
        <w:rPr>
          <w:rFonts w:ascii="Times New Roman" w:hAnsi="Times New Roman" w:cs="Times New Roman"/>
        </w:rPr>
        <w:t xml:space="preserve"> </w:t>
      </w:r>
      <w:r w:rsidRPr="002A25F1">
        <w:rPr>
          <w:rFonts w:ascii="Times New Roman" w:hAnsi="Times New Roman" w:cs="Times New Roman"/>
        </w:rPr>
        <w:br/>
        <w:t xml:space="preserve">w związku z czym </w:t>
      </w:r>
      <w:r w:rsidRPr="002A25F1">
        <w:rPr>
          <w:rFonts w:ascii="Times New Roman" w:hAnsi="Times New Roman" w:cs="Times New Roman"/>
          <w:i/>
        </w:rPr>
        <w:t>wnioskuje/ nie wnioskuje</w:t>
      </w:r>
      <w:r w:rsidRPr="002A25F1">
        <w:rPr>
          <w:rFonts w:ascii="Times New Roman" w:hAnsi="Times New Roman" w:cs="Times New Roman"/>
        </w:rPr>
        <w:t xml:space="preserve"> o objęcie go dobrowolnym ubezpieczeniem chorobowym,</w:t>
      </w:r>
    </w:p>
    <w:p w:rsidR="0069604F" w:rsidRPr="002A25F1" w:rsidRDefault="0069604F" w:rsidP="002A25F1">
      <w:pPr>
        <w:pStyle w:val="Akapitzlist"/>
        <w:numPr>
          <w:ilvl w:val="0"/>
          <w:numId w:val="27"/>
        </w:numPr>
        <w:tabs>
          <w:tab w:val="left" w:pos="709"/>
        </w:tabs>
        <w:jc w:val="both"/>
        <w:rPr>
          <w:rFonts w:ascii="Times New Roman" w:hAnsi="Times New Roman" w:cs="Times New Roman"/>
        </w:rPr>
      </w:pPr>
      <w:r w:rsidRPr="002A25F1">
        <w:rPr>
          <w:rFonts w:ascii="Times New Roman" w:hAnsi="Times New Roman" w:cs="Times New Roman"/>
        </w:rPr>
        <w:t xml:space="preserve">w okresie wykonywania niniejszej umowy </w:t>
      </w:r>
      <w:r w:rsidRPr="002A25F1">
        <w:rPr>
          <w:rFonts w:ascii="Times New Roman" w:hAnsi="Times New Roman" w:cs="Times New Roman"/>
          <w:b/>
        </w:rPr>
        <w:t>nie jest zatrudniony</w:t>
      </w:r>
      <w:r w:rsidRPr="002A25F1">
        <w:rPr>
          <w:rFonts w:ascii="Times New Roman" w:hAnsi="Times New Roman" w:cs="Times New Roman"/>
        </w:rPr>
        <w:t xml:space="preserve"> na podstawie umowy o pracę oraz nie ma zawartej innej umowy cywilnoprawnej, z której powstał obowiązek ubezpieczenia społecznego i zdrowotnego w związku z czym </w:t>
      </w:r>
      <w:r w:rsidRPr="002A25F1">
        <w:rPr>
          <w:rFonts w:ascii="Times New Roman" w:hAnsi="Times New Roman" w:cs="Times New Roman"/>
          <w:i/>
        </w:rPr>
        <w:t>wnioskuje/ nie wnioskuje</w:t>
      </w:r>
      <w:r w:rsidRPr="002A25F1">
        <w:rPr>
          <w:rFonts w:ascii="Times New Roman" w:hAnsi="Times New Roman" w:cs="Times New Roman"/>
        </w:rPr>
        <w:t xml:space="preserve"> o objęcie go dobrowolnym ubezpieczeniem chorobowym.</w:t>
      </w:r>
    </w:p>
    <w:p w:rsidR="0069604F" w:rsidRPr="002A25F1" w:rsidRDefault="0069604F" w:rsidP="002A25F1">
      <w:pPr>
        <w:pStyle w:val="Akapitzlist"/>
        <w:numPr>
          <w:ilvl w:val="0"/>
          <w:numId w:val="26"/>
        </w:numPr>
        <w:ind w:left="426" w:hanging="426"/>
        <w:jc w:val="both"/>
        <w:rPr>
          <w:rFonts w:ascii="Times New Roman" w:hAnsi="Times New Roman" w:cs="Times New Roman"/>
        </w:rPr>
      </w:pPr>
      <w:r w:rsidRPr="002A25F1">
        <w:rPr>
          <w:rFonts w:ascii="Times New Roman" w:hAnsi="Times New Roman" w:cs="Times New Roman"/>
        </w:rPr>
        <w:t xml:space="preserve">Imienny raport RMUA dla </w:t>
      </w:r>
      <w:r w:rsidR="00D53B75" w:rsidRPr="002A25F1">
        <w:rPr>
          <w:rFonts w:ascii="Times New Roman" w:hAnsi="Times New Roman" w:cs="Times New Roman"/>
        </w:rPr>
        <w:t>Wykonawca</w:t>
      </w:r>
      <w:r w:rsidRPr="002A25F1">
        <w:rPr>
          <w:rFonts w:ascii="Times New Roman" w:hAnsi="Times New Roman" w:cs="Times New Roman"/>
        </w:rPr>
        <w:t>, który nie jest pracownikiem UO, o wysokości należnych składek na ubezpieczenia społeczne i zdrowotne z tytułu umowy zlecenie będzie wydawany na wniosek zainteresowanego w Kwesturze.</w:t>
      </w:r>
    </w:p>
    <w:p w:rsidR="0069604F" w:rsidRPr="002A25F1" w:rsidRDefault="00D53B75" w:rsidP="002A25F1">
      <w:pPr>
        <w:pStyle w:val="Akapitzlist"/>
        <w:numPr>
          <w:ilvl w:val="0"/>
          <w:numId w:val="26"/>
        </w:numPr>
        <w:ind w:left="426" w:hanging="426"/>
        <w:jc w:val="both"/>
        <w:rPr>
          <w:rFonts w:ascii="Times New Roman" w:hAnsi="Times New Roman" w:cs="Times New Roman"/>
        </w:rPr>
      </w:pPr>
      <w:r w:rsidRPr="002A25F1">
        <w:rPr>
          <w:rFonts w:ascii="Times New Roman" w:hAnsi="Times New Roman" w:cs="Times New Roman"/>
        </w:rPr>
        <w:lastRenderedPageBreak/>
        <w:t>Wykonawca</w:t>
      </w:r>
      <w:r w:rsidR="0069604F" w:rsidRPr="002A25F1">
        <w:rPr>
          <w:rFonts w:ascii="Times New Roman" w:hAnsi="Times New Roman" w:cs="Times New Roman"/>
        </w:rPr>
        <w:t xml:space="preserve"> oświadcza, że złożone przez niego oświadczenia w § 6 umowy i Załączniku są zgodne ze stanem faktycznym i jest świadomy odpowiedzialności karnej z tytułu podania nieprawdziwych danych oraz zobowiązuje się do niezwłocznego powiadomienia płatnika składek o wszelkich zmianach w stosunku do danych zawartych w § 6. </w:t>
      </w:r>
    </w:p>
    <w:p w:rsidR="0069604F" w:rsidRPr="002A25F1" w:rsidRDefault="0069604F" w:rsidP="002A25F1">
      <w:pPr>
        <w:pStyle w:val="Akapitzlist"/>
        <w:numPr>
          <w:ilvl w:val="0"/>
          <w:numId w:val="7"/>
        </w:numPr>
        <w:tabs>
          <w:tab w:val="left" w:pos="709"/>
        </w:tabs>
        <w:jc w:val="both"/>
        <w:rPr>
          <w:rFonts w:ascii="Times New Roman" w:hAnsi="Times New Roman" w:cs="Times New Roman"/>
        </w:rPr>
      </w:pPr>
      <w:r w:rsidRPr="002A25F1">
        <w:rPr>
          <w:rFonts w:ascii="Times New Roman" w:hAnsi="Times New Roman" w:cs="Times New Roman"/>
        </w:rPr>
        <w:t xml:space="preserve">W przypadku nie poinformowania w stosownym czasie o zmianie danych, jeżeli brak tych informacji spowoduje konsekwencje finansowe dla Uniwersytetu Opolskiego, </w:t>
      </w:r>
      <w:r w:rsidR="00D53B75" w:rsidRPr="002A25F1">
        <w:rPr>
          <w:rFonts w:ascii="Times New Roman" w:hAnsi="Times New Roman" w:cs="Times New Roman"/>
        </w:rPr>
        <w:t>Wykonawca</w:t>
      </w:r>
      <w:r w:rsidRPr="002A25F1">
        <w:rPr>
          <w:rFonts w:ascii="Times New Roman" w:hAnsi="Times New Roman" w:cs="Times New Roman"/>
        </w:rPr>
        <w:t xml:space="preserve"> zobowiązuje się do ich pokrycia w pełnej wysokości. </w:t>
      </w:r>
    </w:p>
    <w:p w:rsidR="0069604F" w:rsidRPr="002A25F1" w:rsidRDefault="0069604F" w:rsidP="002A25F1">
      <w:pPr>
        <w:tabs>
          <w:tab w:val="left" w:pos="709"/>
        </w:tabs>
        <w:jc w:val="both"/>
        <w:rPr>
          <w:rFonts w:ascii="Times New Roman" w:hAnsi="Times New Roman" w:cs="Times New Roman"/>
        </w:rPr>
      </w:pPr>
    </w:p>
    <w:p w:rsidR="005A3C2E" w:rsidRPr="002A25F1" w:rsidRDefault="005A3C2E" w:rsidP="002A25F1">
      <w:pPr>
        <w:tabs>
          <w:tab w:val="left" w:pos="709"/>
        </w:tabs>
        <w:ind w:left="-851"/>
        <w:rPr>
          <w:rFonts w:ascii="Times New Roman" w:hAnsi="Times New Roman" w:cs="Times New Roman"/>
        </w:rPr>
      </w:pPr>
    </w:p>
    <w:p w:rsidR="005A3C2E" w:rsidRPr="002A25F1" w:rsidRDefault="005A3C2E" w:rsidP="002A25F1">
      <w:pPr>
        <w:tabs>
          <w:tab w:val="left" w:pos="709"/>
        </w:tabs>
        <w:ind w:left="-851"/>
        <w:rPr>
          <w:rFonts w:ascii="Times New Roman" w:hAnsi="Times New Roman" w:cs="Times New Roman"/>
        </w:rPr>
      </w:pPr>
    </w:p>
    <w:p w:rsidR="005A3C2E" w:rsidRPr="002A25F1" w:rsidRDefault="005A3C2E" w:rsidP="002A25F1">
      <w:pPr>
        <w:tabs>
          <w:tab w:val="left" w:pos="709"/>
        </w:tabs>
        <w:ind w:left="-851"/>
        <w:rPr>
          <w:rFonts w:ascii="Times New Roman" w:hAnsi="Times New Roman" w:cs="Times New Roman"/>
        </w:rPr>
      </w:pPr>
    </w:p>
    <w:p w:rsidR="005A3C2E" w:rsidRPr="002A25F1" w:rsidRDefault="005A3C2E" w:rsidP="002A25F1">
      <w:pPr>
        <w:tabs>
          <w:tab w:val="left" w:pos="709"/>
        </w:tabs>
        <w:ind w:left="-851"/>
        <w:rPr>
          <w:rFonts w:ascii="Times New Roman" w:hAnsi="Times New Roman" w:cs="Times New Roman"/>
        </w:rPr>
      </w:pPr>
    </w:p>
    <w:p w:rsidR="005A3C2E" w:rsidRPr="002A25F1" w:rsidRDefault="005A3C2E" w:rsidP="002A25F1">
      <w:pPr>
        <w:tabs>
          <w:tab w:val="left" w:pos="709"/>
        </w:tabs>
        <w:ind w:left="-851"/>
        <w:rPr>
          <w:rFonts w:ascii="Times New Roman" w:hAnsi="Times New Roman" w:cs="Times New Roman"/>
        </w:rPr>
      </w:pPr>
    </w:p>
    <w:p w:rsidR="005A3C2E" w:rsidRPr="002A25F1" w:rsidRDefault="005A3C2E" w:rsidP="002A25F1">
      <w:pPr>
        <w:tabs>
          <w:tab w:val="left" w:pos="709"/>
        </w:tabs>
        <w:ind w:left="-851"/>
        <w:rPr>
          <w:rFonts w:ascii="Times New Roman" w:hAnsi="Times New Roman" w:cs="Times New Roman"/>
        </w:rPr>
      </w:pPr>
    </w:p>
    <w:p w:rsidR="005A3C2E" w:rsidRPr="002A25F1" w:rsidRDefault="005A3C2E" w:rsidP="002A25F1">
      <w:pPr>
        <w:tabs>
          <w:tab w:val="left" w:pos="709"/>
        </w:tabs>
        <w:ind w:left="-851"/>
        <w:rPr>
          <w:rFonts w:ascii="Times New Roman" w:hAnsi="Times New Roman" w:cs="Times New Roman"/>
        </w:rPr>
      </w:pPr>
    </w:p>
    <w:p w:rsidR="005A3C2E" w:rsidRPr="002A25F1" w:rsidRDefault="005A3C2E" w:rsidP="002A25F1">
      <w:pPr>
        <w:tabs>
          <w:tab w:val="left" w:pos="709"/>
        </w:tabs>
        <w:ind w:left="-851"/>
        <w:rPr>
          <w:rFonts w:ascii="Times New Roman" w:hAnsi="Times New Roman" w:cs="Times New Roman"/>
        </w:rPr>
      </w:pPr>
    </w:p>
    <w:p w:rsidR="005A3C2E" w:rsidRPr="002A25F1" w:rsidRDefault="005A3C2E" w:rsidP="002A25F1">
      <w:pPr>
        <w:tabs>
          <w:tab w:val="left" w:pos="709"/>
        </w:tabs>
        <w:ind w:left="-851"/>
        <w:rPr>
          <w:rFonts w:ascii="Times New Roman" w:hAnsi="Times New Roman" w:cs="Times New Roman"/>
        </w:rPr>
      </w:pPr>
    </w:p>
    <w:p w:rsidR="005A3C2E" w:rsidRPr="002A25F1" w:rsidRDefault="005A3C2E" w:rsidP="002A25F1">
      <w:pPr>
        <w:tabs>
          <w:tab w:val="left" w:pos="709"/>
        </w:tabs>
        <w:ind w:left="-851"/>
        <w:rPr>
          <w:rFonts w:ascii="Times New Roman" w:hAnsi="Times New Roman" w:cs="Times New Roman"/>
        </w:rPr>
      </w:pPr>
    </w:p>
    <w:p w:rsidR="005A3C2E" w:rsidRPr="002A25F1" w:rsidRDefault="005A3C2E" w:rsidP="002A25F1">
      <w:pPr>
        <w:tabs>
          <w:tab w:val="left" w:pos="709"/>
        </w:tabs>
        <w:ind w:left="-851"/>
        <w:rPr>
          <w:rFonts w:ascii="Times New Roman" w:hAnsi="Times New Roman" w:cs="Times New Roman"/>
        </w:rPr>
      </w:pPr>
    </w:p>
    <w:p w:rsidR="005A3C2E" w:rsidRPr="002A25F1" w:rsidRDefault="005A3C2E" w:rsidP="002A25F1">
      <w:pPr>
        <w:tabs>
          <w:tab w:val="left" w:pos="709"/>
        </w:tabs>
        <w:ind w:left="-851"/>
        <w:rPr>
          <w:rFonts w:ascii="Times New Roman" w:hAnsi="Times New Roman" w:cs="Times New Roman"/>
        </w:rPr>
      </w:pPr>
    </w:p>
    <w:p w:rsidR="005A3C2E" w:rsidRPr="002A25F1" w:rsidRDefault="005A3C2E" w:rsidP="002A25F1">
      <w:pPr>
        <w:tabs>
          <w:tab w:val="left" w:pos="709"/>
        </w:tabs>
        <w:ind w:left="-851"/>
        <w:rPr>
          <w:rFonts w:ascii="Times New Roman" w:hAnsi="Times New Roman" w:cs="Times New Roman"/>
        </w:rPr>
      </w:pPr>
    </w:p>
    <w:p w:rsidR="005A3C2E" w:rsidRPr="002A25F1" w:rsidRDefault="005A3C2E" w:rsidP="002A25F1">
      <w:pPr>
        <w:tabs>
          <w:tab w:val="left" w:pos="709"/>
        </w:tabs>
        <w:ind w:left="-851"/>
        <w:rPr>
          <w:rFonts w:ascii="Times New Roman" w:hAnsi="Times New Roman" w:cs="Times New Roman"/>
        </w:rPr>
      </w:pPr>
    </w:p>
    <w:p w:rsidR="005A3C2E" w:rsidRPr="002A25F1" w:rsidRDefault="005A3C2E" w:rsidP="002A25F1">
      <w:pPr>
        <w:tabs>
          <w:tab w:val="left" w:pos="709"/>
        </w:tabs>
        <w:ind w:left="-851"/>
        <w:rPr>
          <w:rFonts w:ascii="Times New Roman" w:hAnsi="Times New Roman" w:cs="Times New Roman"/>
        </w:rPr>
      </w:pPr>
    </w:p>
    <w:p w:rsidR="005A3C2E" w:rsidRPr="002A25F1" w:rsidRDefault="005A3C2E" w:rsidP="002A25F1">
      <w:pPr>
        <w:tabs>
          <w:tab w:val="left" w:pos="709"/>
        </w:tabs>
        <w:ind w:left="-851"/>
        <w:rPr>
          <w:rFonts w:ascii="Times New Roman" w:hAnsi="Times New Roman" w:cs="Times New Roman"/>
        </w:rPr>
      </w:pPr>
    </w:p>
    <w:p w:rsidR="005A3C2E" w:rsidRPr="002A25F1" w:rsidRDefault="005A3C2E" w:rsidP="002A25F1">
      <w:pPr>
        <w:tabs>
          <w:tab w:val="left" w:pos="709"/>
        </w:tabs>
        <w:ind w:left="-851"/>
        <w:rPr>
          <w:rFonts w:ascii="Times New Roman" w:hAnsi="Times New Roman" w:cs="Times New Roman"/>
        </w:rPr>
      </w:pPr>
    </w:p>
    <w:p w:rsidR="005A3C2E" w:rsidRPr="002A25F1" w:rsidRDefault="005A3C2E" w:rsidP="002A25F1">
      <w:pPr>
        <w:tabs>
          <w:tab w:val="left" w:pos="709"/>
        </w:tabs>
        <w:ind w:left="-851"/>
        <w:rPr>
          <w:rFonts w:ascii="Times New Roman" w:hAnsi="Times New Roman" w:cs="Times New Roman"/>
        </w:rPr>
      </w:pPr>
    </w:p>
    <w:p w:rsidR="005A3C2E" w:rsidRPr="002A25F1" w:rsidRDefault="005A3C2E" w:rsidP="002A25F1">
      <w:pPr>
        <w:tabs>
          <w:tab w:val="left" w:pos="709"/>
        </w:tabs>
        <w:ind w:left="-851"/>
        <w:rPr>
          <w:rFonts w:ascii="Times New Roman" w:hAnsi="Times New Roman" w:cs="Times New Roman"/>
        </w:rPr>
      </w:pPr>
    </w:p>
    <w:p w:rsidR="005A3C2E" w:rsidRPr="002A25F1" w:rsidRDefault="005A3C2E" w:rsidP="002A25F1">
      <w:pPr>
        <w:tabs>
          <w:tab w:val="left" w:pos="709"/>
        </w:tabs>
        <w:rPr>
          <w:rFonts w:ascii="Times New Roman" w:hAnsi="Times New Roman" w:cs="Times New Roman"/>
        </w:rPr>
      </w:pPr>
    </w:p>
    <w:p w:rsidR="005A3C2E" w:rsidRPr="002A25F1" w:rsidRDefault="005A3C2E" w:rsidP="002A25F1">
      <w:pPr>
        <w:tabs>
          <w:tab w:val="left" w:pos="709"/>
        </w:tabs>
        <w:rPr>
          <w:rFonts w:ascii="Times New Roman" w:hAnsi="Times New Roman" w:cs="Times New Roman"/>
        </w:rPr>
      </w:pPr>
    </w:p>
    <w:p w:rsidR="005A3C2E" w:rsidRPr="002A25F1" w:rsidRDefault="005A3C2E" w:rsidP="002A25F1">
      <w:pPr>
        <w:tabs>
          <w:tab w:val="left" w:pos="709"/>
        </w:tabs>
        <w:rPr>
          <w:rFonts w:ascii="Times New Roman" w:hAnsi="Times New Roman" w:cs="Times New Roman"/>
        </w:rPr>
      </w:pPr>
    </w:p>
    <w:p w:rsidR="005A3C2E" w:rsidRPr="002A25F1" w:rsidRDefault="005A3C2E" w:rsidP="002A25F1">
      <w:pPr>
        <w:tabs>
          <w:tab w:val="left" w:pos="709"/>
        </w:tabs>
        <w:rPr>
          <w:rFonts w:ascii="Times New Roman" w:hAnsi="Times New Roman" w:cs="Times New Roman"/>
        </w:rPr>
      </w:pPr>
    </w:p>
    <w:p w:rsidR="005A3C2E" w:rsidRPr="002A25F1" w:rsidRDefault="005A3C2E" w:rsidP="002A25F1">
      <w:pPr>
        <w:tabs>
          <w:tab w:val="left" w:pos="709"/>
        </w:tabs>
        <w:rPr>
          <w:rFonts w:ascii="Times New Roman" w:hAnsi="Times New Roman" w:cs="Times New Roman"/>
        </w:rPr>
      </w:pPr>
    </w:p>
    <w:p w:rsidR="005A3C2E" w:rsidRPr="002A25F1" w:rsidRDefault="005A3C2E" w:rsidP="002A25F1">
      <w:pPr>
        <w:tabs>
          <w:tab w:val="left" w:pos="709"/>
        </w:tabs>
        <w:rPr>
          <w:rFonts w:ascii="Times New Roman" w:hAnsi="Times New Roman" w:cs="Times New Roman"/>
        </w:rPr>
      </w:pPr>
    </w:p>
    <w:p w:rsidR="005A3C2E" w:rsidRPr="002A25F1" w:rsidRDefault="005A3C2E" w:rsidP="002A25F1">
      <w:pPr>
        <w:tabs>
          <w:tab w:val="left" w:pos="709"/>
        </w:tabs>
        <w:rPr>
          <w:rFonts w:ascii="Times New Roman" w:hAnsi="Times New Roman" w:cs="Times New Roman"/>
        </w:rPr>
      </w:pPr>
    </w:p>
    <w:p w:rsidR="005A3C2E" w:rsidRPr="002A25F1" w:rsidRDefault="005A3C2E" w:rsidP="002A25F1">
      <w:pPr>
        <w:tabs>
          <w:tab w:val="left" w:pos="709"/>
        </w:tabs>
        <w:jc w:val="both"/>
        <w:rPr>
          <w:rFonts w:ascii="Times New Roman" w:hAnsi="Times New Roman" w:cs="Times New Roman"/>
        </w:rPr>
      </w:pPr>
    </w:p>
    <w:p w:rsidR="005A3C2E" w:rsidRPr="002A25F1" w:rsidRDefault="005A3C2E" w:rsidP="002A25F1">
      <w:pPr>
        <w:tabs>
          <w:tab w:val="left" w:pos="709"/>
        </w:tabs>
        <w:rPr>
          <w:rFonts w:ascii="Times New Roman" w:hAnsi="Times New Roman" w:cs="Times New Roman"/>
        </w:rPr>
      </w:pPr>
    </w:p>
    <w:p w:rsidR="005A3C2E" w:rsidRPr="002A25F1" w:rsidRDefault="005A3C2E" w:rsidP="002A25F1">
      <w:pPr>
        <w:tabs>
          <w:tab w:val="left" w:pos="709"/>
        </w:tabs>
        <w:rPr>
          <w:rFonts w:ascii="Times New Roman" w:hAnsi="Times New Roman" w:cs="Times New Roman"/>
        </w:rPr>
      </w:pPr>
    </w:p>
    <w:p w:rsidR="005A3C2E" w:rsidRPr="002A25F1" w:rsidRDefault="005A3C2E" w:rsidP="002A25F1">
      <w:pPr>
        <w:tabs>
          <w:tab w:val="left" w:pos="709"/>
        </w:tabs>
        <w:rPr>
          <w:rFonts w:ascii="Times New Roman" w:hAnsi="Times New Roman" w:cs="Times New Roman"/>
        </w:rPr>
      </w:pPr>
    </w:p>
    <w:p w:rsidR="005A3C2E" w:rsidRPr="002A25F1" w:rsidRDefault="005A3C2E" w:rsidP="002A25F1">
      <w:pPr>
        <w:tabs>
          <w:tab w:val="left" w:pos="709"/>
        </w:tabs>
        <w:rPr>
          <w:rFonts w:ascii="Times New Roman" w:hAnsi="Times New Roman" w:cs="Times New Roman"/>
        </w:rPr>
      </w:pPr>
    </w:p>
    <w:p w:rsidR="005A3C2E" w:rsidRPr="002A25F1" w:rsidRDefault="005A3C2E" w:rsidP="002A25F1">
      <w:pPr>
        <w:tabs>
          <w:tab w:val="left" w:pos="709"/>
        </w:tabs>
        <w:rPr>
          <w:rFonts w:ascii="Times New Roman" w:hAnsi="Times New Roman" w:cs="Times New Roman"/>
        </w:rPr>
      </w:pPr>
    </w:p>
    <w:p w:rsidR="00347484" w:rsidRPr="002A25F1" w:rsidRDefault="00347484" w:rsidP="002A25F1">
      <w:pPr>
        <w:tabs>
          <w:tab w:val="left" w:pos="709"/>
        </w:tabs>
        <w:rPr>
          <w:rFonts w:ascii="Times New Roman" w:hAnsi="Times New Roman" w:cs="Times New Roman"/>
        </w:rPr>
      </w:pPr>
    </w:p>
    <w:sectPr w:rsidR="00347484" w:rsidRPr="002A25F1" w:rsidSect="00FA7338">
      <w:pgSz w:w="11906" w:h="16838"/>
      <w:pgMar w:top="1417" w:right="1417" w:bottom="28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298C" w:rsidRDefault="0011298C" w:rsidP="00FA7338">
      <w:r>
        <w:separator/>
      </w:r>
    </w:p>
  </w:endnote>
  <w:endnote w:type="continuationSeparator" w:id="0">
    <w:p w:rsidR="0011298C" w:rsidRDefault="0011298C" w:rsidP="00FA73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16"/>
        <w:szCs w:val="16"/>
      </w:rPr>
      <w:id w:val="30466782"/>
      <w:docPartObj>
        <w:docPartGallery w:val="Page Numbers (Bottom of Page)"/>
        <w:docPartUnique/>
      </w:docPartObj>
    </w:sdtPr>
    <w:sdtEndPr/>
    <w:sdtContent>
      <w:sdt>
        <w:sdtPr>
          <w:rPr>
            <w:rFonts w:ascii="Times New Roman" w:hAnsi="Times New Roman" w:cs="Times New Roman"/>
            <w:sz w:val="16"/>
            <w:szCs w:val="16"/>
          </w:rPr>
          <w:id w:val="-711105915"/>
          <w:docPartObj>
            <w:docPartGallery w:val="Page Numbers (Top of Page)"/>
            <w:docPartUnique/>
          </w:docPartObj>
        </w:sdtPr>
        <w:sdtEndPr/>
        <w:sdtContent>
          <w:p w:rsidR="00D53B75" w:rsidRPr="00D53B75" w:rsidRDefault="00D53B75">
            <w:pPr>
              <w:pStyle w:val="Stopka"/>
              <w:jc w:val="right"/>
              <w:rPr>
                <w:rFonts w:ascii="Times New Roman" w:hAnsi="Times New Roman" w:cs="Times New Roman"/>
                <w:sz w:val="16"/>
                <w:szCs w:val="16"/>
              </w:rPr>
            </w:pPr>
            <w:r w:rsidRPr="00D53B75">
              <w:rPr>
                <w:rFonts w:ascii="Times New Roman" w:hAnsi="Times New Roman" w:cs="Times New Roman"/>
                <w:sz w:val="16"/>
                <w:szCs w:val="16"/>
              </w:rPr>
              <w:t xml:space="preserve">Strona </w:t>
            </w:r>
            <w:r w:rsidRPr="00D53B75">
              <w:rPr>
                <w:rFonts w:ascii="Times New Roman" w:hAnsi="Times New Roman" w:cs="Times New Roman"/>
                <w:b/>
                <w:bCs/>
                <w:sz w:val="16"/>
                <w:szCs w:val="16"/>
              </w:rPr>
              <w:fldChar w:fldCharType="begin"/>
            </w:r>
            <w:r w:rsidRPr="00D53B75">
              <w:rPr>
                <w:rFonts w:ascii="Times New Roman" w:hAnsi="Times New Roman" w:cs="Times New Roman"/>
                <w:b/>
                <w:bCs/>
                <w:sz w:val="16"/>
                <w:szCs w:val="16"/>
              </w:rPr>
              <w:instrText>PAGE</w:instrText>
            </w:r>
            <w:r w:rsidRPr="00D53B75">
              <w:rPr>
                <w:rFonts w:ascii="Times New Roman" w:hAnsi="Times New Roman" w:cs="Times New Roman"/>
                <w:b/>
                <w:bCs/>
                <w:sz w:val="16"/>
                <w:szCs w:val="16"/>
              </w:rPr>
              <w:fldChar w:fldCharType="separate"/>
            </w:r>
            <w:r w:rsidR="0001134B">
              <w:rPr>
                <w:rFonts w:ascii="Times New Roman" w:hAnsi="Times New Roman" w:cs="Times New Roman"/>
                <w:b/>
                <w:bCs/>
                <w:noProof/>
                <w:sz w:val="16"/>
                <w:szCs w:val="16"/>
              </w:rPr>
              <w:t>9</w:t>
            </w:r>
            <w:r w:rsidRPr="00D53B75">
              <w:rPr>
                <w:rFonts w:ascii="Times New Roman" w:hAnsi="Times New Roman" w:cs="Times New Roman"/>
                <w:b/>
                <w:bCs/>
                <w:sz w:val="16"/>
                <w:szCs w:val="16"/>
              </w:rPr>
              <w:fldChar w:fldCharType="end"/>
            </w:r>
            <w:r w:rsidRPr="00D53B75">
              <w:rPr>
                <w:rFonts w:ascii="Times New Roman" w:hAnsi="Times New Roman" w:cs="Times New Roman"/>
                <w:sz w:val="16"/>
                <w:szCs w:val="16"/>
              </w:rPr>
              <w:t xml:space="preserve"> z </w:t>
            </w:r>
            <w:r w:rsidRPr="00D53B75">
              <w:rPr>
                <w:rFonts w:ascii="Times New Roman" w:hAnsi="Times New Roman" w:cs="Times New Roman"/>
                <w:b/>
                <w:bCs/>
                <w:sz w:val="16"/>
                <w:szCs w:val="16"/>
              </w:rPr>
              <w:fldChar w:fldCharType="begin"/>
            </w:r>
            <w:r w:rsidRPr="00D53B75">
              <w:rPr>
                <w:rFonts w:ascii="Times New Roman" w:hAnsi="Times New Roman" w:cs="Times New Roman"/>
                <w:b/>
                <w:bCs/>
                <w:sz w:val="16"/>
                <w:szCs w:val="16"/>
              </w:rPr>
              <w:instrText>NUMPAGES</w:instrText>
            </w:r>
            <w:r w:rsidRPr="00D53B75">
              <w:rPr>
                <w:rFonts w:ascii="Times New Roman" w:hAnsi="Times New Roman" w:cs="Times New Roman"/>
                <w:b/>
                <w:bCs/>
                <w:sz w:val="16"/>
                <w:szCs w:val="16"/>
              </w:rPr>
              <w:fldChar w:fldCharType="separate"/>
            </w:r>
            <w:r w:rsidR="0001134B">
              <w:rPr>
                <w:rFonts w:ascii="Times New Roman" w:hAnsi="Times New Roman" w:cs="Times New Roman"/>
                <w:b/>
                <w:bCs/>
                <w:noProof/>
                <w:sz w:val="16"/>
                <w:szCs w:val="16"/>
              </w:rPr>
              <w:t>9</w:t>
            </w:r>
            <w:r w:rsidRPr="00D53B75">
              <w:rPr>
                <w:rFonts w:ascii="Times New Roman" w:hAnsi="Times New Roman" w:cs="Times New Roman"/>
                <w:b/>
                <w:bCs/>
                <w:sz w:val="16"/>
                <w:szCs w:val="16"/>
              </w:rPr>
              <w:fldChar w:fldCharType="end"/>
            </w:r>
          </w:p>
        </w:sdtContent>
      </w:sdt>
    </w:sdtContent>
  </w:sdt>
  <w:p w:rsidR="00D53B75" w:rsidRPr="00D53B75" w:rsidRDefault="00D53B75">
    <w:pPr>
      <w:pStyle w:val="Stopka"/>
      <w:rPr>
        <w:rFonts w:ascii="Times New Roman" w:hAnsi="Times New Roman" w:cs="Times New Roman"/>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298C" w:rsidRDefault="0011298C" w:rsidP="00FA7338">
      <w:r>
        <w:separator/>
      </w:r>
    </w:p>
  </w:footnote>
  <w:footnote w:type="continuationSeparator" w:id="0">
    <w:p w:rsidR="0011298C" w:rsidRDefault="0011298C" w:rsidP="00FA733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25F1" w:rsidRDefault="00896F00" w:rsidP="002A25F1">
    <w:pPr>
      <w:pStyle w:val="Nagwek"/>
      <w:jc w:val="both"/>
    </w:pPr>
    <w:r>
      <w:rPr>
        <w:noProof/>
        <w:lang w:eastAsia="pl-PL"/>
      </w:rPr>
      <w:drawing>
        <wp:anchor distT="0" distB="0" distL="114300" distR="114300" simplePos="0" relativeHeight="251659264" behindDoc="0" locked="0" layoutInCell="1" allowOverlap="1" wp14:anchorId="6AB3F663" wp14:editId="15001F0A">
          <wp:simplePos x="0" y="0"/>
          <wp:positionH relativeFrom="column">
            <wp:posOffset>4144347</wp:posOffset>
          </wp:positionH>
          <wp:positionV relativeFrom="paragraph">
            <wp:posOffset>-75864</wp:posOffset>
          </wp:positionV>
          <wp:extent cx="2012950" cy="594360"/>
          <wp:effectExtent l="0" t="0" r="6350" b="0"/>
          <wp:wrapNone/>
          <wp:docPr id="40" name="Obraz 40" descr="EU_EFS_rgb-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EU_EFS_rgb-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2950" cy="594360"/>
                  </a:xfrm>
                  <a:prstGeom prst="rect">
                    <a:avLst/>
                  </a:prstGeom>
                  <a:noFill/>
                </pic:spPr>
              </pic:pic>
            </a:graphicData>
          </a:graphic>
        </wp:anchor>
      </w:drawing>
    </w:r>
    <w:r>
      <w:rPr>
        <w:noProof/>
        <w:lang w:eastAsia="pl-PL"/>
      </w:rPr>
      <w:drawing>
        <wp:anchor distT="0" distB="0" distL="114300" distR="114300" simplePos="0" relativeHeight="251661312" behindDoc="0" locked="0" layoutInCell="1" allowOverlap="1" wp14:anchorId="0D26702B" wp14:editId="16A9D0E7">
          <wp:simplePos x="0" y="0"/>
          <wp:positionH relativeFrom="column">
            <wp:posOffset>3510203</wp:posOffset>
          </wp:positionH>
          <wp:positionV relativeFrom="paragraph">
            <wp:posOffset>-25400</wp:posOffset>
          </wp:positionV>
          <wp:extent cx="449580" cy="449580"/>
          <wp:effectExtent l="0" t="0" r="7620" b="7620"/>
          <wp:wrapNone/>
          <wp:docPr id="39" name="Obraz 39" descr="LogoUO l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LogoUO ligh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49580" cy="449580"/>
                  </a:xfrm>
                  <a:prstGeom prst="rect">
                    <a:avLst/>
                  </a:prstGeom>
                  <a:noFill/>
                </pic:spPr>
              </pic:pic>
            </a:graphicData>
          </a:graphic>
        </wp:anchor>
      </w:drawing>
    </w:r>
    <w:r>
      <w:rPr>
        <w:noProof/>
        <w:lang w:eastAsia="pl-PL"/>
      </w:rPr>
      <w:drawing>
        <wp:anchor distT="0" distB="0" distL="114300" distR="114300" simplePos="0" relativeHeight="251662336" behindDoc="0" locked="0" layoutInCell="1" allowOverlap="1" wp14:anchorId="0BBFF900" wp14:editId="5EC028A0">
          <wp:simplePos x="0" y="0"/>
          <wp:positionH relativeFrom="column">
            <wp:posOffset>1513218</wp:posOffset>
          </wp:positionH>
          <wp:positionV relativeFrom="paragraph">
            <wp:posOffset>-74295</wp:posOffset>
          </wp:positionV>
          <wp:extent cx="1479600" cy="522000"/>
          <wp:effectExtent l="0" t="0" r="0" b="0"/>
          <wp:wrapSquare wrapText="bothSides"/>
          <wp:docPr id="38" name="Obraz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cbr_logo_z_czerwonym_napisem_q.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479600" cy="522000"/>
                  </a:xfrm>
                  <a:prstGeom prst="rect">
                    <a:avLst/>
                  </a:prstGeom>
                </pic:spPr>
              </pic:pic>
            </a:graphicData>
          </a:graphic>
          <wp14:sizeRelH relativeFrom="margin">
            <wp14:pctWidth>0</wp14:pctWidth>
          </wp14:sizeRelH>
          <wp14:sizeRelV relativeFrom="margin">
            <wp14:pctHeight>0</wp14:pctHeight>
          </wp14:sizeRelV>
        </wp:anchor>
      </w:drawing>
    </w:r>
    <w:r w:rsidR="002A25F1">
      <w:rPr>
        <w:noProof/>
        <w:lang w:eastAsia="pl-PL"/>
      </w:rPr>
      <w:drawing>
        <wp:anchor distT="0" distB="0" distL="114300" distR="114300" simplePos="0" relativeHeight="251660288" behindDoc="0" locked="0" layoutInCell="1" allowOverlap="1" wp14:anchorId="0CE361BD" wp14:editId="0A293A73">
          <wp:simplePos x="0" y="0"/>
          <wp:positionH relativeFrom="column">
            <wp:posOffset>-258510</wp:posOffset>
          </wp:positionH>
          <wp:positionV relativeFrom="paragraph">
            <wp:posOffset>-148590</wp:posOffset>
          </wp:positionV>
          <wp:extent cx="1428115" cy="675005"/>
          <wp:effectExtent l="0" t="0" r="635" b="0"/>
          <wp:wrapNone/>
          <wp:docPr id="37" name="Obraz 37" descr="logo_FE_Wiedza_Edukacja_Rozwoj_rgb-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_FE_Wiedza_Edukacja_Rozwoj_rgb-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28115" cy="675005"/>
                  </a:xfrm>
                  <a:prstGeom prst="rect">
                    <a:avLst/>
                  </a:prstGeom>
                  <a:noFill/>
                </pic:spPr>
              </pic:pic>
            </a:graphicData>
          </a:graphic>
        </wp:anchor>
      </w:drawing>
    </w:r>
  </w:p>
  <w:p w:rsidR="002A25F1" w:rsidRDefault="002A25F1" w:rsidP="002A25F1">
    <w:pPr>
      <w:pStyle w:val="Nagwek"/>
    </w:pPr>
  </w:p>
  <w:p w:rsidR="002A25F1" w:rsidRDefault="002A25F1" w:rsidP="002A25F1">
    <w:pPr>
      <w:pStyle w:val="Nagwek"/>
      <w:jc w:val="both"/>
    </w:pPr>
  </w:p>
  <w:p w:rsidR="00FA7338" w:rsidRDefault="002A25F1" w:rsidP="002A25F1">
    <w:pPr>
      <w:pStyle w:val="Nagwek"/>
      <w:rPr>
        <w:rFonts w:cs="Arial"/>
        <w:lang w:eastAsia="pl-PL"/>
      </w:rPr>
    </w:pPr>
    <w:r w:rsidRPr="00B4455E">
      <w:t xml:space="preserve">Projekt pn. </w:t>
    </w:r>
    <w:r w:rsidRPr="00B4455E">
      <w:rPr>
        <w:rFonts w:cs="Arial"/>
        <w:lang w:eastAsia="pl-PL"/>
      </w:rPr>
      <w:t>„Zintegrowany Program Rozwoju Uniwersytetu Opolskiego”</w:t>
    </w:r>
  </w:p>
  <w:p w:rsidR="002A25F1" w:rsidRPr="00EA4C32" w:rsidRDefault="002A25F1" w:rsidP="002A25F1">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1409"/>
    <w:multiLevelType w:val="multilevel"/>
    <w:tmpl w:val="BF7C936C"/>
    <w:styleLink w:val="Styl1"/>
    <w:lvl w:ilvl="0">
      <w:start w:val="1"/>
      <w:numFmt w:val="decimal"/>
      <w:lvlText w:val="%1."/>
      <w:lvlJc w:val="left"/>
      <w:pPr>
        <w:ind w:left="360" w:hanging="360"/>
      </w:pPr>
      <w:rPr>
        <w:rFonts w:ascii="Times New Roman" w:eastAsiaTheme="minorHAnsi" w:hAnsi="Times New Roman" w:cs="Times New Roman"/>
      </w:rPr>
    </w:lvl>
    <w:lvl w:ilvl="1">
      <w:start w:val="1"/>
      <w:numFmt w:val="lowerLetter"/>
      <w:lvlText w:val="%2)"/>
      <w:lvlJc w:val="left"/>
      <w:pPr>
        <w:ind w:left="720" w:hanging="360"/>
      </w:pPr>
      <w:rPr>
        <w:rFonts w:hint="default"/>
        <w:b w:val="0"/>
        <w:i w:val="0"/>
        <w:sz w:val="22"/>
        <w:szCs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2F229A1"/>
    <w:multiLevelType w:val="multilevel"/>
    <w:tmpl w:val="DDCC5FD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 w15:restartNumberingAfterBreak="0">
    <w:nsid w:val="0A8D7D91"/>
    <w:multiLevelType w:val="hybridMultilevel"/>
    <w:tmpl w:val="04383EFC"/>
    <w:lvl w:ilvl="0" w:tplc="61F2ECF2">
      <w:start w:val="1"/>
      <w:numFmt w:val="decimal"/>
      <w:lvlText w:val="4.%1."/>
      <w:lvlJc w:val="left"/>
      <w:pPr>
        <w:ind w:left="1335" w:hanging="360"/>
      </w:pPr>
      <w:rPr>
        <w:rFonts w:hint="default"/>
        <w:b w:val="0"/>
        <w:i w:val="0"/>
        <w:strike w:val="0"/>
        <w:color w:val="000000"/>
        <w:sz w:val="22"/>
      </w:rPr>
    </w:lvl>
    <w:lvl w:ilvl="1" w:tplc="04150019">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3" w15:restartNumberingAfterBreak="0">
    <w:nsid w:val="0BED256C"/>
    <w:multiLevelType w:val="singleLevel"/>
    <w:tmpl w:val="E18684A8"/>
    <w:lvl w:ilvl="0">
      <w:start w:val="1"/>
      <w:numFmt w:val="decimal"/>
      <w:lvlText w:val="%1."/>
      <w:lvlJc w:val="left"/>
      <w:pPr>
        <w:tabs>
          <w:tab w:val="num" w:pos="360"/>
        </w:tabs>
        <w:ind w:left="360" w:hanging="360"/>
      </w:pPr>
      <w:rPr>
        <w:rFonts w:cs="Times New Roman"/>
        <w:sz w:val="22"/>
        <w:szCs w:val="22"/>
      </w:rPr>
    </w:lvl>
  </w:abstractNum>
  <w:abstractNum w:abstractNumId="4" w15:restartNumberingAfterBreak="0">
    <w:nsid w:val="0DCB5CC0"/>
    <w:multiLevelType w:val="hybridMultilevel"/>
    <w:tmpl w:val="C636BDFC"/>
    <w:lvl w:ilvl="0" w:tplc="0415000F">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7141D0D"/>
    <w:multiLevelType w:val="hybridMultilevel"/>
    <w:tmpl w:val="892002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5F43D2"/>
    <w:multiLevelType w:val="multilevel"/>
    <w:tmpl w:val="03504C9A"/>
    <w:lvl w:ilvl="0">
      <w:start w:val="3"/>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7" w15:restartNumberingAfterBreak="0">
    <w:nsid w:val="17BE0C78"/>
    <w:multiLevelType w:val="multilevel"/>
    <w:tmpl w:val="FE06EDA4"/>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8" w15:restartNumberingAfterBreak="0">
    <w:nsid w:val="1CEB0D6C"/>
    <w:multiLevelType w:val="multilevel"/>
    <w:tmpl w:val="38A6BE2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20713DA9"/>
    <w:multiLevelType w:val="hybridMultilevel"/>
    <w:tmpl w:val="9FCCEDE2"/>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20726E17"/>
    <w:multiLevelType w:val="hybridMultilevel"/>
    <w:tmpl w:val="592C4E2C"/>
    <w:lvl w:ilvl="0" w:tplc="92F2F2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35122B8"/>
    <w:multiLevelType w:val="multilevel"/>
    <w:tmpl w:val="5DD2AC7E"/>
    <w:lvl w:ilvl="0">
      <w:start w:val="2"/>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8856" w:hanging="1440"/>
      </w:pPr>
      <w:rPr>
        <w:rFonts w:hint="default"/>
      </w:rPr>
    </w:lvl>
  </w:abstractNum>
  <w:abstractNum w:abstractNumId="12" w15:restartNumberingAfterBreak="0">
    <w:nsid w:val="35DE514B"/>
    <w:multiLevelType w:val="hybridMultilevel"/>
    <w:tmpl w:val="C8120F5C"/>
    <w:lvl w:ilvl="0" w:tplc="95BA9A8A">
      <w:start w:val="1"/>
      <w:numFmt w:val="decimal"/>
      <w:lvlText w:val="%1."/>
      <w:lvlJc w:val="left"/>
      <w:pPr>
        <w:ind w:left="476" w:hanging="360"/>
      </w:pPr>
      <w:rPr>
        <w:rFonts w:ascii="Times New Roman" w:eastAsia="Times New Roman" w:hAnsi="Times New Roman" w:cs="Times New Roman" w:hint="default"/>
        <w:b w:val="0"/>
        <w:spacing w:val="2"/>
        <w:w w:val="100"/>
        <w:sz w:val="22"/>
        <w:szCs w:val="22"/>
      </w:rPr>
    </w:lvl>
    <w:lvl w:ilvl="1" w:tplc="11D0D376">
      <w:start w:val="1"/>
      <w:numFmt w:val="lowerLetter"/>
      <w:lvlText w:val="%2)"/>
      <w:lvlJc w:val="left"/>
      <w:pPr>
        <w:ind w:left="836" w:hanging="360"/>
      </w:pPr>
      <w:rPr>
        <w:rFonts w:ascii="Times New Roman" w:eastAsia="Times New Roman" w:hAnsi="Times New Roman" w:cs="Times New Roman" w:hint="default"/>
        <w:spacing w:val="-2"/>
        <w:w w:val="100"/>
        <w:sz w:val="22"/>
        <w:szCs w:val="22"/>
      </w:rPr>
    </w:lvl>
    <w:lvl w:ilvl="2" w:tplc="082CF5AE">
      <w:start w:val="1"/>
      <w:numFmt w:val="bullet"/>
      <w:lvlText w:val="•"/>
      <w:lvlJc w:val="left"/>
      <w:pPr>
        <w:ind w:left="1780" w:hanging="360"/>
      </w:pPr>
      <w:rPr>
        <w:rFonts w:hint="default"/>
      </w:rPr>
    </w:lvl>
    <w:lvl w:ilvl="3" w:tplc="C1E28CF6">
      <w:start w:val="1"/>
      <w:numFmt w:val="bullet"/>
      <w:lvlText w:val="•"/>
      <w:lvlJc w:val="left"/>
      <w:pPr>
        <w:ind w:left="2721" w:hanging="360"/>
      </w:pPr>
      <w:rPr>
        <w:rFonts w:hint="default"/>
      </w:rPr>
    </w:lvl>
    <w:lvl w:ilvl="4" w:tplc="4ACE564E">
      <w:start w:val="1"/>
      <w:numFmt w:val="bullet"/>
      <w:lvlText w:val="•"/>
      <w:lvlJc w:val="left"/>
      <w:pPr>
        <w:ind w:left="3662" w:hanging="360"/>
      </w:pPr>
      <w:rPr>
        <w:rFonts w:hint="default"/>
      </w:rPr>
    </w:lvl>
    <w:lvl w:ilvl="5" w:tplc="6FB617B0">
      <w:start w:val="1"/>
      <w:numFmt w:val="bullet"/>
      <w:lvlText w:val="•"/>
      <w:lvlJc w:val="left"/>
      <w:pPr>
        <w:ind w:left="4603" w:hanging="360"/>
      </w:pPr>
      <w:rPr>
        <w:rFonts w:hint="default"/>
      </w:rPr>
    </w:lvl>
    <w:lvl w:ilvl="6" w:tplc="3586C486">
      <w:start w:val="1"/>
      <w:numFmt w:val="bullet"/>
      <w:lvlText w:val="•"/>
      <w:lvlJc w:val="left"/>
      <w:pPr>
        <w:ind w:left="5544" w:hanging="360"/>
      </w:pPr>
      <w:rPr>
        <w:rFonts w:hint="default"/>
      </w:rPr>
    </w:lvl>
    <w:lvl w:ilvl="7" w:tplc="C2C8F008">
      <w:start w:val="1"/>
      <w:numFmt w:val="bullet"/>
      <w:lvlText w:val="•"/>
      <w:lvlJc w:val="left"/>
      <w:pPr>
        <w:ind w:left="6485" w:hanging="360"/>
      </w:pPr>
      <w:rPr>
        <w:rFonts w:hint="default"/>
      </w:rPr>
    </w:lvl>
    <w:lvl w:ilvl="8" w:tplc="FE5CBE8A">
      <w:start w:val="1"/>
      <w:numFmt w:val="bullet"/>
      <w:lvlText w:val="•"/>
      <w:lvlJc w:val="left"/>
      <w:pPr>
        <w:ind w:left="7426" w:hanging="360"/>
      </w:pPr>
      <w:rPr>
        <w:rFonts w:hint="default"/>
      </w:rPr>
    </w:lvl>
  </w:abstractNum>
  <w:abstractNum w:abstractNumId="13" w15:restartNumberingAfterBreak="0">
    <w:nsid w:val="36C0206E"/>
    <w:multiLevelType w:val="hybridMultilevel"/>
    <w:tmpl w:val="A7B68E82"/>
    <w:lvl w:ilvl="0" w:tplc="E708BAC4">
      <w:start w:val="1"/>
      <w:numFmt w:val="decimal"/>
      <w:lvlText w:val="2.%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9DA13DA"/>
    <w:multiLevelType w:val="hybridMultilevel"/>
    <w:tmpl w:val="4CC44CD6"/>
    <w:lvl w:ilvl="0" w:tplc="3AF4EB98">
      <w:start w:val="1"/>
      <w:numFmt w:val="decimal"/>
      <w:lvlText w:val="%1)"/>
      <w:lvlJc w:val="left"/>
      <w:pPr>
        <w:ind w:left="720" w:hanging="360"/>
      </w:pPr>
      <w:rPr>
        <w:rFonts w:cs="Times New Roman"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AC56824"/>
    <w:multiLevelType w:val="hybridMultilevel"/>
    <w:tmpl w:val="1B24AF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3C4C7C24"/>
    <w:multiLevelType w:val="hybridMultilevel"/>
    <w:tmpl w:val="95624918"/>
    <w:lvl w:ilvl="0" w:tplc="2686417C">
      <w:start w:val="1"/>
      <w:numFmt w:val="decimal"/>
      <w:lvlText w:val="1.1.%1."/>
      <w:lvlJc w:val="left"/>
      <w:pPr>
        <w:ind w:left="1080" w:hanging="360"/>
      </w:pPr>
      <w:rPr>
        <w:rFonts w:hint="default"/>
        <w:b w:val="0"/>
        <w:i w:val="0"/>
        <w:strike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3CF66F80"/>
    <w:multiLevelType w:val="hybridMultilevel"/>
    <w:tmpl w:val="C6564EF2"/>
    <w:lvl w:ilvl="0" w:tplc="1BBAFCD8">
      <w:start w:val="1"/>
      <w:numFmt w:val="decimal"/>
      <w:lvlText w:val="1.3.%1."/>
      <w:lvlJc w:val="left"/>
      <w:pPr>
        <w:ind w:left="720" w:hanging="360"/>
      </w:pPr>
      <w:rPr>
        <w:rFonts w:hint="default"/>
        <w:b w:val="0"/>
        <w:strike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7404BC"/>
    <w:multiLevelType w:val="hybridMultilevel"/>
    <w:tmpl w:val="974E09CA"/>
    <w:lvl w:ilvl="0" w:tplc="9BE29452">
      <w:start w:val="1"/>
      <w:numFmt w:val="decimal"/>
      <w:lvlText w:val="1.2.%1."/>
      <w:lvlJc w:val="left"/>
      <w:pPr>
        <w:ind w:left="720" w:hanging="360"/>
      </w:pPr>
      <w:rPr>
        <w:rFonts w:hint="default"/>
        <w:b w:val="0"/>
        <w:strike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6446910"/>
    <w:multiLevelType w:val="hybridMultilevel"/>
    <w:tmpl w:val="612645F2"/>
    <w:lvl w:ilvl="0" w:tplc="15FA717A">
      <w:start w:val="1"/>
      <w:numFmt w:val="decimal"/>
      <w:lvlText w:val="%1."/>
      <w:lvlJc w:val="left"/>
      <w:pPr>
        <w:ind w:left="476" w:hanging="360"/>
      </w:pPr>
      <w:rPr>
        <w:rFonts w:ascii="Times New Roman" w:eastAsia="Times New Roman" w:hAnsi="Times New Roman" w:cs="Times New Roman" w:hint="default"/>
        <w:spacing w:val="2"/>
        <w:w w:val="100"/>
        <w:sz w:val="22"/>
        <w:szCs w:val="22"/>
      </w:rPr>
    </w:lvl>
    <w:lvl w:ilvl="1" w:tplc="8D64BC22">
      <w:start w:val="1"/>
      <w:numFmt w:val="decimal"/>
      <w:lvlText w:val="4.%2."/>
      <w:lvlJc w:val="left"/>
      <w:pPr>
        <w:ind w:left="836" w:hanging="360"/>
      </w:pPr>
      <w:rPr>
        <w:rFonts w:hint="default"/>
        <w:b w:val="0"/>
        <w:i w:val="0"/>
        <w:spacing w:val="-2"/>
        <w:w w:val="100"/>
        <w:sz w:val="22"/>
        <w:szCs w:val="22"/>
      </w:rPr>
    </w:lvl>
    <w:lvl w:ilvl="2" w:tplc="06FE7964">
      <w:start w:val="1"/>
      <w:numFmt w:val="bullet"/>
      <w:lvlText w:val="•"/>
      <w:lvlJc w:val="left"/>
      <w:pPr>
        <w:ind w:left="1780" w:hanging="360"/>
      </w:pPr>
      <w:rPr>
        <w:rFonts w:hint="default"/>
      </w:rPr>
    </w:lvl>
    <w:lvl w:ilvl="3" w:tplc="805CB142">
      <w:start w:val="1"/>
      <w:numFmt w:val="bullet"/>
      <w:lvlText w:val="•"/>
      <w:lvlJc w:val="left"/>
      <w:pPr>
        <w:ind w:left="2721" w:hanging="360"/>
      </w:pPr>
      <w:rPr>
        <w:rFonts w:hint="default"/>
      </w:rPr>
    </w:lvl>
    <w:lvl w:ilvl="4" w:tplc="9FCAB38A">
      <w:start w:val="1"/>
      <w:numFmt w:val="bullet"/>
      <w:lvlText w:val="•"/>
      <w:lvlJc w:val="left"/>
      <w:pPr>
        <w:ind w:left="3662" w:hanging="360"/>
      </w:pPr>
      <w:rPr>
        <w:rFonts w:hint="default"/>
      </w:rPr>
    </w:lvl>
    <w:lvl w:ilvl="5" w:tplc="3662CD4E">
      <w:start w:val="1"/>
      <w:numFmt w:val="bullet"/>
      <w:lvlText w:val="•"/>
      <w:lvlJc w:val="left"/>
      <w:pPr>
        <w:ind w:left="4603" w:hanging="360"/>
      </w:pPr>
      <w:rPr>
        <w:rFonts w:hint="default"/>
      </w:rPr>
    </w:lvl>
    <w:lvl w:ilvl="6" w:tplc="C7A0CB2C">
      <w:start w:val="1"/>
      <w:numFmt w:val="bullet"/>
      <w:lvlText w:val="•"/>
      <w:lvlJc w:val="left"/>
      <w:pPr>
        <w:ind w:left="5544" w:hanging="360"/>
      </w:pPr>
      <w:rPr>
        <w:rFonts w:hint="default"/>
      </w:rPr>
    </w:lvl>
    <w:lvl w:ilvl="7" w:tplc="FB9E6A0E">
      <w:start w:val="1"/>
      <w:numFmt w:val="bullet"/>
      <w:lvlText w:val="•"/>
      <w:lvlJc w:val="left"/>
      <w:pPr>
        <w:ind w:left="6485" w:hanging="360"/>
      </w:pPr>
      <w:rPr>
        <w:rFonts w:hint="default"/>
      </w:rPr>
    </w:lvl>
    <w:lvl w:ilvl="8" w:tplc="F86CE6DE">
      <w:start w:val="1"/>
      <w:numFmt w:val="bullet"/>
      <w:lvlText w:val="•"/>
      <w:lvlJc w:val="left"/>
      <w:pPr>
        <w:ind w:left="7426" w:hanging="360"/>
      </w:pPr>
      <w:rPr>
        <w:rFonts w:hint="default"/>
      </w:rPr>
    </w:lvl>
  </w:abstractNum>
  <w:abstractNum w:abstractNumId="20" w15:restartNumberingAfterBreak="0">
    <w:nsid w:val="48883C55"/>
    <w:multiLevelType w:val="hybridMultilevel"/>
    <w:tmpl w:val="6F185746"/>
    <w:lvl w:ilvl="0" w:tplc="F9E431FE">
      <w:start w:val="1"/>
      <w:numFmt w:val="decimal"/>
      <w:lvlText w:val="1.%1."/>
      <w:lvlJc w:val="left"/>
      <w:pPr>
        <w:ind w:left="720" w:hanging="360"/>
      </w:pPr>
      <w:rPr>
        <w:rFonts w:hint="default"/>
        <w:b w:val="0"/>
        <w:strike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72F673C"/>
    <w:multiLevelType w:val="hybridMultilevel"/>
    <w:tmpl w:val="49C0BF7E"/>
    <w:lvl w:ilvl="0" w:tplc="92F2F2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75470E0"/>
    <w:multiLevelType w:val="hybridMultilevel"/>
    <w:tmpl w:val="93EC437A"/>
    <w:lvl w:ilvl="0" w:tplc="F03EF9E2">
      <w:start w:val="1"/>
      <w:numFmt w:val="decimal"/>
      <w:lvlText w:val="3.%1."/>
      <w:lvlJc w:val="left"/>
      <w:pPr>
        <w:ind w:left="1080" w:hanging="360"/>
      </w:pPr>
      <w:rPr>
        <w:rFonts w:hint="default"/>
        <w:color w:val="C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576B7E78"/>
    <w:multiLevelType w:val="hybridMultilevel"/>
    <w:tmpl w:val="3E209B80"/>
    <w:lvl w:ilvl="0" w:tplc="F9E431FE">
      <w:start w:val="1"/>
      <w:numFmt w:val="decimal"/>
      <w:lvlText w:val="1.%1."/>
      <w:lvlJc w:val="left"/>
      <w:pPr>
        <w:ind w:left="1287" w:hanging="360"/>
      </w:pPr>
      <w:rPr>
        <w:rFonts w:hint="default"/>
        <w:b w:val="0"/>
        <w:strike w:val="0"/>
        <w:color w:val="auto"/>
        <w:sz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4" w15:restartNumberingAfterBreak="0">
    <w:nsid w:val="592B2280"/>
    <w:multiLevelType w:val="hybridMultilevel"/>
    <w:tmpl w:val="36A60264"/>
    <w:lvl w:ilvl="0" w:tplc="199CCF26">
      <w:start w:val="1"/>
      <w:numFmt w:val="decimal"/>
      <w:lvlText w:val="%1."/>
      <w:lvlJc w:val="left"/>
      <w:pPr>
        <w:ind w:left="862" w:hanging="360"/>
      </w:pPr>
      <w:rPr>
        <w:sz w:val="22"/>
      </w:r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5" w15:restartNumberingAfterBreak="0">
    <w:nsid w:val="5FBA2D42"/>
    <w:multiLevelType w:val="multilevel"/>
    <w:tmpl w:val="9D4848B6"/>
    <w:lvl w:ilvl="0">
      <w:start w:val="1"/>
      <w:numFmt w:val="decimal"/>
      <w:lvlText w:val="%1."/>
      <w:lvlJc w:val="left"/>
      <w:pPr>
        <w:ind w:left="360" w:hanging="360"/>
      </w:pPr>
      <w:rPr>
        <w:rFonts w:ascii="Times New Roman" w:eastAsiaTheme="minorHAnsi" w:hAnsi="Times New Roman" w:cs="Times New Roman"/>
      </w:rPr>
    </w:lvl>
    <w:lvl w:ilvl="1">
      <w:start w:val="1"/>
      <w:numFmt w:val="decimal"/>
      <w:lvlText w:val="3.%2."/>
      <w:lvlJc w:val="left"/>
      <w:pPr>
        <w:ind w:left="720" w:hanging="360"/>
      </w:pPr>
      <w:rPr>
        <w:rFonts w:hint="default"/>
        <w:b w:val="0"/>
        <w:i w:val="0"/>
        <w:sz w:val="22"/>
        <w:szCs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600F6A73"/>
    <w:multiLevelType w:val="hybridMultilevel"/>
    <w:tmpl w:val="F7843B60"/>
    <w:lvl w:ilvl="0" w:tplc="F9E431FE">
      <w:start w:val="1"/>
      <w:numFmt w:val="decimal"/>
      <w:lvlText w:val="1.%1."/>
      <w:lvlJc w:val="left"/>
      <w:pPr>
        <w:ind w:left="1080" w:hanging="360"/>
      </w:pPr>
      <w:rPr>
        <w:rFonts w:hint="default"/>
        <w:b w:val="0"/>
        <w:strike w:val="0"/>
        <w:color w:val="auto"/>
        <w:sz w:val="22"/>
      </w:r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621643A5"/>
    <w:multiLevelType w:val="hybridMultilevel"/>
    <w:tmpl w:val="C248D0A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67FB5C3F"/>
    <w:multiLevelType w:val="hybridMultilevel"/>
    <w:tmpl w:val="1396C318"/>
    <w:lvl w:ilvl="0" w:tplc="199CCF26">
      <w:start w:val="1"/>
      <w:numFmt w:val="decimal"/>
      <w:lvlText w:val="%1."/>
      <w:lvlJc w:val="left"/>
      <w:pPr>
        <w:ind w:left="862" w:hanging="360"/>
      </w:pPr>
      <w:rPr>
        <w:sz w:val="22"/>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9" w15:restartNumberingAfterBreak="0">
    <w:nsid w:val="6C6C462D"/>
    <w:multiLevelType w:val="multilevel"/>
    <w:tmpl w:val="BF7C936C"/>
    <w:numStyleLink w:val="Styl1"/>
  </w:abstractNum>
  <w:abstractNum w:abstractNumId="30" w15:restartNumberingAfterBreak="0">
    <w:nsid w:val="6E3D5B4A"/>
    <w:multiLevelType w:val="hybridMultilevel"/>
    <w:tmpl w:val="FE42BB28"/>
    <w:lvl w:ilvl="0" w:tplc="F9E431FE">
      <w:start w:val="1"/>
      <w:numFmt w:val="decimal"/>
      <w:lvlText w:val="1.%1."/>
      <w:lvlJc w:val="left"/>
      <w:pPr>
        <w:ind w:left="1287" w:hanging="360"/>
      </w:pPr>
      <w:rPr>
        <w:rFonts w:hint="default"/>
        <w:b w:val="0"/>
        <w:strike w:val="0"/>
        <w:color w:val="auto"/>
        <w:sz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15:restartNumberingAfterBreak="0">
    <w:nsid w:val="71A45DB8"/>
    <w:multiLevelType w:val="hybridMultilevel"/>
    <w:tmpl w:val="3DB6C64A"/>
    <w:lvl w:ilvl="0" w:tplc="99C6B0EE">
      <w:start w:val="1"/>
      <w:numFmt w:val="decimal"/>
      <w:lvlText w:val="1.%1."/>
      <w:lvlJc w:val="left"/>
      <w:pPr>
        <w:ind w:left="1287" w:hanging="360"/>
      </w:pPr>
      <w:rPr>
        <w:rFonts w:hint="default"/>
        <w:b w:val="0"/>
        <w:i w:val="0"/>
        <w:strike w:val="0"/>
        <w:color w:val="000000"/>
        <w:sz w:val="22"/>
      </w:r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2" w15:restartNumberingAfterBreak="0">
    <w:nsid w:val="7AEC79B3"/>
    <w:multiLevelType w:val="hybridMultilevel"/>
    <w:tmpl w:val="CA5EF32A"/>
    <w:lvl w:ilvl="0" w:tplc="2B1410C8">
      <w:start w:val="1"/>
      <w:numFmt w:val="decimal"/>
      <w:lvlText w:val="4.1.%1."/>
      <w:lvlJc w:val="left"/>
      <w:pPr>
        <w:ind w:left="720" w:hanging="360"/>
      </w:pPr>
      <w:rPr>
        <w:rFonts w:hint="default"/>
        <w:b w:val="0"/>
        <w:strike w:val="0"/>
        <w:color w:val="000000"/>
        <w:sz w:val="22"/>
      </w:rPr>
    </w:lvl>
    <w:lvl w:ilvl="1" w:tplc="E7625528">
      <w:start w:val="1"/>
      <w:numFmt w:val="decimal"/>
      <w:lvlText w:val="4.%2."/>
      <w:lvlJc w:val="left"/>
      <w:pPr>
        <w:ind w:left="1440" w:hanging="360"/>
      </w:pPr>
      <w:rPr>
        <w:rFonts w:hint="default"/>
        <w:b w:val="0"/>
        <w:i w:val="0"/>
        <w:strike w:val="0"/>
        <w:color w:val="000000"/>
        <w:sz w:val="22"/>
      </w:rPr>
    </w:lvl>
    <w:lvl w:ilvl="2" w:tplc="0415001B">
      <w:start w:val="1"/>
      <w:numFmt w:val="lowerRoman"/>
      <w:lvlText w:val="%3."/>
      <w:lvlJc w:val="right"/>
      <w:pPr>
        <w:ind w:left="2160" w:hanging="180"/>
      </w:pPr>
    </w:lvl>
    <w:lvl w:ilvl="3" w:tplc="50B6D278">
      <w:numFmt w:val="bullet"/>
      <w:lvlText w:val=""/>
      <w:lvlJc w:val="left"/>
      <w:pPr>
        <w:ind w:left="2880" w:hanging="360"/>
      </w:pPr>
      <w:rPr>
        <w:rFonts w:ascii="Symbol" w:eastAsia="Times New Roman" w:hAnsi="Symbol" w:cs="Times New Roman" w:hint="default"/>
        <w:b/>
        <w:u w:val="single"/>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DED471E"/>
    <w:multiLevelType w:val="hybridMultilevel"/>
    <w:tmpl w:val="13A60532"/>
    <w:lvl w:ilvl="0" w:tplc="A1EA1C6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9"/>
    <w:lvlOverride w:ilvl="0">
      <w:lvl w:ilvl="0">
        <w:start w:val="1"/>
        <w:numFmt w:val="decimal"/>
        <w:lvlText w:val="%1."/>
        <w:lvlJc w:val="left"/>
        <w:pPr>
          <w:ind w:left="360" w:hanging="360"/>
        </w:pPr>
        <w:rPr>
          <w:rFonts w:ascii="Times New Roman" w:eastAsiaTheme="minorHAnsi" w:hAnsi="Times New Roman" w:cs="Times New Roman"/>
          <w:color w:val="auto"/>
        </w:rPr>
      </w:lvl>
    </w:lvlOverride>
  </w:num>
  <w:num w:numId="3">
    <w:abstractNumId w:val="1"/>
  </w:num>
  <w:num w:numId="4">
    <w:abstractNumId w:val="9"/>
  </w:num>
  <w:num w:numId="5">
    <w:abstractNumId w:val="33"/>
  </w:num>
  <w:num w:numId="6">
    <w:abstractNumId w:val="5"/>
  </w:num>
  <w:num w:numId="7">
    <w:abstractNumId w:val="25"/>
  </w:num>
  <w:num w:numId="8">
    <w:abstractNumId w:val="4"/>
  </w:num>
  <w:num w:numId="9">
    <w:abstractNumId w:val="20"/>
  </w:num>
  <w:num w:numId="10">
    <w:abstractNumId w:val="16"/>
  </w:num>
  <w:num w:numId="11">
    <w:abstractNumId w:val="18"/>
  </w:num>
  <w:num w:numId="12">
    <w:abstractNumId w:val="17"/>
  </w:num>
  <w:num w:numId="13">
    <w:abstractNumId w:val="24"/>
  </w:num>
  <w:num w:numId="14">
    <w:abstractNumId w:val="30"/>
  </w:num>
  <w:num w:numId="15">
    <w:abstractNumId w:val="28"/>
  </w:num>
  <w:num w:numId="16">
    <w:abstractNumId w:val="26"/>
  </w:num>
  <w:num w:numId="17">
    <w:abstractNumId w:val="22"/>
  </w:num>
  <w:num w:numId="18">
    <w:abstractNumId w:val="13"/>
  </w:num>
  <w:num w:numId="19">
    <w:abstractNumId w:val="21"/>
  </w:num>
  <w:num w:numId="20">
    <w:abstractNumId w:val="12"/>
  </w:num>
  <w:num w:numId="21">
    <w:abstractNumId w:val="6"/>
  </w:num>
  <w:num w:numId="22">
    <w:abstractNumId w:val="11"/>
  </w:num>
  <w:num w:numId="23">
    <w:abstractNumId w:val="7"/>
  </w:num>
  <w:num w:numId="24">
    <w:abstractNumId w:val="23"/>
  </w:num>
  <w:num w:numId="25">
    <w:abstractNumId w:val="19"/>
  </w:num>
  <w:num w:numId="26">
    <w:abstractNumId w:val="10"/>
  </w:num>
  <w:num w:numId="27">
    <w:abstractNumId w:val="14"/>
  </w:num>
  <w:num w:numId="28">
    <w:abstractNumId w:val="15"/>
  </w:num>
  <w:num w:numId="29">
    <w:abstractNumId w:val="27"/>
  </w:num>
  <w:num w:numId="30">
    <w:abstractNumId w:val="2"/>
  </w:num>
  <w:num w:numId="31">
    <w:abstractNumId w:val="8"/>
  </w:num>
  <w:num w:numId="32">
    <w:abstractNumId w:val="3"/>
  </w:num>
  <w:num w:numId="33">
    <w:abstractNumId w:val="31"/>
  </w:num>
  <w:num w:numId="34">
    <w:abstractNumId w:val="3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338"/>
    <w:rsid w:val="00002851"/>
    <w:rsid w:val="0000449B"/>
    <w:rsid w:val="0001134B"/>
    <w:rsid w:val="00042323"/>
    <w:rsid w:val="0005571B"/>
    <w:rsid w:val="00061955"/>
    <w:rsid w:val="00062F26"/>
    <w:rsid w:val="000669B1"/>
    <w:rsid w:val="00087824"/>
    <w:rsid w:val="000C13D4"/>
    <w:rsid w:val="0011298C"/>
    <w:rsid w:val="001151A4"/>
    <w:rsid w:val="0013234C"/>
    <w:rsid w:val="00134D4F"/>
    <w:rsid w:val="00143362"/>
    <w:rsid w:val="00144E99"/>
    <w:rsid w:val="00150D6B"/>
    <w:rsid w:val="00154862"/>
    <w:rsid w:val="001558E0"/>
    <w:rsid w:val="001707CE"/>
    <w:rsid w:val="00186A44"/>
    <w:rsid w:val="00191192"/>
    <w:rsid w:val="001924AB"/>
    <w:rsid w:val="00194E9B"/>
    <w:rsid w:val="001A12C2"/>
    <w:rsid w:val="001B46B4"/>
    <w:rsid w:val="001E4A46"/>
    <w:rsid w:val="00203420"/>
    <w:rsid w:val="00210DDC"/>
    <w:rsid w:val="002123A3"/>
    <w:rsid w:val="0021329B"/>
    <w:rsid w:val="00214BFC"/>
    <w:rsid w:val="002344FC"/>
    <w:rsid w:val="00240487"/>
    <w:rsid w:val="00284054"/>
    <w:rsid w:val="002A25F1"/>
    <w:rsid w:val="002A6B8C"/>
    <w:rsid w:val="002A71D8"/>
    <w:rsid w:val="002B3690"/>
    <w:rsid w:val="002C3D4E"/>
    <w:rsid w:val="002E0BC9"/>
    <w:rsid w:val="002E139D"/>
    <w:rsid w:val="002E146F"/>
    <w:rsid w:val="002F13F6"/>
    <w:rsid w:val="002F59BE"/>
    <w:rsid w:val="002F5F60"/>
    <w:rsid w:val="003029A2"/>
    <w:rsid w:val="003130F6"/>
    <w:rsid w:val="0032533F"/>
    <w:rsid w:val="003313E7"/>
    <w:rsid w:val="0034617E"/>
    <w:rsid w:val="00347484"/>
    <w:rsid w:val="00370B4E"/>
    <w:rsid w:val="00390961"/>
    <w:rsid w:val="003B356B"/>
    <w:rsid w:val="003B4C13"/>
    <w:rsid w:val="003B5BB8"/>
    <w:rsid w:val="003D3A56"/>
    <w:rsid w:val="0040109B"/>
    <w:rsid w:val="004066EF"/>
    <w:rsid w:val="00407D44"/>
    <w:rsid w:val="0042337E"/>
    <w:rsid w:val="004410F7"/>
    <w:rsid w:val="00457799"/>
    <w:rsid w:val="004701D7"/>
    <w:rsid w:val="004713F1"/>
    <w:rsid w:val="00485473"/>
    <w:rsid w:val="0049077B"/>
    <w:rsid w:val="00490F73"/>
    <w:rsid w:val="004B661E"/>
    <w:rsid w:val="004D20CF"/>
    <w:rsid w:val="004D6121"/>
    <w:rsid w:val="0051056A"/>
    <w:rsid w:val="0051784C"/>
    <w:rsid w:val="00532E41"/>
    <w:rsid w:val="00534AFD"/>
    <w:rsid w:val="00560402"/>
    <w:rsid w:val="0056606B"/>
    <w:rsid w:val="00576973"/>
    <w:rsid w:val="00584411"/>
    <w:rsid w:val="005852CB"/>
    <w:rsid w:val="0059451F"/>
    <w:rsid w:val="005A3C2E"/>
    <w:rsid w:val="005A7C05"/>
    <w:rsid w:val="005B317F"/>
    <w:rsid w:val="005C2D1D"/>
    <w:rsid w:val="005D2C65"/>
    <w:rsid w:val="005D588B"/>
    <w:rsid w:val="005D6E70"/>
    <w:rsid w:val="005E2ABE"/>
    <w:rsid w:val="005E3151"/>
    <w:rsid w:val="005E3A1D"/>
    <w:rsid w:val="005F1559"/>
    <w:rsid w:val="005F7C4A"/>
    <w:rsid w:val="00621D50"/>
    <w:rsid w:val="00625129"/>
    <w:rsid w:val="006551C8"/>
    <w:rsid w:val="006650C0"/>
    <w:rsid w:val="00676D49"/>
    <w:rsid w:val="0069604F"/>
    <w:rsid w:val="006B7619"/>
    <w:rsid w:val="006C208C"/>
    <w:rsid w:val="006E003C"/>
    <w:rsid w:val="006E48C3"/>
    <w:rsid w:val="006F1DCA"/>
    <w:rsid w:val="0071249C"/>
    <w:rsid w:val="0071325B"/>
    <w:rsid w:val="007349C0"/>
    <w:rsid w:val="00754173"/>
    <w:rsid w:val="0075421A"/>
    <w:rsid w:val="00763BD9"/>
    <w:rsid w:val="00782D66"/>
    <w:rsid w:val="007842D9"/>
    <w:rsid w:val="00796252"/>
    <w:rsid w:val="007C2C8D"/>
    <w:rsid w:val="007C3907"/>
    <w:rsid w:val="007C47C2"/>
    <w:rsid w:val="007C4B60"/>
    <w:rsid w:val="007D5D19"/>
    <w:rsid w:val="007D6204"/>
    <w:rsid w:val="007F0355"/>
    <w:rsid w:val="007F166F"/>
    <w:rsid w:val="007F6092"/>
    <w:rsid w:val="008128CC"/>
    <w:rsid w:val="00827667"/>
    <w:rsid w:val="0083491A"/>
    <w:rsid w:val="00867085"/>
    <w:rsid w:val="0088421E"/>
    <w:rsid w:val="008916BA"/>
    <w:rsid w:val="00896F00"/>
    <w:rsid w:val="008A2FCE"/>
    <w:rsid w:val="008C6C11"/>
    <w:rsid w:val="008D0877"/>
    <w:rsid w:val="008D4877"/>
    <w:rsid w:val="008D5898"/>
    <w:rsid w:val="008E370C"/>
    <w:rsid w:val="00915BA2"/>
    <w:rsid w:val="0091627E"/>
    <w:rsid w:val="00930A67"/>
    <w:rsid w:val="00992917"/>
    <w:rsid w:val="009A559E"/>
    <w:rsid w:val="009A78C8"/>
    <w:rsid w:val="009E236F"/>
    <w:rsid w:val="009E6587"/>
    <w:rsid w:val="009F6C75"/>
    <w:rsid w:val="009F7AD9"/>
    <w:rsid w:val="00A00E42"/>
    <w:rsid w:val="00A01C9A"/>
    <w:rsid w:val="00A144F4"/>
    <w:rsid w:val="00A45575"/>
    <w:rsid w:val="00A501FF"/>
    <w:rsid w:val="00A50CB6"/>
    <w:rsid w:val="00A55565"/>
    <w:rsid w:val="00A642B4"/>
    <w:rsid w:val="00A82D2A"/>
    <w:rsid w:val="00A90B69"/>
    <w:rsid w:val="00A97AA9"/>
    <w:rsid w:val="00AE741C"/>
    <w:rsid w:val="00B0678D"/>
    <w:rsid w:val="00B275D7"/>
    <w:rsid w:val="00B44414"/>
    <w:rsid w:val="00B92FDF"/>
    <w:rsid w:val="00BC1088"/>
    <w:rsid w:val="00BE0F51"/>
    <w:rsid w:val="00BE530F"/>
    <w:rsid w:val="00BF2813"/>
    <w:rsid w:val="00C063BD"/>
    <w:rsid w:val="00C07FD1"/>
    <w:rsid w:val="00C64475"/>
    <w:rsid w:val="00C729D8"/>
    <w:rsid w:val="00C735BE"/>
    <w:rsid w:val="00C9185B"/>
    <w:rsid w:val="00C96B93"/>
    <w:rsid w:val="00C970A1"/>
    <w:rsid w:val="00CA7CC3"/>
    <w:rsid w:val="00CB0173"/>
    <w:rsid w:val="00CB0834"/>
    <w:rsid w:val="00CB4870"/>
    <w:rsid w:val="00CD4940"/>
    <w:rsid w:val="00CE237B"/>
    <w:rsid w:val="00CE6AD7"/>
    <w:rsid w:val="00CF26B7"/>
    <w:rsid w:val="00D01B9A"/>
    <w:rsid w:val="00D218E4"/>
    <w:rsid w:val="00D25940"/>
    <w:rsid w:val="00D268FB"/>
    <w:rsid w:val="00D366CA"/>
    <w:rsid w:val="00D53B75"/>
    <w:rsid w:val="00D56DC3"/>
    <w:rsid w:val="00D6226B"/>
    <w:rsid w:val="00D6333F"/>
    <w:rsid w:val="00D65064"/>
    <w:rsid w:val="00D654D5"/>
    <w:rsid w:val="00D66310"/>
    <w:rsid w:val="00D84F8C"/>
    <w:rsid w:val="00D86EEB"/>
    <w:rsid w:val="00D925AC"/>
    <w:rsid w:val="00DA58F1"/>
    <w:rsid w:val="00DE6C44"/>
    <w:rsid w:val="00DF317F"/>
    <w:rsid w:val="00E049BC"/>
    <w:rsid w:val="00E05DA9"/>
    <w:rsid w:val="00E132C5"/>
    <w:rsid w:val="00E15A7E"/>
    <w:rsid w:val="00E2061B"/>
    <w:rsid w:val="00E51398"/>
    <w:rsid w:val="00E67569"/>
    <w:rsid w:val="00E76A38"/>
    <w:rsid w:val="00E86A05"/>
    <w:rsid w:val="00E86B7D"/>
    <w:rsid w:val="00EA455E"/>
    <w:rsid w:val="00EA4C32"/>
    <w:rsid w:val="00EA4D79"/>
    <w:rsid w:val="00EB283E"/>
    <w:rsid w:val="00EB2A7D"/>
    <w:rsid w:val="00EB3DA3"/>
    <w:rsid w:val="00EC18B4"/>
    <w:rsid w:val="00EC24FC"/>
    <w:rsid w:val="00EC4AB2"/>
    <w:rsid w:val="00EC7FD2"/>
    <w:rsid w:val="00ED418E"/>
    <w:rsid w:val="00F04947"/>
    <w:rsid w:val="00F40AB2"/>
    <w:rsid w:val="00F470D5"/>
    <w:rsid w:val="00F5300B"/>
    <w:rsid w:val="00F61A38"/>
    <w:rsid w:val="00F97952"/>
    <w:rsid w:val="00F97EF7"/>
    <w:rsid w:val="00FA7338"/>
    <w:rsid w:val="00FA7C98"/>
    <w:rsid w:val="00FC15C0"/>
    <w:rsid w:val="00FF47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9D56A5"/>
  <w15:docId w15:val="{A483EFAB-E270-43E2-9C3E-E1997CD04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E0F51"/>
    <w:pPr>
      <w:jc w:val="center"/>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Znak,Znak + Wyjustowany,Przed:  3 pt,Po:  7,2 pt,Interlinia:  Wi... Znak Znak Znak Znak, Znak,Interlinia:  Wi..."/>
    <w:basedOn w:val="Normalny"/>
    <w:link w:val="NagwekZnak"/>
    <w:uiPriority w:val="99"/>
    <w:unhideWhenUsed/>
    <w:rsid w:val="00FA7338"/>
    <w:pPr>
      <w:tabs>
        <w:tab w:val="center" w:pos="4536"/>
        <w:tab w:val="right" w:pos="9072"/>
      </w:tabs>
    </w:pPr>
  </w:style>
  <w:style w:type="character" w:customStyle="1" w:styleId="NagwekZnak">
    <w:name w:val="Nagłówek Znak"/>
    <w:aliases w:val="Znak Znak,Znak + Wyjustowany Znak,Przed:  3 pt Znak,Po:  7 Znak,2 pt Znak,Interlinia:  Wi... Znak Znak Znak Znak Znak, Znak Znak,Interlinia:  Wi... Znak"/>
    <w:basedOn w:val="Domylnaczcionkaakapitu"/>
    <w:link w:val="Nagwek"/>
    <w:uiPriority w:val="99"/>
    <w:rsid w:val="00FA7338"/>
  </w:style>
  <w:style w:type="paragraph" w:styleId="Stopka">
    <w:name w:val="footer"/>
    <w:basedOn w:val="Normalny"/>
    <w:link w:val="StopkaZnak"/>
    <w:uiPriority w:val="99"/>
    <w:unhideWhenUsed/>
    <w:rsid w:val="00FA7338"/>
    <w:pPr>
      <w:tabs>
        <w:tab w:val="center" w:pos="4536"/>
        <w:tab w:val="right" w:pos="9072"/>
      </w:tabs>
    </w:pPr>
  </w:style>
  <w:style w:type="character" w:customStyle="1" w:styleId="StopkaZnak">
    <w:name w:val="Stopka Znak"/>
    <w:basedOn w:val="Domylnaczcionkaakapitu"/>
    <w:link w:val="Stopka"/>
    <w:uiPriority w:val="99"/>
    <w:rsid w:val="00FA7338"/>
  </w:style>
  <w:style w:type="character" w:styleId="Hipercze">
    <w:name w:val="Hyperlink"/>
    <w:basedOn w:val="Domylnaczcionkaakapitu"/>
    <w:uiPriority w:val="99"/>
    <w:semiHidden/>
    <w:unhideWhenUsed/>
    <w:rsid w:val="003B356B"/>
    <w:rPr>
      <w:color w:val="0000FF"/>
      <w:u w:val="single"/>
    </w:rPr>
  </w:style>
  <w:style w:type="paragraph" w:styleId="Zwykytekst">
    <w:name w:val="Plain Text"/>
    <w:basedOn w:val="Normalny"/>
    <w:link w:val="ZwykytekstZnak"/>
    <w:uiPriority w:val="99"/>
    <w:unhideWhenUsed/>
    <w:rsid w:val="00F5300B"/>
    <w:pPr>
      <w:jc w:val="left"/>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uiPriority w:val="99"/>
    <w:rsid w:val="00F5300B"/>
    <w:rPr>
      <w:rFonts w:ascii="Courier New" w:eastAsia="Times New Roman" w:hAnsi="Courier New" w:cs="Times New Roman"/>
      <w:sz w:val="20"/>
      <w:szCs w:val="20"/>
      <w:lang w:eastAsia="pl-PL"/>
    </w:rPr>
  </w:style>
  <w:style w:type="paragraph" w:styleId="Akapitzlist">
    <w:name w:val="List Paragraph"/>
    <w:aliases w:val="List Paragraph1,L1,Numerowanie,Akapit z listą5,List Paragraph"/>
    <w:basedOn w:val="Normalny"/>
    <w:link w:val="AkapitzlistZnak"/>
    <w:uiPriority w:val="34"/>
    <w:qFormat/>
    <w:rsid w:val="00D366CA"/>
    <w:pPr>
      <w:ind w:left="720"/>
      <w:contextualSpacing/>
    </w:pPr>
  </w:style>
  <w:style w:type="paragraph" w:styleId="Poprawka">
    <w:name w:val="Revision"/>
    <w:hidden/>
    <w:uiPriority w:val="99"/>
    <w:semiHidden/>
    <w:rsid w:val="00C970A1"/>
  </w:style>
  <w:style w:type="paragraph" w:styleId="Tekstdymka">
    <w:name w:val="Balloon Text"/>
    <w:basedOn w:val="Normalny"/>
    <w:link w:val="TekstdymkaZnak"/>
    <w:uiPriority w:val="99"/>
    <w:semiHidden/>
    <w:unhideWhenUsed/>
    <w:rsid w:val="00C970A1"/>
    <w:rPr>
      <w:rFonts w:ascii="Tahoma" w:hAnsi="Tahoma" w:cs="Tahoma"/>
      <w:sz w:val="16"/>
      <w:szCs w:val="16"/>
    </w:rPr>
  </w:style>
  <w:style w:type="character" w:customStyle="1" w:styleId="TekstdymkaZnak">
    <w:name w:val="Tekst dymka Znak"/>
    <w:basedOn w:val="Domylnaczcionkaakapitu"/>
    <w:link w:val="Tekstdymka"/>
    <w:uiPriority w:val="99"/>
    <w:semiHidden/>
    <w:rsid w:val="00C970A1"/>
    <w:rPr>
      <w:rFonts w:ascii="Tahoma" w:hAnsi="Tahoma" w:cs="Tahoma"/>
      <w:sz w:val="16"/>
      <w:szCs w:val="16"/>
    </w:rPr>
  </w:style>
  <w:style w:type="character" w:styleId="Odwoaniedokomentarza">
    <w:name w:val="annotation reference"/>
    <w:basedOn w:val="Domylnaczcionkaakapitu"/>
    <w:uiPriority w:val="99"/>
    <w:unhideWhenUsed/>
    <w:rsid w:val="00C970A1"/>
    <w:rPr>
      <w:sz w:val="16"/>
      <w:szCs w:val="16"/>
    </w:rPr>
  </w:style>
  <w:style w:type="paragraph" w:styleId="Tekstkomentarza">
    <w:name w:val="annotation text"/>
    <w:basedOn w:val="Normalny"/>
    <w:link w:val="TekstkomentarzaZnak"/>
    <w:uiPriority w:val="99"/>
    <w:semiHidden/>
    <w:unhideWhenUsed/>
    <w:rsid w:val="00C970A1"/>
    <w:rPr>
      <w:sz w:val="20"/>
      <w:szCs w:val="20"/>
    </w:rPr>
  </w:style>
  <w:style w:type="character" w:customStyle="1" w:styleId="TekstkomentarzaZnak">
    <w:name w:val="Tekst komentarza Znak"/>
    <w:basedOn w:val="Domylnaczcionkaakapitu"/>
    <w:link w:val="Tekstkomentarza"/>
    <w:uiPriority w:val="99"/>
    <w:semiHidden/>
    <w:rsid w:val="00C970A1"/>
    <w:rPr>
      <w:sz w:val="20"/>
      <w:szCs w:val="20"/>
    </w:rPr>
  </w:style>
  <w:style w:type="paragraph" w:styleId="Tematkomentarza">
    <w:name w:val="annotation subject"/>
    <w:basedOn w:val="Tekstkomentarza"/>
    <w:next w:val="Tekstkomentarza"/>
    <w:link w:val="TematkomentarzaZnak"/>
    <w:uiPriority w:val="99"/>
    <w:semiHidden/>
    <w:unhideWhenUsed/>
    <w:rsid w:val="00C970A1"/>
    <w:rPr>
      <w:b/>
      <w:bCs/>
    </w:rPr>
  </w:style>
  <w:style w:type="character" w:customStyle="1" w:styleId="TematkomentarzaZnak">
    <w:name w:val="Temat komentarza Znak"/>
    <w:basedOn w:val="TekstkomentarzaZnak"/>
    <w:link w:val="Tematkomentarza"/>
    <w:uiPriority w:val="99"/>
    <w:semiHidden/>
    <w:rsid w:val="00C970A1"/>
    <w:rPr>
      <w:b/>
      <w:bCs/>
      <w:sz w:val="20"/>
      <w:szCs w:val="20"/>
    </w:rPr>
  </w:style>
  <w:style w:type="character" w:customStyle="1" w:styleId="AkapitzlistZnak">
    <w:name w:val="Akapit z listą Znak"/>
    <w:aliases w:val="List Paragraph1 Znak,L1 Znak,Numerowanie Znak,Akapit z listą5 Znak,List Paragraph Znak"/>
    <w:link w:val="Akapitzlist"/>
    <w:uiPriority w:val="34"/>
    <w:locked/>
    <w:rsid w:val="00867085"/>
  </w:style>
  <w:style w:type="paragraph" w:styleId="Tekstpodstawowy2">
    <w:name w:val="Body Text 2"/>
    <w:basedOn w:val="Normalny"/>
    <w:link w:val="Tekstpodstawowy2Znak"/>
    <w:rsid w:val="005A3C2E"/>
    <w:pPr>
      <w:jc w:val="left"/>
    </w:pPr>
    <w:rPr>
      <w:rFonts w:ascii="Times New Roman" w:eastAsia="Times New Roman" w:hAnsi="Times New Roman" w:cs="Times New Roman"/>
      <w:szCs w:val="20"/>
      <w:lang w:eastAsia="pl-PL"/>
    </w:rPr>
  </w:style>
  <w:style w:type="character" w:customStyle="1" w:styleId="Tekstpodstawowy2Znak">
    <w:name w:val="Tekst podstawowy 2 Znak"/>
    <w:basedOn w:val="Domylnaczcionkaakapitu"/>
    <w:link w:val="Tekstpodstawowy2"/>
    <w:rsid w:val="005A3C2E"/>
    <w:rPr>
      <w:rFonts w:ascii="Times New Roman" w:eastAsia="Times New Roman" w:hAnsi="Times New Roman" w:cs="Times New Roman"/>
      <w:szCs w:val="20"/>
      <w:lang w:eastAsia="pl-PL"/>
    </w:rPr>
  </w:style>
  <w:style w:type="paragraph" w:styleId="Tekstpodstawowy3">
    <w:name w:val="Body Text 3"/>
    <w:basedOn w:val="Normalny"/>
    <w:link w:val="Tekstpodstawowy3Znak"/>
    <w:rsid w:val="005A3C2E"/>
    <w:pPr>
      <w:jc w:val="left"/>
    </w:pPr>
    <w:rPr>
      <w:rFonts w:ascii="Times New Roman" w:eastAsia="Times New Roman" w:hAnsi="Times New Roman" w:cs="Times New Roman"/>
      <w:sz w:val="18"/>
      <w:szCs w:val="20"/>
    </w:rPr>
  </w:style>
  <w:style w:type="character" w:customStyle="1" w:styleId="Tekstpodstawowy3Znak">
    <w:name w:val="Tekst podstawowy 3 Znak"/>
    <w:basedOn w:val="Domylnaczcionkaakapitu"/>
    <w:link w:val="Tekstpodstawowy3"/>
    <w:rsid w:val="005A3C2E"/>
    <w:rPr>
      <w:rFonts w:ascii="Times New Roman" w:eastAsia="Times New Roman" w:hAnsi="Times New Roman" w:cs="Times New Roman"/>
      <w:sz w:val="18"/>
      <w:szCs w:val="20"/>
    </w:rPr>
  </w:style>
  <w:style w:type="paragraph" w:styleId="Tekstpodstawowy">
    <w:name w:val="Body Text"/>
    <w:basedOn w:val="Normalny"/>
    <w:link w:val="TekstpodstawowyZnak"/>
    <w:rsid w:val="005A3C2E"/>
    <w:pPr>
      <w:jc w:val="both"/>
    </w:pPr>
    <w:rPr>
      <w:rFonts w:ascii="Times New Roman" w:eastAsia="Times New Roman" w:hAnsi="Times New Roman" w:cs="Times New Roman"/>
      <w:szCs w:val="20"/>
    </w:rPr>
  </w:style>
  <w:style w:type="character" w:customStyle="1" w:styleId="TekstpodstawowyZnak">
    <w:name w:val="Tekst podstawowy Znak"/>
    <w:basedOn w:val="Domylnaczcionkaakapitu"/>
    <w:link w:val="Tekstpodstawowy"/>
    <w:rsid w:val="005A3C2E"/>
    <w:rPr>
      <w:rFonts w:ascii="Times New Roman" w:eastAsia="Times New Roman" w:hAnsi="Times New Roman" w:cs="Times New Roman"/>
      <w:szCs w:val="20"/>
    </w:rPr>
  </w:style>
  <w:style w:type="numbering" w:customStyle="1" w:styleId="Styl1">
    <w:name w:val="Styl1"/>
    <w:rsid w:val="005A3C2E"/>
    <w:pPr>
      <w:numPr>
        <w:numId w:val="1"/>
      </w:numPr>
    </w:pPr>
  </w:style>
  <w:style w:type="paragraph" w:styleId="Tekstpodstawowywcity">
    <w:name w:val="Body Text Indent"/>
    <w:basedOn w:val="Normalny"/>
    <w:link w:val="TekstpodstawowywcityZnak"/>
    <w:uiPriority w:val="99"/>
    <w:semiHidden/>
    <w:unhideWhenUsed/>
    <w:rsid w:val="00C9185B"/>
    <w:pPr>
      <w:spacing w:after="120"/>
      <w:ind w:left="283"/>
    </w:pPr>
  </w:style>
  <w:style w:type="character" w:customStyle="1" w:styleId="TekstpodstawowywcityZnak">
    <w:name w:val="Tekst podstawowy wcięty Znak"/>
    <w:basedOn w:val="Domylnaczcionkaakapitu"/>
    <w:link w:val="Tekstpodstawowywcity"/>
    <w:uiPriority w:val="99"/>
    <w:semiHidden/>
    <w:rsid w:val="00C9185B"/>
  </w:style>
  <w:style w:type="paragraph" w:styleId="Tekstprzypisudolnego">
    <w:name w:val="footnote text"/>
    <w:basedOn w:val="Normalny"/>
    <w:link w:val="TekstprzypisudolnegoZnak"/>
    <w:uiPriority w:val="99"/>
    <w:semiHidden/>
    <w:unhideWhenUsed/>
    <w:rsid w:val="007F0355"/>
    <w:rPr>
      <w:sz w:val="20"/>
      <w:szCs w:val="20"/>
    </w:rPr>
  </w:style>
  <w:style w:type="character" w:customStyle="1" w:styleId="TekstprzypisudolnegoZnak">
    <w:name w:val="Tekst przypisu dolnego Znak"/>
    <w:basedOn w:val="Domylnaczcionkaakapitu"/>
    <w:link w:val="Tekstprzypisudolnego"/>
    <w:uiPriority w:val="99"/>
    <w:semiHidden/>
    <w:rsid w:val="007F0355"/>
    <w:rPr>
      <w:sz w:val="20"/>
      <w:szCs w:val="20"/>
    </w:rPr>
  </w:style>
  <w:style w:type="character" w:styleId="Odwoanieprzypisudolnego">
    <w:name w:val="footnote reference"/>
    <w:basedOn w:val="Domylnaczcionkaakapitu"/>
    <w:uiPriority w:val="99"/>
    <w:semiHidden/>
    <w:unhideWhenUsed/>
    <w:rsid w:val="007F0355"/>
    <w:rPr>
      <w:vertAlign w:val="superscript"/>
    </w:rPr>
  </w:style>
  <w:style w:type="paragraph" w:customStyle="1" w:styleId="Default">
    <w:name w:val="Default"/>
    <w:rsid w:val="00485473"/>
    <w:pPr>
      <w:autoSpaceDE w:val="0"/>
      <w:autoSpaceDN w:val="0"/>
      <w:adjustRightInd w:val="0"/>
    </w:pPr>
    <w:rPr>
      <w:rFonts w:ascii="Times New Roman" w:eastAsia="Times New Roman" w:hAnsi="Times New Roman" w:cs="Times New Roman"/>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5198275">
      <w:bodyDiv w:val="1"/>
      <w:marLeft w:val="0"/>
      <w:marRight w:val="0"/>
      <w:marTop w:val="0"/>
      <w:marBottom w:val="0"/>
      <w:divBdr>
        <w:top w:val="none" w:sz="0" w:space="0" w:color="auto"/>
        <w:left w:val="none" w:sz="0" w:space="0" w:color="auto"/>
        <w:bottom w:val="none" w:sz="0" w:space="0" w:color="auto"/>
        <w:right w:val="none" w:sz="0" w:space="0" w:color="auto"/>
      </w:divBdr>
    </w:div>
    <w:div w:id="1059354537">
      <w:bodyDiv w:val="1"/>
      <w:marLeft w:val="0"/>
      <w:marRight w:val="0"/>
      <w:marTop w:val="0"/>
      <w:marBottom w:val="0"/>
      <w:divBdr>
        <w:top w:val="none" w:sz="0" w:space="0" w:color="auto"/>
        <w:left w:val="none" w:sz="0" w:space="0" w:color="auto"/>
        <w:bottom w:val="none" w:sz="0" w:space="0" w:color="auto"/>
        <w:right w:val="none" w:sz="0" w:space="0" w:color="auto"/>
      </w:divBdr>
    </w:div>
    <w:div w:id="1490251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23D1E3-0936-4AA7-93A5-2284E3CA7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9</Pages>
  <Words>3966</Words>
  <Characters>23802</Characters>
  <Application>Microsoft Office Word</Application>
  <DocSecurity>0</DocSecurity>
  <Lines>198</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Dominika Armatys</dc:creator>
  <cp:lastModifiedBy>Zamowienia UO</cp:lastModifiedBy>
  <cp:revision>13</cp:revision>
  <cp:lastPrinted>2018-01-30T09:30:00Z</cp:lastPrinted>
  <dcterms:created xsi:type="dcterms:W3CDTF">2018-04-10T13:36:00Z</dcterms:created>
  <dcterms:modified xsi:type="dcterms:W3CDTF">2018-04-24T08:58:00Z</dcterms:modified>
</cp:coreProperties>
</file>